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F73914"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 xml:space="preserve">БРОЈ </w:t>
      </w:r>
      <w:r w:rsidR="00121E1A" w:rsidRPr="00036EAF">
        <w:rPr>
          <w:rFonts w:ascii="Arial" w:hAnsi="Arial" w:cs="Arial"/>
          <w:b/>
          <w:sz w:val="32"/>
          <w:szCs w:val="32"/>
        </w:rPr>
        <w:t>404-</w:t>
      </w:r>
      <w:r w:rsidR="00036EAF" w:rsidRPr="00036EAF">
        <w:rPr>
          <w:rFonts w:ascii="Arial" w:hAnsi="Arial" w:cs="Arial"/>
          <w:b/>
          <w:sz w:val="32"/>
          <w:szCs w:val="32"/>
        </w:rPr>
        <w:t>365</w:t>
      </w:r>
      <w:r w:rsidR="00D50FA3" w:rsidRPr="00036EAF">
        <w:rPr>
          <w:rFonts w:ascii="Arial" w:hAnsi="Arial" w:cs="Arial"/>
          <w:b/>
          <w:sz w:val="32"/>
          <w:szCs w:val="32"/>
        </w:rPr>
        <w:t>/</w:t>
      </w:r>
      <w:r w:rsidR="00121E1A" w:rsidRPr="00036EAF">
        <w:rPr>
          <w:rFonts w:ascii="Arial" w:hAnsi="Arial" w:cs="Arial"/>
          <w:b/>
          <w:sz w:val="32"/>
          <w:szCs w:val="32"/>
          <w:lang w:val="sr-Cyrl-CS"/>
        </w:rPr>
        <w:t>1</w:t>
      </w:r>
      <w:r w:rsidR="00121E1A" w:rsidRPr="00036EAF">
        <w:rPr>
          <w:rFonts w:ascii="Arial" w:hAnsi="Arial" w:cs="Arial"/>
          <w:b/>
          <w:sz w:val="32"/>
          <w:szCs w:val="32"/>
        </w:rPr>
        <w:t>8</w:t>
      </w:r>
      <w:r w:rsidRPr="00036EAF">
        <w:rPr>
          <w:rFonts w:ascii="Arial" w:hAnsi="Arial" w:cs="Arial"/>
          <w:b/>
          <w:sz w:val="32"/>
          <w:szCs w:val="32"/>
          <w:lang w:val="sr-Cyrl-CS"/>
        </w:rPr>
        <w:t>-01</w:t>
      </w:r>
      <w:r w:rsidR="001502C9" w:rsidRPr="00036EAF">
        <w:rPr>
          <w:rFonts w:ascii="Arial" w:hAnsi="Arial" w:cs="Arial"/>
          <w:b/>
          <w:sz w:val="32"/>
          <w:szCs w:val="32"/>
          <w:lang w:val="sr-Cyrl-CS"/>
        </w:rPr>
        <w:t xml:space="preserve"> од </w:t>
      </w:r>
      <w:r w:rsidR="00036EAF" w:rsidRPr="00036EAF">
        <w:rPr>
          <w:rFonts w:ascii="Arial" w:hAnsi="Arial" w:cs="Arial"/>
          <w:b/>
          <w:sz w:val="32"/>
          <w:szCs w:val="32"/>
        </w:rPr>
        <w:t>12</w:t>
      </w:r>
      <w:r w:rsidR="001502C9" w:rsidRPr="00036EAF">
        <w:rPr>
          <w:rFonts w:ascii="Arial" w:hAnsi="Arial" w:cs="Arial"/>
          <w:b/>
          <w:sz w:val="32"/>
          <w:szCs w:val="32"/>
          <w:lang w:val="sr-Cyrl-CS"/>
        </w:rPr>
        <w:t>.</w:t>
      </w:r>
      <w:r w:rsidR="006D6948">
        <w:rPr>
          <w:rFonts w:ascii="Arial" w:hAnsi="Arial" w:cs="Arial"/>
          <w:b/>
          <w:sz w:val="32"/>
          <w:szCs w:val="32"/>
        </w:rPr>
        <w:t>12</w:t>
      </w:r>
      <w:r w:rsidR="00121E1A">
        <w:rPr>
          <w:rFonts w:ascii="Arial" w:hAnsi="Arial" w:cs="Arial"/>
          <w:b/>
          <w:sz w:val="32"/>
          <w:szCs w:val="32"/>
          <w:lang w:val="sr-Cyrl-CS"/>
        </w:rPr>
        <w:t>.201</w:t>
      </w:r>
      <w:r w:rsidR="00121E1A">
        <w:rPr>
          <w:rFonts w:ascii="Arial" w:hAnsi="Arial" w:cs="Arial"/>
          <w:b/>
          <w:sz w:val="32"/>
          <w:szCs w:val="32"/>
        </w:rPr>
        <w:t>8</w:t>
      </w:r>
      <w:r w:rsidR="001502C9">
        <w:rPr>
          <w:rFonts w:ascii="Arial" w:hAnsi="Arial" w:cs="Arial"/>
          <w:b/>
          <w:sz w:val="32"/>
          <w:szCs w:val="32"/>
          <w:lang w:val="sr-Cyrl-CS"/>
        </w:rPr>
        <w:t>.године</w:t>
      </w:r>
    </w:p>
    <w:p w:rsidR="000309E4" w:rsidRDefault="000309E4" w:rsidP="000309E4">
      <w:pPr>
        <w:jc w:val="center"/>
        <w:rPr>
          <w:rFonts w:ascii="Arial" w:hAnsi="Arial" w:cs="Arial"/>
          <w:b/>
          <w:sz w:val="32"/>
          <w:szCs w:val="32"/>
          <w:lang w:val="sr-Latn-CS"/>
        </w:rPr>
      </w:pPr>
      <w:r>
        <w:rPr>
          <w:rFonts w:ascii="Arial" w:hAnsi="Arial" w:cs="Arial"/>
          <w:b/>
          <w:sz w:val="32"/>
          <w:szCs w:val="32"/>
          <w:lang w:val="sr-Cyrl-CS"/>
        </w:rPr>
        <w:t>ПОСТУПАК ЈАВНЕ НАБАВКЕ МАЛЕ ВРЕДНОСТИ УСЛУГА</w:t>
      </w:r>
    </w:p>
    <w:p w:rsidR="0077231E" w:rsidRPr="0077231E" w:rsidRDefault="0077231E" w:rsidP="0077231E">
      <w:pPr>
        <w:pStyle w:val="Default"/>
        <w:jc w:val="center"/>
        <w:rPr>
          <w:b/>
          <w:sz w:val="32"/>
          <w:szCs w:val="32"/>
          <w:lang w:val="sr-Cyrl-CS"/>
        </w:rPr>
      </w:pPr>
    </w:p>
    <w:p w:rsidR="00F73914" w:rsidRDefault="0077231E" w:rsidP="0077231E">
      <w:pPr>
        <w:jc w:val="center"/>
        <w:rPr>
          <w:rFonts w:ascii="Arial" w:hAnsi="Arial" w:cs="Arial"/>
          <w:b/>
          <w:sz w:val="32"/>
          <w:szCs w:val="32"/>
          <w:lang w:val="sr-Cyrl-CS"/>
        </w:rPr>
      </w:pPr>
      <w:r>
        <w:rPr>
          <w:rFonts w:ascii="Arial" w:hAnsi="Arial" w:cs="Arial"/>
          <w:b/>
          <w:sz w:val="32"/>
          <w:szCs w:val="32"/>
          <w:lang w:val="sr-Cyrl-CS"/>
        </w:rPr>
        <w:t>Услуге израде Извештаја о затеченом стању објекта у поступку озакоњења вртића у Баточини</w:t>
      </w:r>
      <w:r w:rsidR="0002693F">
        <w:rPr>
          <w:rFonts w:ascii="Arial" w:hAnsi="Arial" w:cs="Arial"/>
          <w:b/>
          <w:sz w:val="32"/>
          <w:szCs w:val="32"/>
          <w:lang w:val="sr-Cyrl-CS"/>
        </w:rPr>
        <w:t>,</w:t>
      </w:r>
      <w:r>
        <w:rPr>
          <w:rFonts w:ascii="Arial" w:hAnsi="Arial" w:cs="Arial"/>
          <w:b/>
          <w:sz w:val="32"/>
          <w:szCs w:val="32"/>
          <w:lang w:val="sr-Cyrl-CS"/>
        </w:rPr>
        <w:t xml:space="preserve"> </w:t>
      </w:r>
    </w:p>
    <w:p w:rsidR="00134106" w:rsidRDefault="0077231E" w:rsidP="0077231E">
      <w:pPr>
        <w:jc w:val="center"/>
        <w:rPr>
          <w:rFonts w:ascii="Arial" w:hAnsi="Arial" w:cs="Arial"/>
          <w:b/>
          <w:sz w:val="32"/>
          <w:szCs w:val="32"/>
          <w:lang w:val="sr-Cyrl-CS"/>
        </w:rPr>
      </w:pPr>
      <w:r>
        <w:rPr>
          <w:rFonts w:ascii="Arial" w:hAnsi="Arial" w:cs="Arial"/>
          <w:b/>
          <w:sz w:val="32"/>
          <w:szCs w:val="32"/>
          <w:lang w:val="sr-Cyrl-CS"/>
        </w:rPr>
        <w:t>са пројектом заштите од пожара</w:t>
      </w:r>
    </w:p>
    <w:p w:rsidR="00F73914" w:rsidRPr="00DE0254" w:rsidRDefault="00F73914" w:rsidP="0077231E">
      <w:pPr>
        <w:jc w:val="center"/>
        <w:rPr>
          <w:rFonts w:ascii="Arial" w:hAnsi="Arial" w:cs="Arial"/>
          <w:b/>
          <w:sz w:val="32"/>
          <w:szCs w:val="32"/>
          <w:lang w:val="sr-Cyrl-CS"/>
        </w:rPr>
      </w:pPr>
    </w:p>
    <w:p w:rsidR="00134106" w:rsidRDefault="0040781F" w:rsidP="008252A1">
      <w:pPr>
        <w:numPr>
          <w:ilvl w:val="0"/>
          <w:numId w:val="7"/>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0309E4">
        <w:rPr>
          <w:rFonts w:ascii="Arial" w:hAnsi="Arial" w:cs="Arial"/>
          <w:b/>
          <w:sz w:val="32"/>
          <w:szCs w:val="32"/>
        </w:rPr>
        <w:t>1</w:t>
      </w:r>
      <w:r w:rsidR="00E96122">
        <w:rPr>
          <w:rFonts w:ascii="Arial" w:hAnsi="Arial" w:cs="Arial"/>
          <w:b/>
          <w:sz w:val="32"/>
          <w:szCs w:val="32"/>
          <w:lang w:val="sr-Cyrl-CS"/>
        </w:rPr>
        <w:t>8</w:t>
      </w:r>
      <w:r w:rsidR="001E4ED4">
        <w:rPr>
          <w:rFonts w:ascii="Arial" w:hAnsi="Arial" w:cs="Arial"/>
          <w:b/>
          <w:sz w:val="32"/>
          <w:szCs w:val="32"/>
        </w:rPr>
        <w:t>/18</w:t>
      </w:r>
      <w:r w:rsidR="00134106" w:rsidRPr="00DE0254">
        <w:rPr>
          <w:rFonts w:ascii="Arial" w:hAnsi="Arial" w:cs="Arial"/>
          <w:b/>
          <w:sz w:val="32"/>
          <w:szCs w:val="32"/>
          <w:lang w:val="sr-Cyrl-CS"/>
        </w:rPr>
        <w:t xml:space="preserve">  -</w:t>
      </w:r>
    </w:p>
    <w:p w:rsidR="00134106" w:rsidRPr="00FA0971" w:rsidRDefault="0040781F" w:rsidP="008252A1">
      <w:pPr>
        <w:numPr>
          <w:ilvl w:val="0"/>
          <w:numId w:val="7"/>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B16C41">
        <w:rPr>
          <w:rFonts w:ascii="Arial" w:hAnsi="Arial" w:cs="Arial"/>
          <w:b/>
          <w:sz w:val="32"/>
          <w:szCs w:val="32"/>
          <w:lang w:val="sr-Cyrl-CS"/>
        </w:rPr>
        <w:t>1.2.</w:t>
      </w:r>
      <w:r w:rsidR="0077231E">
        <w:rPr>
          <w:rFonts w:ascii="Arial" w:hAnsi="Arial" w:cs="Arial"/>
          <w:b/>
          <w:sz w:val="32"/>
          <w:szCs w:val="32"/>
          <w:lang w:val="sr-Cyrl-CS"/>
        </w:rPr>
        <w:t>19</w:t>
      </w:r>
      <w:r w:rsidR="00B16C41">
        <w:rPr>
          <w:rFonts w:ascii="Arial" w:hAnsi="Arial" w:cs="Arial"/>
          <w:b/>
          <w:sz w:val="32"/>
          <w:szCs w:val="32"/>
          <w:lang w:val="sr-Cyrl-CS"/>
        </w:rPr>
        <w:t>/18</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D3031B" w:rsidRDefault="00FA0971" w:rsidP="00FA0971">
            <w:pPr>
              <w:autoSpaceDE w:val="0"/>
              <w:autoSpaceDN w:val="0"/>
              <w:adjustRightInd w:val="0"/>
              <w:spacing w:line="240" w:lineRule="auto"/>
              <w:rPr>
                <w:rFonts w:ascii="Arial" w:hAnsi="Arial" w:cs="Arial"/>
                <w:b/>
              </w:rPr>
            </w:pPr>
          </w:p>
          <w:p w:rsidR="00FA0971" w:rsidRPr="00D3031B" w:rsidRDefault="00D3031B" w:rsidP="006D6948">
            <w:pPr>
              <w:autoSpaceDE w:val="0"/>
              <w:autoSpaceDN w:val="0"/>
              <w:adjustRightInd w:val="0"/>
              <w:spacing w:line="240" w:lineRule="auto"/>
              <w:rPr>
                <w:rFonts w:ascii="Arial" w:hAnsi="Arial" w:cs="Arial"/>
                <w:b/>
              </w:rPr>
            </w:pPr>
            <w:r w:rsidRPr="00D3031B">
              <w:rPr>
                <w:rFonts w:ascii="Arial" w:hAnsi="Arial" w:cs="Arial"/>
                <w:b/>
                <w:lang w:val="sr-Cyrl-CS"/>
              </w:rPr>
              <w:t>12</w:t>
            </w:r>
            <w:r w:rsidR="003F6D9D" w:rsidRPr="00D3031B">
              <w:rPr>
                <w:rFonts w:ascii="Arial" w:hAnsi="Arial" w:cs="Arial"/>
                <w:b/>
              </w:rPr>
              <w:t>.</w:t>
            </w:r>
            <w:r w:rsidR="006D6948" w:rsidRPr="00D3031B">
              <w:rPr>
                <w:rFonts w:ascii="Arial" w:hAnsi="Arial" w:cs="Arial"/>
                <w:b/>
              </w:rPr>
              <w:t>12</w:t>
            </w:r>
            <w:r w:rsidR="00121E1A" w:rsidRPr="00D3031B">
              <w:rPr>
                <w:rFonts w:ascii="Arial" w:hAnsi="Arial" w:cs="Arial"/>
                <w:b/>
              </w:rPr>
              <w:t>.201</w:t>
            </w:r>
            <w:r w:rsidR="00121E1A" w:rsidRPr="00D3031B">
              <w:rPr>
                <w:rFonts w:ascii="Arial" w:hAnsi="Arial" w:cs="Arial"/>
                <w:b/>
                <w:lang w:val="sr-Cyrl-CS"/>
              </w:rPr>
              <w:t>8</w:t>
            </w:r>
            <w:r w:rsidR="00FA0971" w:rsidRPr="00D3031B">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D3031B" w:rsidRDefault="00D3031B" w:rsidP="00121E1A">
            <w:pPr>
              <w:suppressAutoHyphens w:val="0"/>
              <w:autoSpaceDE w:val="0"/>
              <w:autoSpaceDN w:val="0"/>
              <w:adjustRightInd w:val="0"/>
              <w:spacing w:line="240" w:lineRule="auto"/>
              <w:rPr>
                <w:rFonts w:ascii="Arial" w:eastAsiaTheme="minorHAnsi" w:hAnsi="Arial" w:cs="Arial"/>
                <w:kern w:val="0"/>
                <w:lang w:eastAsia="en-US"/>
              </w:rPr>
            </w:pPr>
            <w:r w:rsidRPr="00D3031B">
              <w:rPr>
                <w:rFonts w:ascii="Arial" w:eastAsiaTheme="minorHAnsi" w:hAnsi="Arial" w:cs="Arial"/>
                <w:b/>
                <w:bCs/>
                <w:kern w:val="0"/>
                <w:lang w:val="sr-Cyrl-CS" w:eastAsia="en-US"/>
              </w:rPr>
              <w:t>20</w:t>
            </w:r>
            <w:r w:rsidR="008263C7" w:rsidRPr="00D3031B">
              <w:rPr>
                <w:rFonts w:ascii="Arial" w:eastAsiaTheme="minorHAnsi" w:hAnsi="Arial" w:cs="Arial"/>
                <w:b/>
                <w:bCs/>
                <w:kern w:val="0"/>
                <w:lang w:val="sr-Cyrl-CS" w:eastAsia="en-US"/>
              </w:rPr>
              <w:t>.</w:t>
            </w:r>
            <w:r w:rsidR="006D6948" w:rsidRPr="00D3031B">
              <w:rPr>
                <w:rFonts w:ascii="Arial" w:eastAsiaTheme="minorHAnsi" w:hAnsi="Arial" w:cs="Arial"/>
                <w:b/>
                <w:bCs/>
                <w:kern w:val="0"/>
                <w:lang w:eastAsia="en-US"/>
              </w:rPr>
              <w:t>12</w:t>
            </w:r>
            <w:r w:rsidR="00121E1A" w:rsidRPr="00D3031B">
              <w:rPr>
                <w:rFonts w:ascii="Arial" w:eastAsiaTheme="minorHAnsi" w:hAnsi="Arial" w:cs="Arial"/>
                <w:b/>
                <w:bCs/>
                <w:kern w:val="0"/>
                <w:lang w:eastAsia="en-US"/>
              </w:rPr>
              <w:t>.201</w:t>
            </w:r>
            <w:r w:rsidR="00121E1A" w:rsidRPr="00D3031B">
              <w:rPr>
                <w:rFonts w:ascii="Arial" w:eastAsiaTheme="minorHAnsi" w:hAnsi="Arial" w:cs="Arial"/>
                <w:b/>
                <w:bCs/>
                <w:kern w:val="0"/>
                <w:lang w:val="sr-Cyrl-CS" w:eastAsia="en-US"/>
              </w:rPr>
              <w:t>8</w:t>
            </w:r>
            <w:r w:rsidR="00121E1A" w:rsidRPr="00D3031B">
              <w:rPr>
                <w:rFonts w:ascii="Arial" w:eastAsiaTheme="minorHAnsi" w:hAnsi="Arial" w:cs="Arial"/>
                <w:b/>
                <w:bCs/>
                <w:kern w:val="0"/>
                <w:lang w:eastAsia="en-US"/>
              </w:rPr>
              <w:t>. године до 1</w:t>
            </w:r>
            <w:r w:rsidR="001E4ED4" w:rsidRPr="00D3031B">
              <w:rPr>
                <w:rFonts w:ascii="Arial" w:eastAsiaTheme="minorHAnsi" w:hAnsi="Arial" w:cs="Arial"/>
                <w:b/>
                <w:bCs/>
                <w:kern w:val="0"/>
                <w:lang w:val="sr-Cyrl-CS" w:eastAsia="en-US"/>
              </w:rPr>
              <w:t>0</w:t>
            </w:r>
            <w:r w:rsidR="00134106" w:rsidRPr="00D3031B">
              <w:rPr>
                <w:rFonts w:ascii="Arial" w:eastAsiaTheme="minorHAnsi" w:hAnsi="Arial" w:cs="Arial"/>
                <w:b/>
                <w:bCs/>
                <w:kern w:val="0"/>
                <w:lang w:eastAsia="en-US"/>
              </w:rPr>
              <w:t>,</w:t>
            </w:r>
            <w:r w:rsidR="001E4ED4" w:rsidRPr="00D3031B">
              <w:rPr>
                <w:rFonts w:ascii="Arial" w:eastAsiaTheme="minorHAnsi" w:hAnsi="Arial" w:cs="Arial"/>
                <w:b/>
                <w:bCs/>
                <w:kern w:val="0"/>
                <w:lang w:val="sr-Cyrl-CS" w:eastAsia="en-US"/>
              </w:rPr>
              <w:t>0</w:t>
            </w:r>
            <w:r w:rsidR="00134106" w:rsidRPr="00D3031B">
              <w:rPr>
                <w:rFonts w:ascii="Arial" w:eastAsiaTheme="minorHAnsi" w:hAnsi="Arial" w:cs="Arial"/>
                <w:b/>
                <w:bCs/>
                <w:kern w:val="0"/>
                <w:lang w:eastAsia="en-US"/>
              </w:rPr>
              <w:t xml:space="preserve">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D3031B" w:rsidRDefault="00D3031B" w:rsidP="001E4ED4">
            <w:pPr>
              <w:suppressAutoHyphens w:val="0"/>
              <w:autoSpaceDE w:val="0"/>
              <w:autoSpaceDN w:val="0"/>
              <w:adjustRightInd w:val="0"/>
              <w:spacing w:line="240" w:lineRule="auto"/>
              <w:rPr>
                <w:rFonts w:ascii="Arial" w:eastAsiaTheme="minorHAnsi" w:hAnsi="Arial" w:cs="Arial"/>
                <w:kern w:val="0"/>
                <w:lang w:eastAsia="en-US"/>
              </w:rPr>
            </w:pPr>
            <w:r w:rsidRPr="00D3031B">
              <w:rPr>
                <w:rFonts w:ascii="Arial" w:eastAsiaTheme="minorHAnsi" w:hAnsi="Arial" w:cs="Arial"/>
                <w:b/>
                <w:bCs/>
                <w:kern w:val="0"/>
                <w:lang w:eastAsia="en-US"/>
              </w:rPr>
              <w:t>20</w:t>
            </w:r>
            <w:r w:rsidR="008263C7" w:rsidRPr="00D3031B">
              <w:rPr>
                <w:rFonts w:ascii="Arial" w:eastAsiaTheme="minorHAnsi" w:hAnsi="Arial" w:cs="Arial"/>
                <w:b/>
                <w:bCs/>
                <w:kern w:val="0"/>
                <w:lang w:val="sr-Cyrl-CS" w:eastAsia="en-US"/>
              </w:rPr>
              <w:t>.</w:t>
            </w:r>
            <w:r w:rsidR="006D6948" w:rsidRPr="00D3031B">
              <w:rPr>
                <w:rFonts w:ascii="Arial" w:eastAsiaTheme="minorHAnsi" w:hAnsi="Arial" w:cs="Arial"/>
                <w:b/>
                <w:bCs/>
                <w:kern w:val="0"/>
                <w:lang w:eastAsia="en-US"/>
              </w:rPr>
              <w:t>12</w:t>
            </w:r>
            <w:r w:rsidR="00535D6C" w:rsidRPr="00D3031B">
              <w:rPr>
                <w:rFonts w:ascii="Arial" w:eastAsiaTheme="minorHAnsi" w:hAnsi="Arial" w:cs="Arial"/>
                <w:b/>
                <w:bCs/>
                <w:kern w:val="0"/>
                <w:lang w:eastAsia="en-US"/>
              </w:rPr>
              <w:t>.201</w:t>
            </w:r>
            <w:r w:rsidR="00121E1A" w:rsidRPr="00D3031B">
              <w:rPr>
                <w:rFonts w:ascii="Arial" w:eastAsiaTheme="minorHAnsi" w:hAnsi="Arial" w:cs="Arial"/>
                <w:b/>
                <w:bCs/>
                <w:kern w:val="0"/>
                <w:lang w:val="sr-Cyrl-CS" w:eastAsia="en-US"/>
              </w:rPr>
              <w:t>8</w:t>
            </w:r>
            <w:r w:rsidR="00134106" w:rsidRPr="00D3031B">
              <w:rPr>
                <w:rFonts w:ascii="Arial" w:eastAsiaTheme="minorHAnsi" w:hAnsi="Arial" w:cs="Arial"/>
                <w:b/>
                <w:bCs/>
                <w:kern w:val="0"/>
                <w:lang w:eastAsia="en-US"/>
              </w:rPr>
              <w:t>. године у 1</w:t>
            </w:r>
            <w:r w:rsidR="001E4ED4" w:rsidRPr="00D3031B">
              <w:rPr>
                <w:rFonts w:ascii="Arial" w:eastAsiaTheme="minorHAnsi" w:hAnsi="Arial" w:cs="Arial"/>
                <w:b/>
                <w:bCs/>
                <w:kern w:val="0"/>
                <w:lang w:eastAsia="en-US"/>
              </w:rPr>
              <w:t>0</w:t>
            </w:r>
            <w:r w:rsidR="001E4ED4" w:rsidRPr="00D3031B">
              <w:rPr>
                <w:rFonts w:ascii="Arial" w:eastAsiaTheme="minorHAnsi" w:hAnsi="Arial" w:cs="Arial"/>
                <w:b/>
                <w:bCs/>
                <w:kern w:val="0"/>
                <w:lang w:val="sr-Cyrl-CS" w:eastAsia="en-US"/>
              </w:rPr>
              <w:t>,3</w:t>
            </w:r>
            <w:r w:rsidR="00121E1A" w:rsidRPr="00D3031B">
              <w:rPr>
                <w:rFonts w:ascii="Arial" w:eastAsiaTheme="minorHAnsi" w:hAnsi="Arial" w:cs="Arial"/>
                <w:b/>
                <w:bCs/>
                <w:kern w:val="0"/>
                <w:lang w:val="sr-Cyrl-CS" w:eastAsia="en-US"/>
              </w:rPr>
              <w:t>0</w:t>
            </w:r>
            <w:r w:rsidR="00134106" w:rsidRPr="00D3031B">
              <w:rPr>
                <w:rFonts w:ascii="Arial" w:eastAsiaTheme="minorHAnsi" w:hAnsi="Arial" w:cs="Arial"/>
                <w:b/>
                <w:bCs/>
                <w:kern w:val="0"/>
                <w:lang w:eastAsia="en-US"/>
              </w:rPr>
              <w:t xml:space="preserve">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664FFA"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121E1A" w:rsidRDefault="00C20265" w:rsidP="00C20265">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Pr="00EB2DA3">
        <w:rPr>
          <w:rFonts w:ascii="Arial" w:hAnsi="Arial" w:cs="Arial"/>
          <w:b/>
          <w:iCs/>
        </w:rPr>
        <w:t>:</w:t>
      </w:r>
      <w:r w:rsidR="00415EC6" w:rsidRPr="00EB2DA3">
        <w:rPr>
          <w:rFonts w:ascii="Arial" w:hAnsi="Arial" w:cs="Arial"/>
          <w:b/>
          <w:iCs/>
          <w:lang w:val="sr-Cyrl-CS"/>
        </w:rPr>
        <w:t>3</w:t>
      </w:r>
      <w:r w:rsidR="00EB2DA3" w:rsidRPr="00EB2DA3">
        <w:rPr>
          <w:rFonts w:ascii="Arial" w:hAnsi="Arial" w:cs="Arial"/>
          <w:b/>
          <w:iCs/>
          <w:lang w:val="sr-Cyrl-CS"/>
        </w:rPr>
        <w:t>9</w:t>
      </w:r>
    </w:p>
    <w:p w:rsidR="00664FFA" w:rsidRDefault="00664FFA" w:rsidP="00664FFA">
      <w:pPr>
        <w:pStyle w:val="Heading4"/>
        <w:rPr>
          <w:rFonts w:ascii="Arial" w:hAnsi="Arial" w:cs="Arial"/>
          <w:sz w:val="24"/>
          <w:lang w:val="sr-Cyrl-CS"/>
        </w:rPr>
      </w:pPr>
    </w:p>
    <w:p w:rsidR="00664FFA" w:rsidRDefault="00664FFA" w:rsidP="00664FFA">
      <w:pPr>
        <w:pStyle w:val="Heading4"/>
        <w:spacing w:line="240" w:lineRule="auto"/>
        <w:rPr>
          <w:rFonts w:ascii="Arial" w:hAnsi="Arial" w:cs="Arial"/>
          <w:sz w:val="24"/>
          <w:lang w:val="sr-Cyrl-CS"/>
        </w:rPr>
      </w:pPr>
    </w:p>
    <w:p w:rsidR="00664FFA" w:rsidRDefault="00134106" w:rsidP="00664FFA">
      <w:pPr>
        <w:pStyle w:val="Heading4"/>
        <w:spacing w:line="240" w:lineRule="auto"/>
        <w:rPr>
          <w:rFonts w:ascii="Arial" w:hAnsi="Arial" w:cs="Arial"/>
          <w:sz w:val="24"/>
          <w:lang w:val="sr-Cyrl-CS"/>
        </w:rPr>
      </w:pPr>
      <w:r w:rsidRPr="00DE0254">
        <w:rPr>
          <w:rFonts w:ascii="Arial" w:hAnsi="Arial" w:cs="Arial"/>
          <w:sz w:val="24"/>
          <w:lang w:val="sr-Cyrl-CS"/>
        </w:rPr>
        <w:t xml:space="preserve">Баточина, </w:t>
      </w:r>
      <w:r w:rsidR="000309E4">
        <w:rPr>
          <w:rFonts w:ascii="Arial" w:hAnsi="Arial" w:cs="Arial"/>
          <w:sz w:val="24"/>
          <w:lang w:val="sr-Cyrl-CS"/>
        </w:rPr>
        <w:t>децембар</w:t>
      </w:r>
      <w:r w:rsidRPr="00DE0254">
        <w:rPr>
          <w:rFonts w:ascii="Arial" w:hAnsi="Arial" w:cs="Arial"/>
          <w:sz w:val="24"/>
          <w:lang w:val="sr-Cyrl-CS"/>
        </w:rPr>
        <w:t xml:space="preserve">, </w:t>
      </w:r>
      <w:r w:rsidR="00121E1A">
        <w:rPr>
          <w:rFonts w:ascii="Arial" w:hAnsi="Arial" w:cs="Arial"/>
          <w:sz w:val="24"/>
          <w:lang w:val="sr-Cyrl-CS"/>
        </w:rPr>
        <w:t>2018.</w:t>
      </w:r>
      <w:r w:rsidRPr="00DE0254">
        <w:rPr>
          <w:rFonts w:ascii="Arial" w:hAnsi="Arial" w:cs="Arial"/>
          <w:sz w:val="24"/>
          <w:lang w:val="sr-Cyrl-CS"/>
        </w:rPr>
        <w:t xml:space="preserve"> </w:t>
      </w:r>
      <w:r w:rsidR="00664FFA">
        <w:rPr>
          <w:rFonts w:ascii="Arial" w:hAnsi="Arial" w:cs="Arial"/>
          <w:sz w:val="24"/>
        </w:rPr>
        <w:t>г</w:t>
      </w:r>
      <w:r w:rsidRPr="00DE0254">
        <w:rPr>
          <w:rFonts w:ascii="Arial" w:hAnsi="Arial" w:cs="Arial"/>
          <w:sz w:val="24"/>
          <w:lang w:val="sr-Cyrl-CS"/>
        </w:rPr>
        <w:t>одине</w:t>
      </w:r>
    </w:p>
    <w:p w:rsidR="00664FFA" w:rsidRPr="00664FFA" w:rsidRDefault="00664FFA" w:rsidP="00664FFA">
      <w:pPr>
        <w:pStyle w:val="BodyText"/>
        <w:spacing w:after="0" w:line="240" w:lineRule="auto"/>
        <w:rPr>
          <w:lang w:val="sr-Cyrl-CS"/>
        </w:rPr>
      </w:pPr>
    </w:p>
    <w:p w:rsidR="0077231E" w:rsidRDefault="00664FFA" w:rsidP="0077231E">
      <w:pPr>
        <w:jc w:val="both"/>
        <w:rPr>
          <w:rFonts w:ascii="Arial" w:hAnsi="Arial" w:cs="Arial"/>
          <w:lang w:val="ru-RU"/>
        </w:rPr>
      </w:pPr>
      <w:r>
        <w:rPr>
          <w:rFonts w:ascii="Arial" w:eastAsia="TimesNewRomanPSMT" w:hAnsi="Arial" w:cs="Arial"/>
          <w:b/>
          <w:lang w:val="ru-RU"/>
        </w:rPr>
        <w:lastRenderedPageBreak/>
        <w:tab/>
      </w:r>
      <w:r w:rsidR="0077231E" w:rsidRPr="008566BF">
        <w:rPr>
          <w:rFonts w:ascii="Arial" w:eastAsia="TimesNewRomanPSMT" w:hAnsi="Arial" w:cs="Arial"/>
          <w:lang w:val="ru-RU"/>
        </w:rPr>
        <w:t>На основу чл. 3</w:t>
      </w:r>
      <w:r w:rsidR="000309E4">
        <w:rPr>
          <w:rFonts w:ascii="Arial" w:eastAsia="TimesNewRomanPSMT" w:hAnsi="Arial" w:cs="Arial"/>
          <w:lang w:val="sr-Cyrl-CS"/>
        </w:rPr>
        <w:t>9</w:t>
      </w:r>
      <w:r w:rsidR="0077231E" w:rsidRPr="008566BF">
        <w:rPr>
          <w:rFonts w:ascii="Arial" w:eastAsia="TimesNewRomanPSMT" w:hAnsi="Arial" w:cs="Arial"/>
          <w:lang w:val="ru-RU"/>
        </w:rPr>
        <w:t xml:space="preserve">. и 61. Закона о јавним набавкама („Сл. гласник РС” бр. 124/2012, </w:t>
      </w:r>
      <w:r w:rsidR="0077231E" w:rsidRPr="0012123C">
        <w:rPr>
          <w:rFonts w:ascii="Arial" w:hAnsi="Arial" w:cs="Arial"/>
          <w:noProof/>
          <w:lang w:val="sr-Cyrl-CS"/>
        </w:rPr>
        <w:t>1</w:t>
      </w:r>
      <w:r w:rsidR="0077231E">
        <w:rPr>
          <w:rFonts w:ascii="Arial" w:hAnsi="Arial" w:cs="Arial"/>
          <w:noProof/>
          <w:lang w:val="sr-Cyrl-CS"/>
        </w:rPr>
        <w:t>4/2015</w:t>
      </w:r>
      <w:r w:rsidR="0077231E" w:rsidRPr="0012123C">
        <w:rPr>
          <w:rFonts w:ascii="Arial" w:hAnsi="Arial" w:cs="Arial"/>
          <w:noProof/>
          <w:lang w:val="sr-Cyrl-CS"/>
        </w:rPr>
        <w:t xml:space="preserve"> и 68/2015</w:t>
      </w:r>
      <w:r w:rsidR="0077231E">
        <w:rPr>
          <w:rFonts w:ascii="Arial" w:eastAsia="TimesNewRomanPSMT" w:hAnsi="Arial" w:cs="Arial"/>
        </w:rPr>
        <w:t xml:space="preserve"> </w:t>
      </w:r>
      <w:r w:rsidR="0077231E" w:rsidRPr="008566BF">
        <w:rPr>
          <w:rFonts w:ascii="Arial" w:eastAsia="TimesNewRomanPSMT" w:hAnsi="Arial" w:cs="Arial"/>
          <w:lang w:val="ru-RU"/>
        </w:rPr>
        <w:t xml:space="preserve">у даљем тексту: Закон), чл. </w:t>
      </w:r>
      <w:r w:rsidR="0077231E">
        <w:rPr>
          <w:rFonts w:ascii="Arial" w:eastAsia="TimesNewRomanPSMT" w:hAnsi="Arial" w:cs="Arial"/>
          <w:lang w:val="sr-Cyrl-CS"/>
        </w:rPr>
        <w:t>2</w:t>
      </w:r>
      <w:r w:rsidR="0077231E"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77231E">
        <w:rPr>
          <w:rFonts w:ascii="Arial" w:hAnsi="Arial" w:cs="Arial"/>
          <w:noProof/>
          <w:lang w:val="sr-Cyrl-CS"/>
        </w:rPr>
        <w:t>86</w:t>
      </w:r>
      <w:r w:rsidR="0077231E" w:rsidRPr="0012123C">
        <w:rPr>
          <w:rFonts w:ascii="Arial" w:hAnsi="Arial" w:cs="Arial"/>
          <w:noProof/>
          <w:lang w:val="sr-Cyrl-CS"/>
        </w:rPr>
        <w:t>/201</w:t>
      </w:r>
      <w:r w:rsidR="0077231E">
        <w:rPr>
          <w:rFonts w:ascii="Arial" w:hAnsi="Arial" w:cs="Arial"/>
          <w:noProof/>
          <w:lang w:val="sr-Cyrl-CS"/>
        </w:rPr>
        <w:t>5</w:t>
      </w:r>
      <w:r w:rsidR="0077231E" w:rsidRPr="008566BF">
        <w:rPr>
          <w:rFonts w:ascii="Arial" w:eastAsia="TimesNewRomanPSMT" w:hAnsi="Arial" w:cs="Arial"/>
          <w:lang w:val="ru-RU"/>
        </w:rPr>
        <w:t xml:space="preserve">), </w:t>
      </w:r>
      <w:r w:rsidR="0077231E" w:rsidRPr="008566BF">
        <w:rPr>
          <w:rFonts w:ascii="Arial" w:hAnsi="Arial" w:cs="Arial"/>
          <w:lang w:val="ru-RU"/>
        </w:rPr>
        <w:t xml:space="preserve">Одлуке о покретању поступка јавне набавке број </w:t>
      </w:r>
      <w:r w:rsidR="000309E4">
        <w:rPr>
          <w:rFonts w:ascii="Arial" w:hAnsi="Arial" w:cs="Arial"/>
          <w:lang w:val="sr-Cyrl-CS"/>
        </w:rPr>
        <w:t>1</w:t>
      </w:r>
      <w:r w:rsidR="00E96122">
        <w:rPr>
          <w:rFonts w:ascii="Arial" w:hAnsi="Arial" w:cs="Arial"/>
          <w:lang w:val="sr-Cyrl-CS"/>
        </w:rPr>
        <w:t>8</w:t>
      </w:r>
      <w:r w:rsidR="000309E4">
        <w:rPr>
          <w:rFonts w:ascii="Arial" w:hAnsi="Arial" w:cs="Arial"/>
          <w:lang w:val="sr-Cyrl-CS"/>
        </w:rPr>
        <w:t>/</w:t>
      </w:r>
      <w:r w:rsidR="0077231E">
        <w:rPr>
          <w:rFonts w:ascii="Arial" w:hAnsi="Arial" w:cs="Arial"/>
          <w:lang w:val="sr-Cyrl-CS"/>
        </w:rPr>
        <w:t>18</w:t>
      </w:r>
      <w:r w:rsidR="0077231E" w:rsidRPr="008566BF">
        <w:rPr>
          <w:rFonts w:ascii="Arial" w:hAnsi="Arial" w:cs="Arial"/>
          <w:lang w:val="ru-RU"/>
        </w:rPr>
        <w:t xml:space="preserve">, деловодни број </w:t>
      </w:r>
      <w:r w:rsidR="0077231E" w:rsidRPr="002A40ED">
        <w:rPr>
          <w:rFonts w:ascii="Arial" w:hAnsi="Arial" w:cs="Arial"/>
          <w:lang w:val="sr-Cyrl-CS"/>
        </w:rPr>
        <w:t>404-</w:t>
      </w:r>
      <w:r w:rsidR="00036EAF">
        <w:rPr>
          <w:rFonts w:ascii="Arial" w:hAnsi="Arial" w:cs="Arial"/>
          <w:lang w:val="sr-Cyrl-CS"/>
        </w:rPr>
        <w:t>363</w:t>
      </w:r>
      <w:r w:rsidR="0077231E" w:rsidRPr="002A40ED">
        <w:rPr>
          <w:rFonts w:ascii="Arial" w:hAnsi="Arial" w:cs="Arial"/>
          <w:lang w:val="ru-RU"/>
        </w:rPr>
        <w:t xml:space="preserve">/18-01 </w:t>
      </w:r>
      <w:r w:rsidR="0077231E" w:rsidRPr="002A40ED">
        <w:rPr>
          <w:rFonts w:ascii="Arial" w:hAnsi="Arial" w:cs="Arial"/>
          <w:lang w:val="sr-Cyrl-CS"/>
        </w:rPr>
        <w:t xml:space="preserve">од </w:t>
      </w:r>
      <w:r w:rsidR="00036EAF" w:rsidRPr="00036EAF">
        <w:rPr>
          <w:rFonts w:ascii="Arial" w:hAnsi="Arial" w:cs="Arial"/>
          <w:lang w:val="sr-Cyrl-CS"/>
        </w:rPr>
        <w:t>12</w:t>
      </w:r>
      <w:r w:rsidR="0077231E" w:rsidRPr="00036EAF">
        <w:rPr>
          <w:rFonts w:ascii="Arial" w:hAnsi="Arial" w:cs="Arial"/>
          <w:lang w:val="sr-Cyrl-CS"/>
        </w:rPr>
        <w:t>.</w:t>
      </w:r>
      <w:r w:rsidR="006D6948" w:rsidRPr="00036EAF">
        <w:rPr>
          <w:rFonts w:ascii="Arial" w:hAnsi="Arial" w:cs="Arial"/>
        </w:rPr>
        <w:t>12</w:t>
      </w:r>
      <w:r w:rsidR="0077231E" w:rsidRPr="002A40ED">
        <w:rPr>
          <w:rFonts w:ascii="Arial" w:hAnsi="Arial" w:cs="Arial"/>
          <w:lang w:val="ru-RU"/>
        </w:rPr>
        <w:t>.</w:t>
      </w:r>
      <w:r w:rsidR="0077231E" w:rsidRPr="002A40ED">
        <w:rPr>
          <w:rFonts w:ascii="Arial" w:hAnsi="Arial" w:cs="Arial"/>
          <w:lang w:val="sr-Cyrl-CS"/>
        </w:rPr>
        <w:t xml:space="preserve">2018. године </w:t>
      </w:r>
      <w:r w:rsidR="0077231E" w:rsidRPr="002A40ED">
        <w:rPr>
          <w:rFonts w:ascii="Arial" w:hAnsi="Arial" w:cs="Arial"/>
          <w:lang w:val="ru-RU"/>
        </w:rPr>
        <w:t>и Решења о образовању комисије за јавну набавку бр</w:t>
      </w:r>
      <w:r w:rsidR="0077231E" w:rsidRPr="002A40ED">
        <w:rPr>
          <w:rFonts w:ascii="Arial" w:hAnsi="Arial" w:cs="Arial"/>
          <w:lang w:val="sr-Cyrl-CS"/>
        </w:rPr>
        <w:t xml:space="preserve">ој </w:t>
      </w:r>
      <w:r w:rsidR="000309E4">
        <w:rPr>
          <w:rFonts w:ascii="Arial" w:hAnsi="Arial" w:cs="Arial"/>
          <w:lang w:val="sr-Cyrl-CS"/>
        </w:rPr>
        <w:t>1</w:t>
      </w:r>
      <w:r w:rsidR="00E96122">
        <w:rPr>
          <w:rFonts w:ascii="Arial" w:hAnsi="Arial" w:cs="Arial"/>
          <w:lang w:val="sr-Cyrl-CS"/>
        </w:rPr>
        <w:t>8</w:t>
      </w:r>
      <w:r w:rsidR="000309E4">
        <w:rPr>
          <w:rFonts w:ascii="Arial" w:hAnsi="Arial" w:cs="Arial"/>
          <w:lang w:val="sr-Cyrl-CS"/>
        </w:rPr>
        <w:t>/</w:t>
      </w:r>
      <w:r w:rsidR="0077231E" w:rsidRPr="002A40ED">
        <w:rPr>
          <w:rFonts w:ascii="Arial" w:hAnsi="Arial" w:cs="Arial"/>
          <w:lang w:val="sr-Cyrl-CS"/>
        </w:rPr>
        <w:t>18</w:t>
      </w:r>
      <w:r w:rsidR="0077231E" w:rsidRPr="002A40ED">
        <w:rPr>
          <w:rFonts w:ascii="Arial" w:hAnsi="Arial" w:cs="Arial"/>
          <w:lang w:val="ru-RU"/>
        </w:rPr>
        <w:t xml:space="preserve">, деловодни број  </w:t>
      </w:r>
      <w:r w:rsidR="0077231E" w:rsidRPr="002A40ED">
        <w:rPr>
          <w:rFonts w:ascii="Arial" w:hAnsi="Arial" w:cs="Arial"/>
          <w:lang w:val="sr-Cyrl-CS"/>
        </w:rPr>
        <w:t>404-</w:t>
      </w:r>
      <w:r w:rsidR="00036EAF">
        <w:rPr>
          <w:rFonts w:ascii="Arial" w:hAnsi="Arial" w:cs="Arial"/>
          <w:lang w:val="sr-Cyrl-CS"/>
        </w:rPr>
        <w:t>364</w:t>
      </w:r>
      <w:r w:rsidR="0077231E" w:rsidRPr="002A40ED">
        <w:rPr>
          <w:rFonts w:ascii="Arial" w:hAnsi="Arial" w:cs="Arial"/>
          <w:lang w:val="ru-RU"/>
        </w:rPr>
        <w:t>/18-0</w:t>
      </w:r>
      <w:r w:rsidR="0077231E" w:rsidRPr="002A40ED">
        <w:rPr>
          <w:rFonts w:ascii="Arial" w:hAnsi="Arial" w:cs="Arial"/>
          <w:lang w:val="sr-Cyrl-CS"/>
        </w:rPr>
        <w:t xml:space="preserve">1 од </w:t>
      </w:r>
      <w:r w:rsidR="00036EAF" w:rsidRPr="00036EAF">
        <w:rPr>
          <w:rFonts w:ascii="Arial" w:hAnsi="Arial" w:cs="Arial"/>
          <w:lang w:val="sr-Cyrl-CS"/>
        </w:rPr>
        <w:t>12</w:t>
      </w:r>
      <w:r w:rsidR="0077231E" w:rsidRPr="00036EAF">
        <w:rPr>
          <w:rFonts w:ascii="Arial" w:hAnsi="Arial" w:cs="Arial"/>
          <w:lang w:val="sr-Cyrl-CS"/>
        </w:rPr>
        <w:t>.</w:t>
      </w:r>
      <w:r w:rsidR="006D6948">
        <w:rPr>
          <w:rFonts w:ascii="Arial" w:hAnsi="Arial" w:cs="Arial"/>
        </w:rPr>
        <w:t>12</w:t>
      </w:r>
      <w:r w:rsidR="0077231E" w:rsidRPr="002A40ED">
        <w:rPr>
          <w:rFonts w:ascii="Arial" w:hAnsi="Arial" w:cs="Arial"/>
          <w:lang w:val="sr-Cyrl-CS"/>
        </w:rPr>
        <w:t>.2018. године</w:t>
      </w:r>
      <w:r w:rsidR="0077231E" w:rsidRPr="002A40ED">
        <w:rPr>
          <w:rFonts w:ascii="Arial" w:hAnsi="Arial" w:cs="Arial"/>
          <w:lang w:val="ru-RU"/>
        </w:rPr>
        <w:t>, припрем</w:t>
      </w:r>
      <w:r w:rsidR="0077231E" w:rsidRPr="002A40ED">
        <w:rPr>
          <w:rFonts w:ascii="Arial" w:hAnsi="Arial" w:cs="Arial"/>
          <w:lang w:val="sr-Cyrl-CS"/>
        </w:rPr>
        <w:t>љ</w:t>
      </w:r>
      <w:r w:rsidR="0077231E" w:rsidRPr="002A40ED">
        <w:rPr>
          <w:rFonts w:ascii="Arial" w:hAnsi="Arial" w:cs="Arial"/>
          <w:lang w:val="ru-RU"/>
        </w:rPr>
        <w:t>ена је</w:t>
      </w: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664FFA">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664FFA">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121E1A">
        <w:rPr>
          <w:rFonts w:ascii="Arial" w:eastAsia="TimesNewRomanPS-BoldMT" w:hAnsi="Arial" w:cs="Arial"/>
          <w:b/>
          <w:bCs/>
          <w:lang w:val="ru-RU"/>
        </w:rPr>
        <w:t>404-</w:t>
      </w:r>
      <w:r w:rsidR="00036EAF">
        <w:rPr>
          <w:rFonts w:ascii="Arial" w:eastAsia="TimesNewRomanPS-BoldMT" w:hAnsi="Arial" w:cs="Arial"/>
          <w:b/>
          <w:bCs/>
        </w:rPr>
        <w:t>365</w:t>
      </w:r>
      <w:r w:rsidR="00121E1A">
        <w:rPr>
          <w:rFonts w:ascii="Arial" w:eastAsia="TimesNewRomanPS-BoldMT" w:hAnsi="Arial" w:cs="Arial"/>
          <w:b/>
          <w:bCs/>
          <w:lang w:val="ru-RU"/>
        </w:rPr>
        <w:t>/18</w:t>
      </w:r>
      <w:r>
        <w:rPr>
          <w:rFonts w:ascii="Arial" w:eastAsia="TimesNewRomanPS-BoldMT" w:hAnsi="Arial" w:cs="Arial"/>
          <w:b/>
          <w:bCs/>
          <w:lang w:val="ru-RU"/>
        </w:rPr>
        <w:t>-0</w:t>
      </w:r>
      <w:r w:rsidR="00535D6C">
        <w:rPr>
          <w:rFonts w:ascii="Arial" w:eastAsia="TimesNewRomanPS-BoldMT" w:hAnsi="Arial" w:cs="Arial"/>
          <w:b/>
          <w:bCs/>
          <w:lang w:val="ru-RU"/>
        </w:rPr>
        <w:t>1</w:t>
      </w:r>
      <w:r w:rsidR="00D50FA3">
        <w:rPr>
          <w:rFonts w:ascii="Arial" w:eastAsia="TimesNewRomanPS-BoldMT" w:hAnsi="Arial" w:cs="Arial"/>
          <w:b/>
          <w:bCs/>
        </w:rPr>
        <w:t xml:space="preserve"> </w:t>
      </w:r>
      <w:r w:rsidR="00121E1A" w:rsidRPr="00036EAF">
        <w:rPr>
          <w:rFonts w:ascii="Arial" w:eastAsia="TimesNewRomanPS-BoldMT" w:hAnsi="Arial" w:cs="Arial"/>
          <w:b/>
          <w:bCs/>
          <w:lang w:val="ru-RU"/>
        </w:rPr>
        <w:t xml:space="preserve">од </w:t>
      </w:r>
      <w:r w:rsidR="00036EAF" w:rsidRPr="00036EAF">
        <w:rPr>
          <w:rFonts w:ascii="Arial" w:eastAsia="TimesNewRomanPS-BoldMT" w:hAnsi="Arial" w:cs="Arial"/>
          <w:b/>
          <w:bCs/>
          <w:lang w:val="ru-RU"/>
        </w:rPr>
        <w:t>12</w:t>
      </w:r>
      <w:r w:rsidR="00121E1A" w:rsidRPr="00036EAF">
        <w:rPr>
          <w:rFonts w:ascii="Arial" w:eastAsia="TimesNewRomanPS-BoldMT" w:hAnsi="Arial" w:cs="Arial"/>
          <w:b/>
          <w:bCs/>
          <w:lang w:val="ru-RU"/>
        </w:rPr>
        <w:t>.</w:t>
      </w:r>
      <w:r w:rsidR="006D6948" w:rsidRPr="00036EAF">
        <w:rPr>
          <w:rFonts w:ascii="Arial" w:eastAsia="TimesNewRomanPS-BoldMT" w:hAnsi="Arial" w:cs="Arial"/>
          <w:b/>
          <w:bCs/>
        </w:rPr>
        <w:t>12</w:t>
      </w:r>
      <w:r w:rsidR="00121E1A" w:rsidRPr="00036EAF">
        <w:rPr>
          <w:rFonts w:ascii="Arial" w:eastAsia="TimesNewRomanPS-BoldMT" w:hAnsi="Arial" w:cs="Arial"/>
          <w:b/>
          <w:bCs/>
          <w:lang w:val="ru-RU"/>
        </w:rPr>
        <w:t>.</w:t>
      </w:r>
      <w:r w:rsidR="00121E1A">
        <w:rPr>
          <w:rFonts w:ascii="Arial" w:eastAsia="TimesNewRomanPS-BoldMT" w:hAnsi="Arial" w:cs="Arial"/>
          <w:b/>
          <w:bCs/>
          <w:lang w:val="ru-RU"/>
        </w:rPr>
        <w:t>2018.године</w:t>
      </w:r>
    </w:p>
    <w:p w:rsidR="00251513" w:rsidRDefault="00134106" w:rsidP="00664FFA">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000309E4">
        <w:rPr>
          <w:rFonts w:ascii="Arial" w:eastAsia="TimesNewRomanPS-BoldMT" w:hAnsi="Arial" w:cs="Arial"/>
          <w:b/>
          <w:bCs/>
          <w:lang w:val="ru-RU"/>
        </w:rPr>
        <w:t xml:space="preserve">јавну набавку </w:t>
      </w:r>
      <w:r w:rsidR="000309E4">
        <w:rPr>
          <w:rFonts w:ascii="Arial" w:eastAsia="TimesNewRomanPS-BoldMT" w:hAnsi="Arial" w:cs="Arial"/>
          <w:b/>
          <w:bCs/>
          <w:lang w:val="sr-Cyrl-CS"/>
        </w:rPr>
        <w:t xml:space="preserve">мале вредности </w:t>
      </w:r>
      <w:r w:rsidR="004F2919">
        <w:rPr>
          <w:rFonts w:ascii="Arial" w:eastAsia="TimesNewRomanPS-BoldMT" w:hAnsi="Arial" w:cs="Arial"/>
          <w:b/>
          <w:bCs/>
          <w:lang w:val="sr-Cyrl-CS"/>
        </w:rPr>
        <w:t>-</w:t>
      </w:r>
    </w:p>
    <w:p w:rsidR="00134106" w:rsidRPr="008566BF" w:rsidRDefault="0077231E" w:rsidP="00664FFA">
      <w:pPr>
        <w:shd w:val="clear" w:color="auto" w:fill="C6D9F1"/>
        <w:jc w:val="center"/>
        <w:rPr>
          <w:rFonts w:ascii="Arial" w:eastAsia="TimesNewRomanPS-BoldMT" w:hAnsi="Arial" w:cs="Arial"/>
          <w:b/>
          <w:bCs/>
          <w:lang w:val="ru-RU"/>
        </w:rPr>
      </w:pPr>
      <w:r>
        <w:rPr>
          <w:rFonts w:ascii="Arial" w:eastAsia="TimesNewRomanPS-BoldMT" w:hAnsi="Arial" w:cs="Arial"/>
          <w:b/>
          <w:bCs/>
          <w:lang w:val="ru-RU"/>
        </w:rPr>
        <w:t>Услуге израде Извештаја о затеченом стању објекта у поступку озакоњења вртића у Баточини</w:t>
      </w:r>
      <w:r w:rsidR="0002693F">
        <w:rPr>
          <w:rFonts w:ascii="Arial" w:eastAsia="TimesNewRomanPS-BoldMT" w:hAnsi="Arial" w:cs="Arial"/>
          <w:b/>
          <w:bCs/>
          <w:lang w:val="ru-RU"/>
        </w:rPr>
        <w:t xml:space="preserve">, </w:t>
      </w:r>
      <w:r>
        <w:rPr>
          <w:rFonts w:ascii="Arial" w:eastAsia="TimesNewRomanPS-BoldMT" w:hAnsi="Arial" w:cs="Arial"/>
          <w:b/>
          <w:bCs/>
          <w:lang w:val="ru-RU"/>
        </w:rPr>
        <w:t>са пројектом заштите од пожара</w:t>
      </w:r>
      <w:r w:rsidR="00EE72A9">
        <w:rPr>
          <w:rFonts w:ascii="Arial" w:eastAsia="TimesNewRomanPS-BoldMT" w:hAnsi="Arial" w:cs="Arial"/>
          <w:b/>
          <w:bCs/>
          <w:lang w:val="ru-RU"/>
        </w:rPr>
        <w:t xml:space="preserve">, </w:t>
      </w:r>
      <w:r w:rsidR="00134106" w:rsidRPr="008566BF">
        <w:rPr>
          <w:rFonts w:ascii="Arial" w:eastAsia="TimesNewRomanPS-BoldMT" w:hAnsi="Arial" w:cs="Arial"/>
          <w:b/>
          <w:bCs/>
          <w:lang w:val="ru-RU"/>
        </w:rPr>
        <w:t>ЈН</w:t>
      </w:r>
      <w:r w:rsidR="000309E4">
        <w:rPr>
          <w:rFonts w:ascii="Arial" w:eastAsia="TimesNewRomanPS-BoldMT" w:hAnsi="Arial" w:cs="Arial"/>
          <w:b/>
          <w:bCs/>
          <w:lang w:val="ru-RU"/>
        </w:rPr>
        <w:t>М</w:t>
      </w:r>
      <w:r w:rsidR="00251513">
        <w:rPr>
          <w:rFonts w:ascii="Arial" w:eastAsia="TimesNewRomanPS-BoldMT" w:hAnsi="Arial" w:cs="Arial"/>
          <w:b/>
          <w:bCs/>
          <w:lang w:val="ru-RU"/>
        </w:rPr>
        <w:t>В</w:t>
      </w:r>
      <w:r w:rsidR="00134106" w:rsidRPr="008566BF">
        <w:rPr>
          <w:rFonts w:ascii="Arial" w:eastAsia="TimesNewRomanPS-BoldMT" w:hAnsi="Arial" w:cs="Arial"/>
          <w:b/>
          <w:bCs/>
          <w:lang w:val="ru-RU"/>
        </w:rPr>
        <w:t xml:space="preserve"> бр.</w:t>
      </w:r>
      <w:r w:rsidR="00134106">
        <w:rPr>
          <w:rFonts w:ascii="Arial" w:eastAsia="TimesNewRomanPS-BoldMT" w:hAnsi="Arial" w:cs="Arial"/>
          <w:b/>
          <w:bCs/>
          <w:lang w:val="sr-Cyrl-CS"/>
        </w:rPr>
        <w:t xml:space="preserve"> </w:t>
      </w:r>
      <w:r w:rsidR="000309E4">
        <w:rPr>
          <w:rFonts w:ascii="Arial" w:eastAsia="TimesNewRomanPS-BoldMT" w:hAnsi="Arial" w:cs="Arial"/>
          <w:b/>
          <w:bCs/>
          <w:lang w:val="sr-Cyrl-CS"/>
        </w:rPr>
        <w:t>1</w:t>
      </w:r>
      <w:r w:rsidR="00E96122">
        <w:rPr>
          <w:rFonts w:ascii="Arial" w:eastAsia="TimesNewRomanPS-BoldMT" w:hAnsi="Arial" w:cs="Arial"/>
          <w:b/>
          <w:bCs/>
          <w:lang w:val="sr-Cyrl-CS"/>
        </w:rPr>
        <w:t>8</w:t>
      </w:r>
      <w:r w:rsidR="001E4ED4">
        <w:rPr>
          <w:rFonts w:ascii="Arial" w:eastAsia="TimesNewRomanPS-BoldMT" w:hAnsi="Arial" w:cs="Arial"/>
          <w:b/>
          <w:bCs/>
          <w:lang w:val="sr-Cyrl-CS"/>
        </w:rPr>
        <w:t>/18</w:t>
      </w:r>
    </w:p>
    <w:p w:rsidR="00134106" w:rsidRPr="008566BF" w:rsidRDefault="00134106" w:rsidP="00664FFA">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9E4A3D" w:rsidRDefault="009E4A3D" w:rsidP="00134106">
            <w:pPr>
              <w:snapToGrid w:val="0"/>
              <w:jc w:val="center"/>
              <w:rPr>
                <w:rFonts w:ascii="Arial" w:hAnsi="Arial" w:cs="Arial"/>
                <w:bCs/>
                <w:iCs/>
              </w:rPr>
            </w:pPr>
            <w:r>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9E4A3D"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9E4A3D"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9E4A3D"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Pr="00FC2947" w:rsidRDefault="009E4A3D"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9E4A3D"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11</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9E4A3D" w:rsidP="009E4A3D">
            <w:pPr>
              <w:snapToGrid w:val="0"/>
              <w:rPr>
                <w:rFonts w:ascii="Arial" w:eastAsia="TimesNewRomanPSMT" w:hAnsi="Arial" w:cs="Arial"/>
                <w:lang w:val="sr-Cyrl-CS"/>
              </w:rPr>
            </w:pPr>
            <w:r>
              <w:rPr>
                <w:rFonts w:ascii="Arial" w:eastAsia="TimesNewRomanPSMT" w:hAnsi="Arial" w:cs="Arial"/>
                <w:lang w:val="sr-Cyrl-CS"/>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9E4A3D" w:rsidP="00134106">
            <w:pPr>
              <w:snapToGrid w:val="0"/>
              <w:jc w:val="center"/>
              <w:rPr>
                <w:rFonts w:ascii="Arial" w:eastAsia="TimesNewRomanPSMT" w:hAnsi="Arial" w:cs="Arial"/>
                <w:lang w:val="sr-Cyrl-CS"/>
              </w:rPr>
            </w:pPr>
            <w:r>
              <w:rPr>
                <w:rFonts w:ascii="Arial" w:eastAsia="TimesNewRomanPSMT" w:hAnsi="Arial" w:cs="Arial"/>
                <w:lang w:val="sr-Cyrl-CS"/>
              </w:rPr>
              <w:t>14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9E4A3D" w:rsidP="00134106">
            <w:pPr>
              <w:snapToGrid w:val="0"/>
              <w:jc w:val="center"/>
              <w:rPr>
                <w:rFonts w:ascii="Arial" w:eastAsia="TimesNewRomanPSMT" w:hAnsi="Arial" w:cs="Arial"/>
                <w:lang w:val="sr-Cyrl-CS"/>
              </w:rPr>
            </w:pPr>
            <w:r>
              <w:rPr>
                <w:rFonts w:ascii="Arial" w:eastAsia="TimesNewRomanPSMT" w:hAnsi="Arial" w:cs="Arial"/>
                <w:lang w:val="sr-Cyrl-CS"/>
              </w:rPr>
              <w:t>18</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9E4A3D" w:rsidP="00134106">
            <w:pPr>
              <w:snapToGrid w:val="0"/>
              <w:jc w:val="center"/>
              <w:rPr>
                <w:rFonts w:ascii="Arial" w:eastAsia="TimesNewRomanPSMT" w:hAnsi="Arial" w:cs="Arial"/>
                <w:lang w:val="sr-Cyrl-CS"/>
              </w:rPr>
            </w:pPr>
            <w:r>
              <w:rPr>
                <w:rFonts w:ascii="Arial" w:eastAsia="TimesNewRomanPSMT" w:hAnsi="Arial" w:cs="Arial"/>
                <w:lang w:val="sr-Cyrl-CS"/>
              </w:rPr>
              <w:t>19</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9E4A3D" w:rsidP="00134106">
            <w:pPr>
              <w:snapToGrid w:val="0"/>
              <w:jc w:val="center"/>
              <w:rPr>
                <w:rFonts w:ascii="Arial" w:eastAsia="TimesNewRomanPSMT" w:hAnsi="Arial" w:cs="Arial"/>
                <w:lang w:val="sr-Cyrl-CS"/>
              </w:rPr>
            </w:pPr>
            <w:r>
              <w:rPr>
                <w:rFonts w:ascii="Arial" w:eastAsia="TimesNewRomanPSMT" w:hAnsi="Arial" w:cs="Arial"/>
                <w:lang w:val="sr-Cyrl-CS"/>
              </w:rPr>
              <w:t>20</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Pr="002361D4" w:rsidRDefault="006D6948" w:rsidP="00E96122">
            <w:pPr>
              <w:snapToGrid w:val="0"/>
              <w:rPr>
                <w:rFonts w:ascii="Arial" w:eastAsia="TimesNewRomanPSMT" w:hAnsi="Arial" w:cs="Arial"/>
                <w:color w:val="auto"/>
                <w:lang w:val="sr-Cyrl-CS"/>
              </w:rPr>
            </w:pPr>
            <w:r>
              <w:rPr>
                <w:rFonts w:ascii="Arial" w:eastAsia="TimesNewRomanPSMT" w:hAnsi="Arial" w:cs="Arial"/>
                <w:lang w:val="ru-RU"/>
              </w:rPr>
              <w:t xml:space="preserve">Образац изјаве </w:t>
            </w:r>
            <w:r w:rsidR="00E96122">
              <w:rPr>
                <w:rFonts w:ascii="Arial" w:eastAsia="TimesNewRomanPSMT" w:hAnsi="Arial" w:cs="Arial"/>
                <w:lang w:val="ru-RU"/>
              </w:rPr>
              <w:t xml:space="preserve">понуђача </w:t>
            </w:r>
            <w:r>
              <w:rPr>
                <w:rFonts w:ascii="Arial" w:eastAsia="TimesNewRomanPSMT" w:hAnsi="Arial" w:cs="Arial"/>
                <w:lang w:val="ru-RU"/>
              </w:rPr>
              <w:t>о испуњености услова</w:t>
            </w:r>
            <w:r w:rsidR="00E96122">
              <w:rPr>
                <w:rFonts w:ascii="Arial" w:eastAsia="TimesNewRomanPSMT" w:hAnsi="Arial" w:cs="Arial"/>
                <w:lang w:val="ru-RU"/>
              </w:rPr>
              <w:t xml:space="preserve"> за учешће у поступку јавне набавке - чл.75.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9E4A3D" w:rsidP="00134106">
            <w:pPr>
              <w:snapToGrid w:val="0"/>
              <w:jc w:val="center"/>
              <w:rPr>
                <w:rFonts w:ascii="Arial" w:eastAsia="TimesNewRomanPSMT" w:hAnsi="Arial" w:cs="Arial"/>
                <w:lang w:val="sr-Cyrl-CS"/>
              </w:rPr>
            </w:pPr>
            <w:r>
              <w:rPr>
                <w:rFonts w:ascii="Arial" w:eastAsia="TimesNewRomanPSMT" w:hAnsi="Arial" w:cs="Arial"/>
                <w:lang w:val="sr-Cyrl-CS"/>
              </w:rPr>
              <w:t>21</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2361D4" w:rsidRDefault="006D6948" w:rsidP="00E96122">
            <w:pPr>
              <w:snapToGrid w:val="0"/>
              <w:rPr>
                <w:rFonts w:ascii="Arial" w:eastAsia="TimesNewRomanPSMT" w:hAnsi="Arial" w:cs="Arial"/>
                <w:color w:val="auto"/>
                <w:lang w:val="sr-Cyrl-CS"/>
              </w:rPr>
            </w:pPr>
            <w:r>
              <w:rPr>
                <w:rFonts w:ascii="Arial" w:eastAsia="TimesNewRomanPSMT" w:hAnsi="Arial" w:cs="Arial"/>
                <w:lang w:val="ru-RU"/>
              </w:rPr>
              <w:t>Образац изјаве подизвођача о испуњености услова</w:t>
            </w:r>
            <w:r w:rsidR="00E96122">
              <w:rPr>
                <w:rFonts w:ascii="Arial" w:eastAsia="TimesNewRomanPSMT" w:hAnsi="Arial" w:cs="Arial"/>
                <w:lang w:val="ru-RU"/>
              </w:rPr>
              <w:t xml:space="preserve"> за учешће у поступку јавне набавке - чл.75.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93883" w:rsidRPr="00415EC6" w:rsidRDefault="009E4A3D" w:rsidP="00134106">
            <w:pPr>
              <w:snapToGrid w:val="0"/>
              <w:jc w:val="center"/>
              <w:rPr>
                <w:rFonts w:ascii="Arial" w:hAnsi="Arial" w:cs="Arial"/>
                <w:lang w:val="sr-Cyrl-CS"/>
              </w:rPr>
            </w:pPr>
            <w:r>
              <w:rPr>
                <w:rFonts w:ascii="Arial" w:hAnsi="Arial" w:cs="Arial"/>
                <w:lang w:val="sr-Cyrl-CS"/>
              </w:rPr>
              <w:t>22</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9E4A3D" w:rsidP="00134106">
            <w:pPr>
              <w:snapToGrid w:val="0"/>
              <w:jc w:val="center"/>
              <w:rPr>
                <w:rFonts w:ascii="Arial" w:hAnsi="Arial" w:cs="Arial"/>
                <w:lang w:val="sr-Cyrl-CS"/>
              </w:rPr>
            </w:pPr>
            <w:r>
              <w:rPr>
                <w:rFonts w:ascii="Arial" w:hAnsi="Arial" w:cs="Arial"/>
                <w:lang w:val="sr-Cyrl-CS"/>
              </w:rPr>
              <w:t>23</w:t>
            </w:r>
          </w:p>
        </w:tc>
      </w:tr>
      <w:tr w:rsidR="00081296" w:rsidTr="00134106">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415EC6" w:rsidRDefault="009E4A3D"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9E4A3D"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31</w:t>
            </w:r>
          </w:p>
        </w:tc>
      </w:tr>
    </w:tbl>
    <w:p w:rsidR="00134106" w:rsidRDefault="00134106" w:rsidP="00134106">
      <w:pPr>
        <w:jc w:val="both"/>
        <w:rPr>
          <w:lang w:val="sr-Cyrl-CS"/>
        </w:rPr>
      </w:pPr>
    </w:p>
    <w:p w:rsidR="00384EAE" w:rsidRDefault="00384EAE" w:rsidP="00134106">
      <w:pPr>
        <w:jc w:val="both"/>
        <w:rPr>
          <w:lang w:val="sr-Cyrl-CS"/>
        </w:rPr>
      </w:pPr>
    </w:p>
    <w:p w:rsidR="00384EAE" w:rsidRDefault="00384EAE" w:rsidP="00134106">
      <w:pPr>
        <w:jc w:val="both"/>
        <w:rPr>
          <w:lang w:val="sr-Cyrl-CS"/>
        </w:rPr>
      </w:pPr>
    </w:p>
    <w:p w:rsidR="0077231E" w:rsidRDefault="0077231E" w:rsidP="00134106">
      <w:pPr>
        <w:jc w:val="both"/>
        <w:rPr>
          <w:lang w:val="sr-Cyrl-CS"/>
        </w:rPr>
      </w:pPr>
    </w:p>
    <w:p w:rsidR="0077231E" w:rsidRDefault="0077231E" w:rsidP="00134106">
      <w:pPr>
        <w:jc w:val="both"/>
        <w:rPr>
          <w:lang w:val="sr-Cyrl-CS"/>
        </w:rPr>
      </w:pPr>
    </w:p>
    <w:p w:rsidR="0077231E" w:rsidRDefault="0077231E" w:rsidP="00134106">
      <w:pPr>
        <w:jc w:val="both"/>
      </w:pPr>
    </w:p>
    <w:p w:rsidR="006D6948" w:rsidRPr="006D6948" w:rsidRDefault="006D6948" w:rsidP="00134106">
      <w:pPr>
        <w:jc w:val="both"/>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121E1A" w:rsidRDefault="00134106" w:rsidP="00121E1A">
      <w:pPr>
        <w:pStyle w:val="Default"/>
        <w:jc w:val="both"/>
        <w:rPr>
          <w:lang w:val="sr-Cyrl-CS"/>
        </w:rPr>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121E1A">
        <w:rPr>
          <w:rFonts w:ascii="Arial" w:hAnsi="Arial" w:cs="Arial"/>
          <w:lang w:val="sr-Latn-CS"/>
        </w:rPr>
        <w:t>3</w:t>
      </w:r>
      <w:r w:rsidR="00121E1A">
        <w:rPr>
          <w:rFonts w:ascii="Arial" w:hAnsi="Arial" w:cs="Arial"/>
          <w:lang w:val="sr-Cyrl-CS"/>
        </w:rPr>
        <w:t>2</w:t>
      </w:r>
      <w:r>
        <w:rPr>
          <w:rFonts w:ascii="Arial" w:hAnsi="Arial" w:cs="Arial"/>
          <w:lang w:val="sr-Cyrl-CS"/>
        </w:rPr>
        <w:t xml:space="preserve">, </w:t>
      </w:r>
      <w:r w:rsidR="008640B4">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Предме</w:t>
      </w:r>
      <w:r w:rsidR="000309E4">
        <w:rPr>
          <w:rFonts w:ascii="Arial" w:hAnsi="Arial" w:cs="Arial"/>
          <w:lang w:val="ru-RU"/>
        </w:rPr>
        <w:t xml:space="preserve">тна јавна набавка се спроводи у </w:t>
      </w:r>
      <w:r w:rsidR="000309E4">
        <w:rPr>
          <w:rFonts w:ascii="Arial" w:hAnsi="Arial" w:cs="Arial"/>
          <w:lang w:val="sr-Cyrl-CS"/>
        </w:rPr>
        <w:t>поступку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664FFA" w:rsidRDefault="00134106" w:rsidP="00134106">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0309E4">
        <w:rPr>
          <w:rFonts w:ascii="Arial" w:hAnsi="Arial" w:cs="Arial"/>
          <w:lang w:val="ru-RU"/>
        </w:rPr>
        <w:t>1</w:t>
      </w:r>
      <w:r w:rsidR="00E96122">
        <w:rPr>
          <w:rFonts w:ascii="Arial" w:hAnsi="Arial" w:cs="Arial"/>
          <w:lang w:val="ru-RU"/>
        </w:rPr>
        <w:t>8</w:t>
      </w:r>
      <w:r w:rsidR="001E4ED4">
        <w:rPr>
          <w:rFonts w:ascii="Arial" w:hAnsi="Arial" w:cs="Arial"/>
          <w:lang w:val="ru-RU"/>
        </w:rPr>
        <w:t>/18</w:t>
      </w:r>
      <w:r w:rsidR="00E17AC8">
        <w:rPr>
          <w:rFonts w:ascii="Arial" w:hAnsi="Arial" w:cs="Arial"/>
          <w:lang w:val="ru-RU"/>
        </w:rPr>
        <w:t xml:space="preserve">, наведене у Плану јавних набавки под бројем </w:t>
      </w:r>
      <w:r w:rsidR="00B16C41">
        <w:rPr>
          <w:rFonts w:ascii="Arial" w:hAnsi="Arial" w:cs="Arial"/>
          <w:lang w:val="ru-RU"/>
        </w:rPr>
        <w:t>1.2.1</w:t>
      </w:r>
      <w:r w:rsidR="008640B4">
        <w:rPr>
          <w:rFonts w:ascii="Arial" w:hAnsi="Arial" w:cs="Arial"/>
          <w:lang w:val="ru-RU"/>
        </w:rPr>
        <w:t>9</w:t>
      </w:r>
      <w:r w:rsidR="00B16C41">
        <w:rPr>
          <w:rFonts w:ascii="Arial" w:hAnsi="Arial" w:cs="Arial"/>
          <w:lang w:val="ru-RU"/>
        </w:rPr>
        <w:t>/18</w:t>
      </w:r>
      <w:r w:rsidR="00E17AC8">
        <w:rPr>
          <w:rFonts w:ascii="Arial" w:hAnsi="Arial" w:cs="Arial"/>
          <w:lang w:val="ru-RU"/>
        </w:rPr>
        <w:t xml:space="preserve"> </w:t>
      </w:r>
      <w:r w:rsidR="008640B4">
        <w:rPr>
          <w:rFonts w:ascii="Arial" w:hAnsi="Arial" w:cs="Arial"/>
          <w:lang w:val="ru-RU"/>
        </w:rPr>
        <w:t>су услуге - Услуге</w:t>
      </w:r>
      <w:r w:rsidR="00EE72A9">
        <w:rPr>
          <w:rFonts w:ascii="Arial" w:hAnsi="Arial" w:cs="Arial"/>
          <w:lang w:val="ru-RU"/>
        </w:rPr>
        <w:t xml:space="preserve"> </w:t>
      </w:r>
      <w:r w:rsidR="00E368F4">
        <w:rPr>
          <w:rFonts w:ascii="Arial" w:hAnsi="Arial" w:cs="Arial"/>
          <w:lang w:val="ru-RU"/>
        </w:rPr>
        <w:t>израд</w:t>
      </w:r>
      <w:r w:rsidR="008640B4">
        <w:rPr>
          <w:rFonts w:ascii="Arial" w:hAnsi="Arial" w:cs="Arial"/>
          <w:lang w:val="ru-RU"/>
        </w:rPr>
        <w:t>е</w:t>
      </w:r>
      <w:r w:rsidR="00664FFA">
        <w:rPr>
          <w:rFonts w:ascii="Arial" w:hAnsi="Arial" w:cs="Arial"/>
          <w:lang w:val="ru-RU"/>
        </w:rPr>
        <w:t xml:space="preserve"> </w:t>
      </w:r>
      <w:r w:rsidR="008640B4">
        <w:rPr>
          <w:rFonts w:ascii="Arial" w:hAnsi="Arial" w:cs="Arial"/>
          <w:lang w:val="ru-RU"/>
        </w:rPr>
        <w:t>И</w:t>
      </w:r>
      <w:r w:rsidR="00E368F4">
        <w:rPr>
          <w:rFonts w:ascii="Arial" w:hAnsi="Arial" w:cs="Arial"/>
          <w:lang w:val="ru-RU"/>
        </w:rPr>
        <w:t>звештаја</w:t>
      </w:r>
      <w:r w:rsidR="00664FFA">
        <w:rPr>
          <w:rFonts w:ascii="Arial" w:hAnsi="Arial" w:cs="Arial"/>
          <w:lang w:val="ru-RU"/>
        </w:rPr>
        <w:t xml:space="preserve"> о затеченом стању</w:t>
      </w:r>
      <w:r w:rsidR="008640B4">
        <w:rPr>
          <w:rFonts w:ascii="Arial" w:hAnsi="Arial" w:cs="Arial"/>
          <w:lang w:val="ru-RU"/>
        </w:rPr>
        <w:t xml:space="preserve"> објекта у поступку озакоњења вртића у Баточини</w:t>
      </w:r>
      <w:r w:rsidR="0002693F">
        <w:rPr>
          <w:rFonts w:ascii="Arial" w:hAnsi="Arial" w:cs="Arial"/>
          <w:lang w:val="ru-RU"/>
        </w:rPr>
        <w:t>,</w:t>
      </w:r>
      <w:r w:rsidR="008640B4">
        <w:rPr>
          <w:rFonts w:ascii="Arial" w:hAnsi="Arial" w:cs="Arial"/>
          <w:lang w:val="ru-RU"/>
        </w:rPr>
        <w:t xml:space="preserve"> са пројектом заштите од пожара</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ифра из ОРН</w:t>
      </w:r>
      <w:r w:rsidR="00251513">
        <w:rPr>
          <w:rFonts w:ascii="Arial" w:hAnsi="Arial" w:cs="Arial"/>
          <w:lang w:val="sr-Cyrl-CS"/>
        </w:rPr>
        <w:t>:</w:t>
      </w:r>
      <w:r w:rsidR="00251513" w:rsidRPr="00251513">
        <w:rPr>
          <w:rFonts w:ascii="Arial" w:hAnsi="Arial" w:cs="Arial"/>
          <w:lang w:val="sr-Cyrl-CS"/>
        </w:rPr>
        <w:t xml:space="preserve"> </w:t>
      </w:r>
      <w:r w:rsidR="00664FFA">
        <w:rPr>
          <w:rFonts w:ascii="Arial" w:hAnsi="Arial" w:cs="Arial"/>
        </w:rPr>
        <w:t xml:space="preserve">71250000 - </w:t>
      </w:r>
      <w:r w:rsidR="00664FFA" w:rsidRPr="00664FFA">
        <w:rPr>
          <w:rFonts w:ascii="Arial" w:hAnsi="Arial" w:cs="Arial"/>
        </w:rPr>
        <w:t>архитектонске, техничке и геодетске услуге</w:t>
      </w:r>
      <w:r w:rsidR="00664FFA">
        <w:rPr>
          <w:rFonts w:ascii="Arial" w:hAnsi="Arial" w:cs="Arial"/>
        </w:rPr>
        <w:t>.</w:t>
      </w:r>
    </w:p>
    <w:p w:rsidR="0002693F" w:rsidRPr="0002693F" w:rsidRDefault="0002693F" w:rsidP="00134106">
      <w:pPr>
        <w:jc w:val="both"/>
        <w:rPr>
          <w:rFonts w:ascii="Arial" w:hAnsi="Arial" w:cs="Arial"/>
        </w:rPr>
      </w:pPr>
    </w:p>
    <w:tbl>
      <w:tblPr>
        <w:tblW w:w="0" w:type="auto"/>
        <w:tblCellSpacing w:w="0" w:type="dxa"/>
        <w:tblCellMar>
          <w:left w:w="0" w:type="dxa"/>
          <w:right w:w="0" w:type="dxa"/>
        </w:tblCellMar>
        <w:tblLook w:val="04A0"/>
      </w:tblPr>
      <w:tblGrid>
        <w:gridCol w:w="6"/>
      </w:tblGrid>
      <w:tr w:rsidR="00664FFA" w:rsidTr="00664FFA">
        <w:trPr>
          <w:tblCellSpacing w:w="0" w:type="dxa"/>
        </w:trPr>
        <w:tc>
          <w:tcPr>
            <w:tcW w:w="0" w:type="auto"/>
            <w:vAlign w:val="center"/>
            <w:hideMark/>
          </w:tcPr>
          <w:p w:rsidR="00664FFA" w:rsidRDefault="00664FFA" w:rsidP="0002693F">
            <w:pPr>
              <w:spacing w:line="240" w:lineRule="auto"/>
            </w:pPr>
          </w:p>
        </w:tc>
      </w:tr>
    </w:tbl>
    <w:p w:rsidR="00134106" w:rsidRDefault="00121E1A"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64FFA" w:rsidRPr="00664FFA" w:rsidRDefault="00664FFA" w:rsidP="00134106">
      <w:pPr>
        <w:jc w:val="both"/>
        <w:rPr>
          <w:rFonts w:ascii="Arial" w:hAnsi="Arial" w:cs="Arial"/>
          <w:b/>
          <w:bCs/>
          <w:iCs/>
          <w:lang w:val="sr-Cyrl-CS"/>
        </w:rPr>
      </w:pPr>
    </w:p>
    <w:p w:rsidR="00134106" w:rsidRDefault="0002693F" w:rsidP="00134106">
      <w:pPr>
        <w:jc w:val="both"/>
        <w:rPr>
          <w:rFonts w:ascii="Arial" w:hAnsi="Arial" w:cs="Arial"/>
          <w:b/>
          <w:bCs/>
          <w:iCs/>
          <w:lang w:val="sr-Cyrl-CS"/>
        </w:rPr>
      </w:pPr>
      <w:r>
        <w:rPr>
          <w:rFonts w:ascii="Arial" w:hAnsi="Arial" w:cs="Arial"/>
          <w:b/>
          <w:bCs/>
          <w:iCs/>
          <w:lang w:val="sr-Cyrl-CS"/>
        </w:rPr>
        <w:t>5</w:t>
      </w:r>
      <w:r w:rsidR="00134106" w:rsidRPr="00121E1A">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3E3E0E" w:rsidP="00134106">
      <w:pPr>
        <w:jc w:val="both"/>
        <w:rPr>
          <w:rFonts w:ascii="Arial" w:hAnsi="Arial" w:cs="Arial"/>
          <w:lang w:val="ru-RU"/>
        </w:rPr>
      </w:pPr>
      <w:r>
        <w:rPr>
          <w:rFonts w:ascii="Arial" w:hAnsi="Arial" w:cs="Arial"/>
          <w:lang w:val="ru-RU"/>
        </w:rPr>
        <w:t>Лиц</w:t>
      </w:r>
      <w:r>
        <w:rPr>
          <w:rFonts w:ascii="Arial" w:hAnsi="Arial" w:cs="Arial"/>
        </w:rPr>
        <w:t>e</w:t>
      </w:r>
      <w:r w:rsidR="00134106" w:rsidRPr="008566BF">
        <w:rPr>
          <w:rFonts w:ascii="Arial" w:hAnsi="Arial" w:cs="Arial"/>
          <w:lang w:val="ru-RU"/>
        </w:rPr>
        <w:t xml:space="preserve"> за контакт: </w:t>
      </w:r>
      <w:r w:rsidR="00134106">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Default="00134106" w:rsidP="00134106">
      <w:pPr>
        <w:jc w:val="both"/>
        <w:rPr>
          <w:rFonts w:ascii="Arial" w:hAnsi="Arial" w:cs="Arial"/>
          <w:bCs/>
          <w:color w:val="C00000"/>
          <w:lang w:val="ru-RU"/>
        </w:rPr>
      </w:pPr>
    </w:p>
    <w:p w:rsidR="00121E1A" w:rsidRPr="008566BF" w:rsidRDefault="00121E1A"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8252A1">
      <w:pPr>
        <w:numPr>
          <w:ilvl w:val="0"/>
          <w:numId w:val="2"/>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664FFA" w:rsidRPr="00664FFA" w:rsidRDefault="00134106" w:rsidP="00664FFA">
      <w:pPr>
        <w:jc w:val="both"/>
        <w:rPr>
          <w:rFonts w:ascii="Arial" w:hAnsi="Arial" w:cs="Arial"/>
        </w:rPr>
      </w:pPr>
      <w:r w:rsidRPr="008566BF">
        <w:rPr>
          <w:rFonts w:ascii="Arial" w:hAnsi="Arial" w:cs="Arial"/>
          <w:lang w:val="ru-RU"/>
        </w:rPr>
        <w:t>Предмет јавне набавке ЈН</w:t>
      </w:r>
      <w:r w:rsidR="000309E4">
        <w:rPr>
          <w:rFonts w:ascii="Arial" w:hAnsi="Arial" w:cs="Arial"/>
          <w:lang w:val="ru-RU"/>
        </w:rPr>
        <w:t>М</w:t>
      </w:r>
      <w:r w:rsidR="00251513">
        <w:rPr>
          <w:rFonts w:ascii="Arial" w:hAnsi="Arial" w:cs="Arial"/>
          <w:lang w:val="ru-RU"/>
        </w:rPr>
        <w:t>В</w:t>
      </w:r>
      <w:r w:rsidRPr="008566BF">
        <w:rPr>
          <w:rFonts w:ascii="Arial" w:hAnsi="Arial" w:cs="Arial"/>
          <w:lang w:val="ru-RU"/>
        </w:rPr>
        <w:t xml:space="preserve"> бр</w:t>
      </w:r>
      <w:r>
        <w:rPr>
          <w:rFonts w:ascii="Arial" w:hAnsi="Arial" w:cs="Arial"/>
          <w:lang w:val="ru-RU"/>
        </w:rPr>
        <w:t>.</w:t>
      </w:r>
      <w:r w:rsidR="008640B4">
        <w:rPr>
          <w:rFonts w:ascii="Arial" w:hAnsi="Arial" w:cs="Arial"/>
          <w:lang w:val="ru-RU"/>
        </w:rPr>
        <w:t xml:space="preserve"> </w:t>
      </w:r>
      <w:r w:rsidR="000309E4">
        <w:rPr>
          <w:rFonts w:ascii="Arial" w:hAnsi="Arial" w:cs="Arial"/>
          <w:lang w:val="ru-RU"/>
        </w:rPr>
        <w:t>1</w:t>
      </w:r>
      <w:r w:rsidR="00E96122">
        <w:rPr>
          <w:rFonts w:ascii="Arial" w:hAnsi="Arial" w:cs="Arial"/>
          <w:lang w:val="ru-RU"/>
        </w:rPr>
        <w:t>8</w:t>
      </w:r>
      <w:r w:rsidR="001E4ED4">
        <w:rPr>
          <w:rFonts w:ascii="Arial" w:hAnsi="Arial" w:cs="Arial"/>
          <w:lang w:val="ru-RU"/>
        </w:rPr>
        <w:t>/18</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B16C41">
        <w:rPr>
          <w:rFonts w:ascii="Arial" w:hAnsi="Arial" w:cs="Arial"/>
          <w:lang w:val="ru-RU"/>
        </w:rPr>
        <w:t>1.2.1</w:t>
      </w:r>
      <w:r w:rsidR="008640B4">
        <w:rPr>
          <w:rFonts w:ascii="Arial" w:hAnsi="Arial" w:cs="Arial"/>
          <w:lang w:val="ru-RU"/>
        </w:rPr>
        <w:t>9</w:t>
      </w:r>
      <w:r w:rsidR="00B16C41">
        <w:rPr>
          <w:rFonts w:ascii="Arial" w:hAnsi="Arial" w:cs="Arial"/>
          <w:lang w:val="ru-RU"/>
        </w:rPr>
        <w:t>/18</w:t>
      </w:r>
      <w:r w:rsidR="00E17AC8">
        <w:rPr>
          <w:rFonts w:ascii="Arial" w:hAnsi="Arial" w:cs="Arial"/>
          <w:lang w:val="ru-RU"/>
        </w:rPr>
        <w:t xml:space="preserve"> </w:t>
      </w:r>
      <w:r w:rsidR="008640B4">
        <w:rPr>
          <w:rFonts w:ascii="Arial" w:hAnsi="Arial" w:cs="Arial"/>
          <w:lang w:val="ru-RU"/>
        </w:rPr>
        <w:t xml:space="preserve">су услуге – </w:t>
      </w:r>
      <w:r w:rsidR="008640B4" w:rsidRPr="008640B4">
        <w:rPr>
          <w:rFonts w:ascii="Arial" w:hAnsi="Arial" w:cs="Arial"/>
          <w:b/>
          <w:lang w:val="ru-RU"/>
        </w:rPr>
        <w:t>Услуге</w:t>
      </w:r>
      <w:r w:rsidR="008640B4">
        <w:rPr>
          <w:rFonts w:ascii="Arial" w:hAnsi="Arial" w:cs="Arial"/>
          <w:lang w:val="ru-RU"/>
        </w:rPr>
        <w:t xml:space="preserve"> </w:t>
      </w:r>
      <w:r w:rsidR="008640B4" w:rsidRPr="008640B4">
        <w:rPr>
          <w:rFonts w:ascii="Arial" w:hAnsi="Arial" w:cs="Arial"/>
          <w:b/>
          <w:lang w:val="ru-RU"/>
        </w:rPr>
        <w:t>израд</w:t>
      </w:r>
      <w:r w:rsidR="008640B4">
        <w:rPr>
          <w:rFonts w:ascii="Arial" w:hAnsi="Arial" w:cs="Arial"/>
          <w:b/>
          <w:lang w:val="ru-RU"/>
        </w:rPr>
        <w:t>е</w:t>
      </w:r>
      <w:r w:rsidR="008640B4" w:rsidRPr="008640B4">
        <w:rPr>
          <w:rFonts w:ascii="Arial" w:hAnsi="Arial" w:cs="Arial"/>
          <w:b/>
          <w:lang w:val="ru-RU"/>
        </w:rPr>
        <w:t xml:space="preserve"> Извештаја о затеченом стању објекта у поступку озакоњења вртића у Баточини</w:t>
      </w:r>
      <w:r w:rsidR="0002693F">
        <w:rPr>
          <w:rFonts w:ascii="Arial" w:hAnsi="Arial" w:cs="Arial"/>
          <w:b/>
          <w:lang w:val="ru-RU"/>
        </w:rPr>
        <w:t>,</w:t>
      </w:r>
      <w:r w:rsidR="008640B4" w:rsidRPr="008640B4">
        <w:rPr>
          <w:rFonts w:ascii="Arial" w:hAnsi="Arial" w:cs="Arial"/>
          <w:b/>
          <w:lang w:val="ru-RU"/>
        </w:rPr>
        <w:t xml:space="preserve"> са пројектом заштите од пожара</w:t>
      </w:r>
      <w:r w:rsidR="008640B4">
        <w:rPr>
          <w:rFonts w:ascii="Arial" w:hAnsi="Arial" w:cs="Arial"/>
          <w:b/>
          <w:lang w:val="ru-RU"/>
        </w:rPr>
        <w:t>,</w:t>
      </w:r>
      <w:r w:rsidR="008640B4">
        <w:rPr>
          <w:rFonts w:ascii="Arial" w:hAnsi="Arial" w:cs="Arial"/>
        </w:rPr>
        <w:t xml:space="preserve"> </w:t>
      </w:r>
      <w:r>
        <w:rPr>
          <w:rFonts w:ascii="Arial" w:hAnsi="Arial" w:cs="Arial"/>
        </w:rPr>
        <w:t>O</w:t>
      </w:r>
      <w:r>
        <w:rPr>
          <w:rFonts w:ascii="Arial" w:hAnsi="Arial" w:cs="Arial"/>
          <w:lang w:val="sr-Cyrl-CS"/>
        </w:rPr>
        <w:t xml:space="preserve">РН: </w:t>
      </w:r>
      <w:r w:rsidR="00664FFA">
        <w:rPr>
          <w:rFonts w:ascii="Arial" w:hAnsi="Arial" w:cs="Arial"/>
        </w:rPr>
        <w:t xml:space="preserve">71250000 - </w:t>
      </w:r>
      <w:r w:rsidR="00664FFA" w:rsidRPr="00664FFA">
        <w:rPr>
          <w:rFonts w:ascii="Arial" w:hAnsi="Arial" w:cs="Arial"/>
        </w:rPr>
        <w:t>архитектонске, техничке и геодетске услуге</w:t>
      </w:r>
      <w:r w:rsidR="00664FFA">
        <w:rPr>
          <w:rFonts w:ascii="Arial" w:hAnsi="Arial" w:cs="Arial"/>
        </w:rPr>
        <w:t>.</w:t>
      </w:r>
    </w:p>
    <w:p w:rsidR="00134106" w:rsidRPr="008566BF" w:rsidRDefault="00134106" w:rsidP="00134106">
      <w:pPr>
        <w:jc w:val="both"/>
        <w:rPr>
          <w:rFonts w:ascii="Arial" w:hAnsi="Arial" w:cs="Arial"/>
          <w:lang w:val="ru-RU"/>
        </w:rPr>
      </w:pPr>
    </w:p>
    <w:p w:rsidR="00134106" w:rsidRPr="00670C3D" w:rsidRDefault="00134106" w:rsidP="008252A1">
      <w:pPr>
        <w:numPr>
          <w:ilvl w:val="0"/>
          <w:numId w:val="2"/>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121E1A" w:rsidRDefault="00121E1A" w:rsidP="00134106">
      <w:pPr>
        <w:jc w:val="both"/>
        <w:rPr>
          <w:rFonts w:ascii="Arial" w:hAnsi="Arial" w:cs="Arial"/>
          <w:i/>
          <w:iCs/>
          <w:lang w:val="sr-Cyrl-CS"/>
        </w:rPr>
      </w:pPr>
    </w:p>
    <w:p w:rsidR="0002693F" w:rsidRPr="00E6790C" w:rsidRDefault="0002693F"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r>
        <w:rPr>
          <w:rFonts w:ascii="Arial" w:hAnsi="Arial" w:cs="Arial"/>
          <w:b/>
          <w:bCs/>
          <w:i/>
          <w:iCs/>
          <w:sz w:val="28"/>
          <w:szCs w:val="28"/>
        </w:rPr>
        <w:t>III</w:t>
      </w:r>
      <w:r w:rsidRPr="008566BF">
        <w:rPr>
          <w:rFonts w:ascii="Arial" w:hAnsi="Arial" w:cs="Arial"/>
          <w:b/>
          <w:bCs/>
          <w:i/>
          <w:iCs/>
          <w:sz w:val="28"/>
          <w:szCs w:val="28"/>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134106" w:rsidRPr="008566BF" w:rsidRDefault="00134106" w:rsidP="00134106">
      <w:pPr>
        <w:shd w:val="clear" w:color="auto" w:fill="C6D9F1"/>
        <w:jc w:val="center"/>
        <w:rPr>
          <w:rFonts w:ascii="Arial" w:hAnsi="Arial" w:cs="Arial"/>
          <w:b/>
          <w:bCs/>
          <w:i/>
          <w:iCs/>
          <w:lang w:val="ru-RU"/>
        </w:rPr>
      </w:pPr>
    </w:p>
    <w:p w:rsidR="009A3DB7" w:rsidRDefault="009A3DB7" w:rsidP="00134106">
      <w:pPr>
        <w:rPr>
          <w:rFonts w:ascii="Arial" w:hAnsi="Arial" w:cs="Arial"/>
          <w:b/>
          <w:bCs/>
          <w:i/>
          <w:iCs/>
          <w:lang w:val="sr-Cyrl-CS"/>
        </w:rPr>
      </w:pPr>
    </w:p>
    <w:p w:rsidR="00383DFF" w:rsidRPr="00383DFF" w:rsidRDefault="00383DFF" w:rsidP="00383DFF">
      <w:pPr>
        <w:pStyle w:val="NoSpacing"/>
        <w:jc w:val="center"/>
        <w:rPr>
          <w:rFonts w:ascii="Arial" w:hAnsi="Arial" w:cs="Arial"/>
          <w:b/>
          <w:sz w:val="24"/>
          <w:szCs w:val="24"/>
        </w:rPr>
      </w:pPr>
      <w:r w:rsidRPr="00383DFF">
        <w:rPr>
          <w:rFonts w:ascii="Arial" w:hAnsi="Arial" w:cs="Arial"/>
          <w:b/>
          <w:sz w:val="24"/>
          <w:szCs w:val="24"/>
          <w:lang w:val="de-DE"/>
        </w:rPr>
        <w:t>ПРОЈЕКТНИ ЗАДАТАК ЗА ИЗРАДУ</w:t>
      </w:r>
    </w:p>
    <w:p w:rsidR="00383DFF" w:rsidRPr="00383DFF" w:rsidRDefault="00383DFF" w:rsidP="00383DFF">
      <w:pPr>
        <w:pStyle w:val="NoSpacing"/>
        <w:jc w:val="center"/>
        <w:rPr>
          <w:rFonts w:ascii="Arial" w:hAnsi="Arial" w:cs="Arial"/>
          <w:b/>
          <w:sz w:val="24"/>
          <w:szCs w:val="24"/>
        </w:rPr>
      </w:pPr>
    </w:p>
    <w:p w:rsidR="00383DFF" w:rsidRPr="00383DFF" w:rsidRDefault="00383DFF" w:rsidP="00383DFF">
      <w:pPr>
        <w:pStyle w:val="NoSpacing"/>
        <w:jc w:val="center"/>
        <w:rPr>
          <w:rFonts w:ascii="Arial" w:hAnsi="Arial" w:cs="Arial"/>
          <w:b/>
          <w:sz w:val="24"/>
          <w:szCs w:val="24"/>
        </w:rPr>
      </w:pPr>
      <w:r w:rsidRPr="00383DFF">
        <w:rPr>
          <w:rFonts w:ascii="Arial" w:hAnsi="Arial" w:cs="Arial"/>
          <w:b/>
          <w:sz w:val="24"/>
          <w:szCs w:val="24"/>
          <w:lang w:val="de-DE"/>
        </w:rPr>
        <w:t xml:space="preserve">ТЕХНИЧКO </w:t>
      </w:r>
      <w:r w:rsidRPr="00383DFF">
        <w:rPr>
          <w:rFonts w:ascii="Arial" w:hAnsi="Arial" w:cs="Arial"/>
          <w:b/>
          <w:sz w:val="24"/>
          <w:szCs w:val="24"/>
        </w:rPr>
        <w:t>- ПРОЈЕКТНЕ</w:t>
      </w:r>
      <w:r w:rsidRPr="00383DFF">
        <w:rPr>
          <w:rFonts w:ascii="Arial" w:hAnsi="Arial" w:cs="Arial"/>
          <w:b/>
          <w:sz w:val="24"/>
          <w:szCs w:val="24"/>
          <w:lang w:val="de-DE"/>
        </w:rPr>
        <w:t xml:space="preserve"> ДОКУМЕНТАЦИЈЕ ЗА  ПОТРЕБЕ </w:t>
      </w:r>
      <w:r w:rsidRPr="00383DFF">
        <w:rPr>
          <w:rFonts w:ascii="Arial" w:hAnsi="Arial" w:cs="Arial"/>
          <w:b/>
          <w:sz w:val="24"/>
          <w:szCs w:val="24"/>
        </w:rPr>
        <w:t>ОЗАКОЊЕЊА ОБЈЕКТА ЗГРАДЕ ДЕЧИЈЕГ ВРТИЋА У</w:t>
      </w:r>
      <w:r w:rsidR="00611A44">
        <w:rPr>
          <w:rFonts w:ascii="Arial" w:hAnsi="Arial" w:cs="Arial"/>
          <w:b/>
          <w:sz w:val="24"/>
          <w:szCs w:val="24"/>
        </w:rPr>
        <w:t xml:space="preserve"> </w:t>
      </w:r>
      <w:r w:rsidRPr="00383DFF">
        <w:rPr>
          <w:rFonts w:ascii="Arial" w:hAnsi="Arial" w:cs="Arial"/>
          <w:b/>
          <w:sz w:val="24"/>
          <w:szCs w:val="24"/>
        </w:rPr>
        <w:t>БАТОЧИНИ И ТО:</w:t>
      </w:r>
    </w:p>
    <w:p w:rsidR="00383DFF" w:rsidRPr="00383DFF" w:rsidRDefault="00383DFF" w:rsidP="00383DFF">
      <w:pPr>
        <w:pStyle w:val="NoSpacing"/>
        <w:jc w:val="center"/>
        <w:rPr>
          <w:rFonts w:ascii="Arial" w:hAnsi="Arial" w:cs="Arial"/>
          <w:b/>
          <w:sz w:val="24"/>
          <w:szCs w:val="24"/>
        </w:rPr>
      </w:pPr>
    </w:p>
    <w:p w:rsidR="00383DFF" w:rsidRPr="00383DFF" w:rsidRDefault="00383DFF" w:rsidP="00383DFF">
      <w:pPr>
        <w:pStyle w:val="NoSpacing"/>
        <w:ind w:firstLine="360"/>
        <w:rPr>
          <w:rFonts w:ascii="Arial" w:hAnsi="Arial" w:cs="Arial"/>
          <w:sz w:val="24"/>
          <w:szCs w:val="24"/>
        </w:rPr>
      </w:pPr>
      <w:r w:rsidRPr="00383DFF">
        <w:rPr>
          <w:rFonts w:ascii="Arial" w:hAnsi="Arial" w:cs="Arial"/>
          <w:sz w:val="24"/>
          <w:szCs w:val="24"/>
        </w:rPr>
        <w:t>-</w:t>
      </w:r>
      <w:r w:rsidRPr="00383DFF">
        <w:rPr>
          <w:rFonts w:ascii="Arial" w:hAnsi="Arial" w:cs="Arial"/>
          <w:sz w:val="24"/>
          <w:szCs w:val="24"/>
        </w:rPr>
        <w:tab/>
      </w:r>
      <w:r w:rsidRPr="00383DFF">
        <w:rPr>
          <w:rFonts w:ascii="Arial" w:hAnsi="Arial" w:cs="Arial"/>
          <w:b/>
          <w:sz w:val="24"/>
          <w:szCs w:val="24"/>
        </w:rPr>
        <w:t>ГЕОДЕТСКИ ЕЛАБОРАТ ЗА УПИС ОБЈЕКТА У ПОСТУПКУ ОЗАКОЊЕЊА</w:t>
      </w:r>
    </w:p>
    <w:p w:rsidR="00383DFF" w:rsidRPr="00383DFF" w:rsidRDefault="00383DFF" w:rsidP="008252A1">
      <w:pPr>
        <w:pStyle w:val="ListParagraph"/>
        <w:numPr>
          <w:ilvl w:val="0"/>
          <w:numId w:val="25"/>
        </w:numPr>
        <w:spacing w:line="240" w:lineRule="auto"/>
        <w:jc w:val="both"/>
        <w:rPr>
          <w:rFonts w:ascii="Arial" w:hAnsi="Arial" w:cs="Arial"/>
          <w:b/>
        </w:rPr>
      </w:pPr>
      <w:r w:rsidRPr="00383DFF">
        <w:rPr>
          <w:rFonts w:ascii="Arial" w:hAnsi="Arial" w:cs="Arial"/>
          <w:b/>
        </w:rPr>
        <w:t>ИЗВЕШТАЈА О ЗАТЕЧЕНОМ СТАЊУ ИЗВЕДЕНОГ ОБЈЕКТА</w:t>
      </w:r>
    </w:p>
    <w:p w:rsidR="00383DFF" w:rsidRPr="00383DFF" w:rsidRDefault="00383DFF" w:rsidP="008252A1">
      <w:pPr>
        <w:pStyle w:val="NoSpacing"/>
        <w:numPr>
          <w:ilvl w:val="0"/>
          <w:numId w:val="25"/>
        </w:numPr>
        <w:suppressAutoHyphens w:val="0"/>
        <w:spacing w:line="240" w:lineRule="auto"/>
        <w:rPr>
          <w:rFonts w:ascii="Arial" w:hAnsi="Arial" w:cs="Arial"/>
          <w:b/>
          <w:sz w:val="24"/>
          <w:szCs w:val="24"/>
          <w:lang w:val="de-DE"/>
        </w:rPr>
      </w:pPr>
      <w:r w:rsidRPr="00383DFF">
        <w:rPr>
          <w:rFonts w:ascii="Arial" w:hAnsi="Arial" w:cs="Arial"/>
          <w:b/>
          <w:sz w:val="24"/>
          <w:szCs w:val="24"/>
          <w:lang w:val="de-DE"/>
        </w:rPr>
        <w:t>ПРОЈЕК</w:t>
      </w:r>
      <w:r w:rsidRPr="00383DFF">
        <w:rPr>
          <w:rFonts w:ascii="Arial" w:hAnsi="Arial" w:cs="Arial"/>
          <w:b/>
          <w:sz w:val="24"/>
          <w:szCs w:val="24"/>
        </w:rPr>
        <w:t>АТ</w:t>
      </w:r>
      <w:r w:rsidRPr="00383DFF">
        <w:rPr>
          <w:rFonts w:ascii="Arial" w:hAnsi="Arial" w:cs="Arial"/>
          <w:b/>
          <w:sz w:val="24"/>
          <w:szCs w:val="24"/>
          <w:lang w:val="de-DE"/>
        </w:rPr>
        <w:t xml:space="preserve"> ЗА ИЗВОЂЕЊЕ</w:t>
      </w:r>
      <w:r w:rsidRPr="00383DFF">
        <w:rPr>
          <w:rFonts w:ascii="Arial" w:hAnsi="Arial" w:cs="Arial"/>
          <w:b/>
          <w:sz w:val="24"/>
          <w:szCs w:val="24"/>
        </w:rPr>
        <w:t xml:space="preserve"> ИЗВЕДЕНОГ ОБЈЕКТА</w:t>
      </w:r>
    </w:p>
    <w:p w:rsidR="00383DFF" w:rsidRPr="00383DFF" w:rsidRDefault="00383DFF" w:rsidP="00383DFF">
      <w:pPr>
        <w:pStyle w:val="NoSpacing"/>
        <w:suppressAutoHyphens w:val="0"/>
        <w:spacing w:line="240" w:lineRule="auto"/>
        <w:ind w:left="720"/>
        <w:rPr>
          <w:rFonts w:ascii="Arial" w:hAnsi="Arial" w:cs="Arial"/>
          <w:b/>
          <w:sz w:val="24"/>
          <w:szCs w:val="24"/>
          <w:lang w:val="de-DE"/>
        </w:rPr>
      </w:pPr>
    </w:p>
    <w:p w:rsidR="00383DFF" w:rsidRPr="00383DFF" w:rsidRDefault="00383DFF" w:rsidP="00383DFF">
      <w:pPr>
        <w:pStyle w:val="NoSpacing"/>
        <w:rPr>
          <w:rFonts w:ascii="Arial" w:hAnsi="Arial" w:cs="Arial"/>
          <w:b/>
          <w:sz w:val="24"/>
          <w:szCs w:val="24"/>
          <w:lang w:val="sr-Cyrl-CS"/>
        </w:rPr>
      </w:pPr>
      <w:r w:rsidRPr="00383DFF">
        <w:rPr>
          <w:rFonts w:ascii="Arial" w:hAnsi="Arial" w:cs="Arial"/>
          <w:b/>
          <w:sz w:val="24"/>
          <w:szCs w:val="24"/>
          <w:lang w:val="de-DE"/>
        </w:rPr>
        <w:t>Општ</w:t>
      </w:r>
      <w:r w:rsidRPr="00383DFF">
        <w:rPr>
          <w:rFonts w:ascii="Arial" w:hAnsi="Arial" w:cs="Arial"/>
          <w:b/>
          <w:sz w:val="24"/>
          <w:szCs w:val="24"/>
        </w:rPr>
        <w:t>е</w:t>
      </w:r>
      <w:r w:rsidRPr="00383DFF">
        <w:rPr>
          <w:rFonts w:ascii="Arial" w:hAnsi="Arial" w:cs="Arial"/>
          <w:b/>
          <w:sz w:val="24"/>
          <w:szCs w:val="24"/>
          <w:lang w:val="de-DE"/>
        </w:rPr>
        <w:t xml:space="preserve"> информације</w:t>
      </w:r>
      <w:r w:rsidRPr="00383DFF">
        <w:rPr>
          <w:rFonts w:ascii="Arial" w:hAnsi="Arial" w:cs="Arial"/>
          <w:b/>
          <w:sz w:val="24"/>
          <w:szCs w:val="24"/>
        </w:rPr>
        <w:t xml:space="preserve"> :</w:t>
      </w:r>
    </w:p>
    <w:p w:rsidR="00383DFF" w:rsidRPr="00383DFF" w:rsidRDefault="00383DFF" w:rsidP="007001FB">
      <w:pPr>
        <w:pStyle w:val="NoSpacing"/>
        <w:jc w:val="both"/>
        <w:rPr>
          <w:rFonts w:ascii="Arial" w:hAnsi="Arial" w:cs="Arial"/>
          <w:sz w:val="24"/>
          <w:szCs w:val="24"/>
        </w:rPr>
      </w:pPr>
      <w:r w:rsidRPr="00383DFF">
        <w:rPr>
          <w:rFonts w:ascii="Arial" w:hAnsi="Arial" w:cs="Arial"/>
          <w:sz w:val="24"/>
          <w:szCs w:val="24"/>
        </w:rPr>
        <w:t>Потребно је израдити техничко – пројектну документацију за озакоњење објекта дечијег вртића П</w:t>
      </w:r>
      <w:r w:rsidR="0029067C">
        <w:rPr>
          <w:rFonts w:ascii="Arial" w:hAnsi="Arial" w:cs="Arial"/>
          <w:sz w:val="24"/>
          <w:szCs w:val="24"/>
        </w:rPr>
        <w:t xml:space="preserve">олетарац, </w:t>
      </w:r>
      <w:r w:rsidR="00BF33F3">
        <w:rPr>
          <w:rFonts w:ascii="Arial" w:hAnsi="Arial" w:cs="Arial"/>
          <w:sz w:val="24"/>
          <w:szCs w:val="24"/>
        </w:rPr>
        <w:t>з</w:t>
      </w:r>
      <w:r w:rsidR="0029067C">
        <w:rPr>
          <w:rFonts w:ascii="Arial" w:hAnsi="Arial" w:cs="Arial"/>
          <w:sz w:val="24"/>
          <w:szCs w:val="24"/>
        </w:rPr>
        <w:t>граде у којој</w:t>
      </w:r>
      <w:r w:rsidRPr="00383DFF">
        <w:rPr>
          <w:rFonts w:ascii="Arial" w:hAnsi="Arial" w:cs="Arial"/>
          <w:sz w:val="24"/>
          <w:szCs w:val="24"/>
        </w:rPr>
        <w:t xml:space="preserve"> се обавља предшколско васпитање</w:t>
      </w:r>
      <w:r w:rsidR="007001FB">
        <w:rPr>
          <w:rFonts w:ascii="Arial" w:hAnsi="Arial" w:cs="Arial"/>
          <w:sz w:val="24"/>
          <w:szCs w:val="24"/>
          <w:lang w:val="sr-Cyrl-CS"/>
        </w:rPr>
        <w:t xml:space="preserve"> </w:t>
      </w:r>
      <w:r w:rsidR="007001FB">
        <w:rPr>
          <w:rFonts w:ascii="Arial" w:hAnsi="Arial" w:cs="Arial"/>
          <w:sz w:val="24"/>
          <w:szCs w:val="24"/>
        </w:rPr>
        <w:t>(јаслице, вртићи</w:t>
      </w:r>
      <w:r w:rsidRPr="00383DFF">
        <w:rPr>
          <w:rFonts w:ascii="Arial" w:hAnsi="Arial" w:cs="Arial"/>
          <w:sz w:val="24"/>
          <w:szCs w:val="24"/>
        </w:rPr>
        <w:t xml:space="preserve">), категорије В, класификациони број 126310, спратности По </w:t>
      </w:r>
      <w:r w:rsidR="007001FB">
        <w:rPr>
          <w:rFonts w:ascii="Arial" w:hAnsi="Arial" w:cs="Arial"/>
          <w:sz w:val="24"/>
          <w:szCs w:val="24"/>
        </w:rPr>
        <w:t>(делом</w:t>
      </w:r>
      <w:r w:rsidR="00ED6AF3">
        <w:rPr>
          <w:rFonts w:ascii="Arial" w:hAnsi="Arial" w:cs="Arial"/>
          <w:sz w:val="24"/>
          <w:szCs w:val="24"/>
        </w:rPr>
        <w:t>) + П + Пт (делом</w:t>
      </w:r>
      <w:r w:rsidRPr="00383DFF">
        <w:rPr>
          <w:rFonts w:ascii="Arial" w:hAnsi="Arial" w:cs="Arial"/>
          <w:sz w:val="24"/>
          <w:szCs w:val="24"/>
        </w:rPr>
        <w:t>), укупне површине п≈</w:t>
      </w:r>
      <w:r w:rsidR="00ED6AF3" w:rsidRPr="000C59DE">
        <w:rPr>
          <w:rFonts w:ascii="Arial" w:hAnsi="Arial" w:cs="Arial"/>
          <w:sz w:val="24"/>
          <w:szCs w:val="24"/>
        </w:rPr>
        <w:t>1.400</w:t>
      </w:r>
      <w:r w:rsidRPr="000C59DE">
        <w:rPr>
          <w:rFonts w:ascii="Arial" w:hAnsi="Arial" w:cs="Arial"/>
          <w:sz w:val="24"/>
          <w:szCs w:val="24"/>
        </w:rPr>
        <w:t>.00м</w:t>
      </w:r>
      <w:r w:rsidRPr="00383DFF">
        <w:rPr>
          <w:rFonts w:ascii="Arial" w:hAnsi="Arial" w:cs="Arial"/>
          <w:sz w:val="24"/>
          <w:szCs w:val="24"/>
        </w:rPr>
        <w:t>², на к</w:t>
      </w:r>
      <w:r w:rsidR="00ED6AF3">
        <w:rPr>
          <w:rFonts w:ascii="Arial" w:hAnsi="Arial" w:cs="Arial"/>
          <w:sz w:val="24"/>
          <w:szCs w:val="24"/>
        </w:rPr>
        <w:t>п.бр.136/1 КО Баточина варошица</w:t>
      </w:r>
      <w:r w:rsidRPr="00383DFF">
        <w:rPr>
          <w:rFonts w:ascii="Arial" w:hAnsi="Arial" w:cs="Arial"/>
          <w:sz w:val="24"/>
          <w:szCs w:val="24"/>
        </w:rPr>
        <w:t xml:space="preserve"> у Баточини, у улици Краља Петра I. </w:t>
      </w:r>
    </w:p>
    <w:p w:rsidR="00383DFF" w:rsidRPr="00383DFF" w:rsidRDefault="00383DFF" w:rsidP="007001FB">
      <w:pPr>
        <w:pStyle w:val="NoSpacing"/>
        <w:jc w:val="both"/>
        <w:rPr>
          <w:rFonts w:ascii="Arial" w:hAnsi="Arial" w:cs="Arial"/>
          <w:sz w:val="24"/>
          <w:szCs w:val="24"/>
        </w:rPr>
      </w:pPr>
    </w:p>
    <w:p w:rsidR="00383DFF" w:rsidRPr="00383DFF" w:rsidRDefault="00383DFF" w:rsidP="00383DFF">
      <w:pPr>
        <w:pStyle w:val="NoSpacing"/>
        <w:rPr>
          <w:rFonts w:ascii="Arial" w:hAnsi="Arial" w:cs="Arial"/>
          <w:b/>
          <w:sz w:val="24"/>
          <w:szCs w:val="24"/>
          <w:lang w:val="sr-Cyrl-CS"/>
        </w:rPr>
      </w:pPr>
      <w:r w:rsidRPr="00383DFF">
        <w:rPr>
          <w:rFonts w:ascii="Arial" w:hAnsi="Arial" w:cs="Arial"/>
          <w:b/>
          <w:sz w:val="24"/>
          <w:szCs w:val="24"/>
        </w:rPr>
        <w:t>Расположиви</w:t>
      </w:r>
      <w:r w:rsidR="00ED6AF3">
        <w:rPr>
          <w:rFonts w:ascii="Arial" w:hAnsi="Arial" w:cs="Arial"/>
          <w:b/>
          <w:sz w:val="24"/>
          <w:szCs w:val="24"/>
        </w:rPr>
        <w:t xml:space="preserve"> </w:t>
      </w:r>
      <w:r w:rsidRPr="00383DFF">
        <w:rPr>
          <w:rFonts w:ascii="Arial" w:hAnsi="Arial" w:cs="Arial"/>
          <w:b/>
          <w:sz w:val="24"/>
          <w:szCs w:val="24"/>
        </w:rPr>
        <w:t>подаци:</w:t>
      </w:r>
    </w:p>
    <w:p w:rsidR="00383DFF" w:rsidRPr="00383DFF" w:rsidRDefault="00383DFF" w:rsidP="007001FB">
      <w:pPr>
        <w:pStyle w:val="NoSpacing"/>
        <w:jc w:val="both"/>
        <w:rPr>
          <w:rFonts w:ascii="Arial" w:hAnsi="Arial" w:cs="Arial"/>
          <w:sz w:val="24"/>
          <w:szCs w:val="24"/>
          <w:lang w:val="sr-Cyrl-CS"/>
        </w:rPr>
      </w:pPr>
      <w:r w:rsidRPr="00383DFF">
        <w:rPr>
          <w:rFonts w:ascii="Arial" w:hAnsi="Arial" w:cs="Arial"/>
          <w:sz w:val="24"/>
          <w:szCs w:val="24"/>
        </w:rPr>
        <w:t>Општина</w:t>
      </w:r>
      <w:r w:rsidR="007001FB">
        <w:rPr>
          <w:rFonts w:ascii="Arial" w:hAnsi="Arial" w:cs="Arial"/>
          <w:sz w:val="24"/>
          <w:szCs w:val="24"/>
          <w:lang w:val="sr-Cyrl-CS"/>
        </w:rPr>
        <w:t xml:space="preserve"> </w:t>
      </w:r>
      <w:r w:rsidRPr="00383DFF">
        <w:rPr>
          <w:rFonts w:ascii="Arial" w:hAnsi="Arial" w:cs="Arial"/>
          <w:sz w:val="24"/>
          <w:szCs w:val="24"/>
        </w:rPr>
        <w:t>Баточина</w:t>
      </w:r>
      <w:r w:rsidR="007001FB">
        <w:rPr>
          <w:rFonts w:ascii="Arial" w:hAnsi="Arial" w:cs="Arial"/>
          <w:sz w:val="24"/>
          <w:szCs w:val="24"/>
          <w:lang w:val="sr-Cyrl-CS"/>
        </w:rPr>
        <w:t xml:space="preserve"> </w:t>
      </w:r>
      <w:r w:rsidRPr="00383DFF">
        <w:rPr>
          <w:rFonts w:ascii="Arial" w:hAnsi="Arial" w:cs="Arial"/>
          <w:sz w:val="24"/>
          <w:szCs w:val="24"/>
        </w:rPr>
        <w:t>ставља</w:t>
      </w:r>
      <w:r w:rsidR="007001FB">
        <w:rPr>
          <w:rFonts w:ascii="Arial" w:hAnsi="Arial" w:cs="Arial"/>
          <w:sz w:val="24"/>
          <w:szCs w:val="24"/>
          <w:lang w:val="sr-Cyrl-CS"/>
        </w:rPr>
        <w:t xml:space="preserve"> </w:t>
      </w:r>
      <w:r w:rsidRPr="00383DFF">
        <w:rPr>
          <w:rFonts w:ascii="Arial" w:hAnsi="Arial" w:cs="Arial"/>
          <w:sz w:val="24"/>
          <w:szCs w:val="24"/>
        </w:rPr>
        <w:t>на</w:t>
      </w:r>
      <w:r w:rsidR="007001FB">
        <w:rPr>
          <w:rFonts w:ascii="Arial" w:hAnsi="Arial" w:cs="Arial"/>
          <w:sz w:val="24"/>
          <w:szCs w:val="24"/>
          <w:lang w:val="sr-Cyrl-CS"/>
        </w:rPr>
        <w:t xml:space="preserve"> </w:t>
      </w:r>
      <w:r w:rsidRPr="00383DFF">
        <w:rPr>
          <w:rFonts w:ascii="Arial" w:hAnsi="Arial" w:cs="Arial"/>
          <w:sz w:val="24"/>
          <w:szCs w:val="24"/>
        </w:rPr>
        <w:t>располагање</w:t>
      </w:r>
      <w:r w:rsidR="007001FB">
        <w:rPr>
          <w:rFonts w:ascii="Arial" w:hAnsi="Arial" w:cs="Arial"/>
          <w:sz w:val="24"/>
          <w:szCs w:val="24"/>
          <w:lang w:val="sr-Cyrl-CS"/>
        </w:rPr>
        <w:t xml:space="preserve"> </w:t>
      </w:r>
      <w:r w:rsidRPr="00383DFF">
        <w:rPr>
          <w:rFonts w:ascii="Arial" w:hAnsi="Arial" w:cs="Arial"/>
          <w:sz w:val="24"/>
          <w:szCs w:val="24"/>
        </w:rPr>
        <w:t>следећу</w:t>
      </w:r>
      <w:r w:rsidR="007001FB">
        <w:rPr>
          <w:rFonts w:ascii="Arial" w:hAnsi="Arial" w:cs="Arial"/>
          <w:sz w:val="24"/>
          <w:szCs w:val="24"/>
          <w:lang w:val="sr-Cyrl-CS"/>
        </w:rPr>
        <w:t xml:space="preserve"> </w:t>
      </w:r>
      <w:r w:rsidRPr="00383DFF">
        <w:rPr>
          <w:rFonts w:ascii="Arial" w:hAnsi="Arial" w:cs="Arial"/>
          <w:sz w:val="24"/>
          <w:szCs w:val="24"/>
        </w:rPr>
        <w:t>документацију:</w:t>
      </w:r>
    </w:p>
    <w:p w:rsidR="00383DFF" w:rsidRPr="00383DFF" w:rsidRDefault="00383DFF" w:rsidP="008252A1">
      <w:pPr>
        <w:pStyle w:val="NoSpacing"/>
        <w:numPr>
          <w:ilvl w:val="0"/>
          <w:numId w:val="25"/>
        </w:numPr>
        <w:suppressAutoHyphens w:val="0"/>
        <w:spacing w:line="240" w:lineRule="auto"/>
        <w:jc w:val="both"/>
        <w:rPr>
          <w:rFonts w:ascii="Arial" w:hAnsi="Arial" w:cs="Arial"/>
          <w:sz w:val="24"/>
          <w:szCs w:val="24"/>
        </w:rPr>
      </w:pPr>
      <w:r w:rsidRPr="00383DFF">
        <w:rPr>
          <w:rFonts w:ascii="Arial" w:hAnsi="Arial" w:cs="Arial"/>
          <w:sz w:val="24"/>
          <w:szCs w:val="24"/>
        </w:rPr>
        <w:t>Решење о обустављању радова и уклањању постојећег изведеног објекта</w:t>
      </w:r>
    </w:p>
    <w:p w:rsidR="00383DFF" w:rsidRPr="00383DFF" w:rsidRDefault="00383DFF" w:rsidP="008252A1">
      <w:pPr>
        <w:pStyle w:val="NoSpacing"/>
        <w:numPr>
          <w:ilvl w:val="0"/>
          <w:numId w:val="25"/>
        </w:numPr>
        <w:suppressAutoHyphens w:val="0"/>
        <w:spacing w:line="240" w:lineRule="auto"/>
        <w:jc w:val="both"/>
        <w:rPr>
          <w:rFonts w:ascii="Arial" w:hAnsi="Arial" w:cs="Arial"/>
          <w:sz w:val="24"/>
          <w:szCs w:val="24"/>
        </w:rPr>
      </w:pPr>
      <w:r w:rsidRPr="00383DFF">
        <w:rPr>
          <w:rFonts w:ascii="Arial" w:hAnsi="Arial" w:cs="Arial"/>
          <w:sz w:val="24"/>
          <w:szCs w:val="24"/>
        </w:rPr>
        <w:t xml:space="preserve">Покретање поступка озакоњења по службеној дужности </w:t>
      </w:r>
    </w:p>
    <w:p w:rsidR="00383DFF" w:rsidRPr="00383DFF" w:rsidRDefault="00383DFF" w:rsidP="008252A1">
      <w:pPr>
        <w:pStyle w:val="NoSpacing"/>
        <w:numPr>
          <w:ilvl w:val="0"/>
          <w:numId w:val="25"/>
        </w:numPr>
        <w:suppressAutoHyphens w:val="0"/>
        <w:spacing w:line="240" w:lineRule="auto"/>
        <w:jc w:val="both"/>
        <w:rPr>
          <w:rFonts w:ascii="Arial" w:hAnsi="Arial" w:cs="Arial"/>
          <w:sz w:val="24"/>
          <w:szCs w:val="24"/>
        </w:rPr>
      </w:pPr>
      <w:r w:rsidRPr="00383DFF">
        <w:rPr>
          <w:rFonts w:ascii="Arial" w:hAnsi="Arial" w:cs="Arial"/>
          <w:sz w:val="24"/>
          <w:szCs w:val="24"/>
        </w:rPr>
        <w:t>Копија плана и</w:t>
      </w:r>
    </w:p>
    <w:p w:rsidR="00383DFF" w:rsidRPr="00383DFF" w:rsidRDefault="00383DFF" w:rsidP="008252A1">
      <w:pPr>
        <w:pStyle w:val="NoSpacing"/>
        <w:numPr>
          <w:ilvl w:val="0"/>
          <w:numId w:val="25"/>
        </w:numPr>
        <w:suppressAutoHyphens w:val="0"/>
        <w:spacing w:line="240" w:lineRule="auto"/>
        <w:jc w:val="both"/>
        <w:rPr>
          <w:rFonts w:ascii="Arial" w:hAnsi="Arial" w:cs="Arial"/>
          <w:sz w:val="24"/>
          <w:szCs w:val="24"/>
        </w:rPr>
      </w:pPr>
      <w:r w:rsidRPr="00383DFF">
        <w:rPr>
          <w:rFonts w:ascii="Arial" w:hAnsi="Arial" w:cs="Arial"/>
          <w:sz w:val="24"/>
          <w:szCs w:val="24"/>
        </w:rPr>
        <w:t>Препис листа непокретности за предметну парцелу</w:t>
      </w:r>
    </w:p>
    <w:p w:rsidR="00383DFF" w:rsidRPr="00383DFF" w:rsidRDefault="00383DFF" w:rsidP="008252A1">
      <w:pPr>
        <w:pStyle w:val="NoSpacing"/>
        <w:numPr>
          <w:ilvl w:val="0"/>
          <w:numId w:val="25"/>
        </w:numPr>
        <w:suppressAutoHyphens w:val="0"/>
        <w:spacing w:line="240" w:lineRule="auto"/>
        <w:jc w:val="both"/>
        <w:rPr>
          <w:rFonts w:ascii="Arial" w:hAnsi="Arial" w:cs="Arial"/>
          <w:sz w:val="24"/>
          <w:szCs w:val="24"/>
        </w:rPr>
      </w:pPr>
      <w:r w:rsidRPr="00383DFF">
        <w:rPr>
          <w:rFonts w:ascii="Arial" w:hAnsi="Arial" w:cs="Arial"/>
          <w:sz w:val="24"/>
          <w:szCs w:val="24"/>
        </w:rPr>
        <w:t>Потврду ЈКП Водовод и канализација Крагујевац о мерењу притиска у водоводној инсталацији</w:t>
      </w:r>
    </w:p>
    <w:p w:rsidR="00383DFF" w:rsidRPr="00383DFF" w:rsidRDefault="00383DFF" w:rsidP="007001FB">
      <w:pPr>
        <w:pStyle w:val="NoSpacing"/>
        <w:ind w:left="720"/>
        <w:jc w:val="both"/>
        <w:rPr>
          <w:rFonts w:ascii="Arial" w:hAnsi="Arial" w:cs="Arial"/>
          <w:sz w:val="24"/>
          <w:szCs w:val="24"/>
        </w:rPr>
      </w:pPr>
    </w:p>
    <w:p w:rsidR="00383DFF" w:rsidRPr="00383DFF" w:rsidRDefault="00383DFF" w:rsidP="00383DFF">
      <w:pPr>
        <w:pStyle w:val="NoSpacing"/>
        <w:rPr>
          <w:rFonts w:ascii="Arial" w:hAnsi="Arial" w:cs="Arial"/>
          <w:b/>
          <w:sz w:val="24"/>
          <w:szCs w:val="24"/>
          <w:lang w:val="sr-Cyrl-CS"/>
        </w:rPr>
      </w:pPr>
      <w:r w:rsidRPr="00383DFF">
        <w:rPr>
          <w:rFonts w:ascii="Arial" w:hAnsi="Arial" w:cs="Arial"/>
          <w:b/>
          <w:sz w:val="24"/>
          <w:szCs w:val="24"/>
        </w:rPr>
        <w:t>Обим</w:t>
      </w:r>
      <w:r w:rsidR="007001FB">
        <w:rPr>
          <w:rFonts w:ascii="Arial" w:hAnsi="Arial" w:cs="Arial"/>
          <w:b/>
          <w:sz w:val="24"/>
          <w:szCs w:val="24"/>
          <w:lang w:val="sr-Cyrl-CS"/>
        </w:rPr>
        <w:t xml:space="preserve"> </w:t>
      </w:r>
      <w:r w:rsidRPr="00383DFF">
        <w:rPr>
          <w:rFonts w:ascii="Arial" w:hAnsi="Arial" w:cs="Arial"/>
          <w:b/>
          <w:sz w:val="24"/>
          <w:szCs w:val="24"/>
        </w:rPr>
        <w:t>посла :</w:t>
      </w:r>
    </w:p>
    <w:p w:rsidR="00383DFF" w:rsidRPr="00383DFF" w:rsidRDefault="00383DFF" w:rsidP="000C59DE">
      <w:pPr>
        <w:pStyle w:val="NoSpacing"/>
        <w:jc w:val="both"/>
        <w:rPr>
          <w:rFonts w:ascii="Arial" w:hAnsi="Arial" w:cs="Arial"/>
          <w:color w:val="000000"/>
          <w:sz w:val="24"/>
          <w:szCs w:val="24"/>
        </w:rPr>
      </w:pPr>
      <w:r w:rsidRPr="00383DFF">
        <w:rPr>
          <w:rFonts w:ascii="Arial" w:hAnsi="Arial" w:cs="Arial"/>
          <w:sz w:val="24"/>
          <w:szCs w:val="24"/>
        </w:rPr>
        <w:t>Техничка</w:t>
      </w:r>
      <w:r w:rsidR="007001FB">
        <w:rPr>
          <w:rFonts w:ascii="Arial" w:hAnsi="Arial" w:cs="Arial"/>
          <w:sz w:val="24"/>
          <w:szCs w:val="24"/>
          <w:lang w:val="sr-Cyrl-CS"/>
        </w:rPr>
        <w:t xml:space="preserve"> </w:t>
      </w:r>
      <w:r w:rsidRPr="00383DFF">
        <w:rPr>
          <w:rFonts w:ascii="Arial" w:hAnsi="Arial" w:cs="Arial"/>
          <w:sz w:val="24"/>
          <w:szCs w:val="24"/>
        </w:rPr>
        <w:t>документација, Извештај о затеченом стању изведеног објекта и Геодетски елаборат уписа објекта у поступку озакоњења, која</w:t>
      </w:r>
      <w:r w:rsidR="007001FB">
        <w:rPr>
          <w:rFonts w:ascii="Arial" w:hAnsi="Arial" w:cs="Arial"/>
          <w:sz w:val="24"/>
          <w:szCs w:val="24"/>
          <w:lang w:val="sr-Cyrl-CS"/>
        </w:rPr>
        <w:t xml:space="preserve"> </w:t>
      </w:r>
      <w:r w:rsidRPr="00383DFF">
        <w:rPr>
          <w:rFonts w:ascii="Arial" w:hAnsi="Arial" w:cs="Arial"/>
          <w:sz w:val="24"/>
          <w:szCs w:val="24"/>
        </w:rPr>
        <w:t>је</w:t>
      </w:r>
      <w:r w:rsidR="007001FB">
        <w:rPr>
          <w:rFonts w:ascii="Arial" w:hAnsi="Arial" w:cs="Arial"/>
          <w:sz w:val="24"/>
          <w:szCs w:val="24"/>
          <w:lang w:val="sr-Cyrl-CS"/>
        </w:rPr>
        <w:t xml:space="preserve"> </w:t>
      </w:r>
      <w:r w:rsidRPr="00383DFF">
        <w:rPr>
          <w:rFonts w:ascii="Arial" w:hAnsi="Arial" w:cs="Arial"/>
          <w:sz w:val="24"/>
          <w:szCs w:val="24"/>
        </w:rPr>
        <w:t>предмет</w:t>
      </w:r>
      <w:r w:rsidR="007001FB">
        <w:rPr>
          <w:rFonts w:ascii="Arial" w:hAnsi="Arial" w:cs="Arial"/>
          <w:sz w:val="24"/>
          <w:szCs w:val="24"/>
          <w:lang w:val="sr-Cyrl-CS"/>
        </w:rPr>
        <w:t xml:space="preserve"> </w:t>
      </w:r>
      <w:r w:rsidRPr="00383DFF">
        <w:rPr>
          <w:rFonts w:ascii="Arial" w:hAnsi="Arial" w:cs="Arial"/>
          <w:sz w:val="24"/>
          <w:szCs w:val="24"/>
        </w:rPr>
        <w:t>овог</w:t>
      </w:r>
      <w:r w:rsidR="007001FB">
        <w:rPr>
          <w:rFonts w:ascii="Arial" w:hAnsi="Arial" w:cs="Arial"/>
          <w:sz w:val="24"/>
          <w:szCs w:val="24"/>
          <w:lang w:val="sr-Cyrl-CS"/>
        </w:rPr>
        <w:t xml:space="preserve"> </w:t>
      </w:r>
      <w:r w:rsidRPr="00383DFF">
        <w:rPr>
          <w:rFonts w:ascii="Arial" w:hAnsi="Arial" w:cs="Arial"/>
          <w:sz w:val="24"/>
          <w:szCs w:val="24"/>
        </w:rPr>
        <w:t>пројектног</w:t>
      </w:r>
      <w:r w:rsidR="007001FB">
        <w:rPr>
          <w:rFonts w:ascii="Arial" w:hAnsi="Arial" w:cs="Arial"/>
          <w:sz w:val="24"/>
          <w:szCs w:val="24"/>
          <w:lang w:val="sr-Cyrl-CS"/>
        </w:rPr>
        <w:t xml:space="preserve"> </w:t>
      </w:r>
      <w:r w:rsidRPr="00383DFF">
        <w:rPr>
          <w:rFonts w:ascii="Arial" w:hAnsi="Arial" w:cs="Arial"/>
          <w:sz w:val="24"/>
          <w:szCs w:val="24"/>
        </w:rPr>
        <w:t>задатка, треба</w:t>
      </w:r>
      <w:r w:rsidR="007001FB">
        <w:rPr>
          <w:rFonts w:ascii="Arial" w:hAnsi="Arial" w:cs="Arial"/>
          <w:sz w:val="24"/>
          <w:szCs w:val="24"/>
          <w:lang w:val="sr-Cyrl-CS"/>
        </w:rPr>
        <w:t xml:space="preserve"> </w:t>
      </w:r>
      <w:r w:rsidRPr="00383DFF">
        <w:rPr>
          <w:rFonts w:ascii="Arial" w:hAnsi="Arial" w:cs="Arial"/>
          <w:sz w:val="24"/>
          <w:szCs w:val="24"/>
        </w:rPr>
        <w:t>да</w:t>
      </w:r>
      <w:r w:rsidR="007001FB">
        <w:rPr>
          <w:rFonts w:ascii="Arial" w:hAnsi="Arial" w:cs="Arial"/>
          <w:sz w:val="24"/>
          <w:szCs w:val="24"/>
          <w:lang w:val="sr-Cyrl-CS"/>
        </w:rPr>
        <w:t xml:space="preserve"> </w:t>
      </w:r>
      <w:r w:rsidRPr="00383DFF">
        <w:rPr>
          <w:rFonts w:ascii="Arial" w:hAnsi="Arial" w:cs="Arial"/>
          <w:sz w:val="24"/>
          <w:szCs w:val="24"/>
        </w:rPr>
        <w:t>буд</w:t>
      </w:r>
      <w:r w:rsidR="000C59DE">
        <w:rPr>
          <w:rFonts w:ascii="Arial" w:hAnsi="Arial" w:cs="Arial"/>
          <w:sz w:val="24"/>
          <w:szCs w:val="24"/>
        </w:rPr>
        <w:t>у</w:t>
      </w:r>
      <w:r w:rsidR="007001FB">
        <w:rPr>
          <w:rFonts w:ascii="Arial" w:hAnsi="Arial" w:cs="Arial"/>
          <w:sz w:val="24"/>
          <w:szCs w:val="24"/>
          <w:lang w:val="sr-Cyrl-CS"/>
        </w:rPr>
        <w:t xml:space="preserve"> </w:t>
      </w:r>
      <w:r w:rsidRPr="00383DFF">
        <w:rPr>
          <w:rFonts w:ascii="Arial" w:hAnsi="Arial" w:cs="Arial"/>
          <w:sz w:val="24"/>
          <w:szCs w:val="24"/>
        </w:rPr>
        <w:t>урађен</w:t>
      </w:r>
      <w:r w:rsidR="000C59DE">
        <w:rPr>
          <w:rFonts w:ascii="Arial" w:hAnsi="Arial" w:cs="Arial"/>
          <w:sz w:val="24"/>
          <w:szCs w:val="24"/>
        </w:rPr>
        <w:t>и</w:t>
      </w:r>
      <w:r w:rsidRPr="00383DFF">
        <w:rPr>
          <w:rFonts w:ascii="Arial" w:hAnsi="Arial" w:cs="Arial"/>
          <w:sz w:val="24"/>
          <w:szCs w:val="24"/>
        </w:rPr>
        <w:t xml:space="preserve"> у свему</w:t>
      </w:r>
      <w:r w:rsidR="00AD0936">
        <w:rPr>
          <w:rFonts w:ascii="Arial" w:hAnsi="Arial" w:cs="Arial"/>
          <w:sz w:val="24"/>
          <w:szCs w:val="24"/>
          <w:lang w:val="sr-Cyrl-CS"/>
        </w:rPr>
        <w:t xml:space="preserve"> </w:t>
      </w:r>
      <w:r w:rsidRPr="00383DFF">
        <w:rPr>
          <w:rFonts w:ascii="Arial" w:hAnsi="Arial" w:cs="Arial"/>
          <w:sz w:val="24"/>
          <w:szCs w:val="24"/>
        </w:rPr>
        <w:t>према</w:t>
      </w:r>
      <w:r w:rsidR="007001FB">
        <w:rPr>
          <w:rFonts w:ascii="Arial" w:hAnsi="Arial" w:cs="Arial"/>
          <w:sz w:val="24"/>
          <w:szCs w:val="24"/>
          <w:lang w:val="sr-Cyrl-CS"/>
        </w:rPr>
        <w:t xml:space="preserve"> </w:t>
      </w:r>
      <w:r w:rsidRPr="00383DFF">
        <w:rPr>
          <w:rFonts w:ascii="Arial" w:hAnsi="Arial" w:cs="Arial"/>
          <w:sz w:val="24"/>
          <w:szCs w:val="24"/>
        </w:rPr>
        <w:t>важећем</w:t>
      </w:r>
      <w:r w:rsidR="007001FB">
        <w:rPr>
          <w:rFonts w:ascii="Arial" w:hAnsi="Arial" w:cs="Arial"/>
          <w:sz w:val="24"/>
          <w:szCs w:val="24"/>
          <w:lang w:val="sr-Cyrl-CS"/>
        </w:rPr>
        <w:t xml:space="preserve"> </w:t>
      </w:r>
      <w:r w:rsidR="00ED6AF3">
        <w:rPr>
          <w:rFonts w:ascii="Arial" w:hAnsi="Arial" w:cs="Arial"/>
          <w:sz w:val="24"/>
          <w:szCs w:val="24"/>
        </w:rPr>
        <w:t>Закону о озакоњењу објеката (</w:t>
      </w:r>
      <w:r w:rsidRPr="00383DFF">
        <w:rPr>
          <w:rFonts w:ascii="Arial" w:hAnsi="Arial" w:cs="Arial"/>
          <w:sz w:val="24"/>
          <w:szCs w:val="24"/>
        </w:rPr>
        <w:t>"Сл.гл</w:t>
      </w:r>
      <w:r w:rsidR="007001FB">
        <w:rPr>
          <w:rFonts w:ascii="Arial" w:hAnsi="Arial" w:cs="Arial"/>
          <w:sz w:val="24"/>
          <w:szCs w:val="24"/>
        </w:rPr>
        <w:t>асник РС" бр. 96/2015 и 83/2018</w:t>
      </w:r>
      <w:r w:rsidRPr="00383DFF">
        <w:rPr>
          <w:rFonts w:ascii="Arial" w:hAnsi="Arial" w:cs="Arial"/>
          <w:sz w:val="24"/>
          <w:szCs w:val="24"/>
        </w:rPr>
        <w:t>), ПЗИ</w:t>
      </w:r>
      <w:r w:rsidR="000C59DE">
        <w:rPr>
          <w:rFonts w:ascii="Arial" w:hAnsi="Arial" w:cs="Arial"/>
          <w:sz w:val="24"/>
          <w:szCs w:val="24"/>
        </w:rPr>
        <w:t xml:space="preserve"> – Пројекат за извођење изведено</w:t>
      </w:r>
      <w:r w:rsidRPr="00383DFF">
        <w:rPr>
          <w:rFonts w:ascii="Arial" w:hAnsi="Arial" w:cs="Arial"/>
          <w:sz w:val="24"/>
          <w:szCs w:val="24"/>
        </w:rPr>
        <w:t xml:space="preserve">г објекта у свему </w:t>
      </w:r>
      <w:r w:rsidR="000C59DE">
        <w:rPr>
          <w:rFonts w:ascii="Arial" w:hAnsi="Arial" w:cs="Arial"/>
          <w:sz w:val="24"/>
          <w:szCs w:val="24"/>
        </w:rPr>
        <w:t>у складу са</w:t>
      </w:r>
      <w:r w:rsidRPr="00383DFF">
        <w:rPr>
          <w:rFonts w:ascii="Arial" w:hAnsi="Arial" w:cs="Arial"/>
          <w:sz w:val="24"/>
          <w:szCs w:val="24"/>
        </w:rPr>
        <w:t xml:space="preserve"> Закон</w:t>
      </w:r>
      <w:r w:rsidR="000C59DE">
        <w:rPr>
          <w:rFonts w:ascii="Arial" w:hAnsi="Arial" w:cs="Arial"/>
          <w:sz w:val="24"/>
          <w:szCs w:val="24"/>
        </w:rPr>
        <w:t>ом</w:t>
      </w:r>
      <w:r w:rsidRPr="00383DFF">
        <w:rPr>
          <w:rFonts w:ascii="Arial" w:hAnsi="Arial" w:cs="Arial"/>
          <w:sz w:val="24"/>
          <w:szCs w:val="24"/>
        </w:rPr>
        <w:t xml:space="preserve"> о планирању и изградњи</w:t>
      </w:r>
      <w:r w:rsidR="007001FB">
        <w:rPr>
          <w:rFonts w:ascii="Arial" w:hAnsi="Arial" w:cs="Arial"/>
          <w:sz w:val="24"/>
          <w:szCs w:val="24"/>
          <w:lang w:val="sr-Cyrl-CS"/>
        </w:rPr>
        <w:t xml:space="preserve"> </w:t>
      </w:r>
      <w:r w:rsidRPr="00383DFF">
        <w:rPr>
          <w:rFonts w:ascii="Arial" w:hAnsi="Arial" w:cs="Arial"/>
          <w:iCs/>
          <w:sz w:val="24"/>
          <w:szCs w:val="24"/>
        </w:rPr>
        <w:t xml:space="preserve">("Сл. гласник РС", бр. 72/2009, 81/2009 - испр., 64/2010 - одлука УС, 24/2011, 121/2012, 42/2013 - одлука УС, 50/2013 - одлука УС, 98/2013 - одлука УС, 132/2014, 145/2014 и 83/2018) </w:t>
      </w:r>
      <w:r w:rsidRPr="00383DFF">
        <w:rPr>
          <w:rFonts w:ascii="Arial" w:hAnsi="Arial" w:cs="Arial"/>
          <w:sz w:val="24"/>
          <w:szCs w:val="24"/>
        </w:rPr>
        <w:t>и важећем</w:t>
      </w:r>
      <w:r w:rsidR="007001FB">
        <w:rPr>
          <w:rFonts w:ascii="Arial" w:hAnsi="Arial" w:cs="Arial"/>
          <w:sz w:val="24"/>
          <w:szCs w:val="24"/>
          <w:lang w:val="sr-Cyrl-CS"/>
        </w:rPr>
        <w:t xml:space="preserve"> </w:t>
      </w:r>
      <w:r w:rsidRPr="00383DFF">
        <w:rPr>
          <w:rFonts w:ascii="Arial" w:hAnsi="Arial" w:cs="Arial"/>
          <w:sz w:val="24"/>
          <w:szCs w:val="24"/>
        </w:rPr>
        <w:t>Правилнику о садр</w:t>
      </w:r>
      <w:r w:rsidR="007001FB">
        <w:rPr>
          <w:rFonts w:ascii="Arial" w:hAnsi="Arial" w:cs="Arial"/>
          <w:sz w:val="24"/>
          <w:szCs w:val="24"/>
        </w:rPr>
        <w:t>жини, начину и поступку</w:t>
      </w:r>
      <w:r w:rsidR="00AD0936">
        <w:rPr>
          <w:rFonts w:ascii="Arial" w:hAnsi="Arial" w:cs="Arial"/>
          <w:sz w:val="24"/>
          <w:szCs w:val="24"/>
          <w:lang w:val="sr-Cyrl-CS"/>
        </w:rPr>
        <w:t xml:space="preserve"> </w:t>
      </w:r>
      <w:r w:rsidR="007001FB">
        <w:rPr>
          <w:rFonts w:ascii="Arial" w:hAnsi="Arial" w:cs="Arial"/>
          <w:sz w:val="24"/>
          <w:szCs w:val="24"/>
        </w:rPr>
        <w:t>израде и</w:t>
      </w:r>
      <w:r w:rsidR="007001FB">
        <w:rPr>
          <w:rFonts w:ascii="Arial" w:hAnsi="Arial" w:cs="Arial"/>
          <w:sz w:val="24"/>
          <w:szCs w:val="24"/>
          <w:lang w:val="sr-Cyrl-CS"/>
        </w:rPr>
        <w:t xml:space="preserve"> </w:t>
      </w:r>
      <w:r w:rsidRPr="00383DFF">
        <w:rPr>
          <w:rFonts w:ascii="Arial" w:hAnsi="Arial" w:cs="Arial"/>
          <w:sz w:val="24"/>
          <w:szCs w:val="24"/>
        </w:rPr>
        <w:t>начин</w:t>
      </w:r>
      <w:r w:rsidR="000C59DE">
        <w:rPr>
          <w:rFonts w:ascii="Arial" w:hAnsi="Arial" w:cs="Arial"/>
          <w:sz w:val="24"/>
          <w:szCs w:val="24"/>
        </w:rPr>
        <w:t>у</w:t>
      </w:r>
      <w:r w:rsidR="007001FB">
        <w:rPr>
          <w:rFonts w:ascii="Arial" w:hAnsi="Arial" w:cs="Arial"/>
          <w:sz w:val="24"/>
          <w:szCs w:val="24"/>
          <w:lang w:val="sr-Cyrl-CS"/>
        </w:rPr>
        <w:t xml:space="preserve"> </w:t>
      </w:r>
      <w:r w:rsidRPr="00383DFF">
        <w:rPr>
          <w:rFonts w:ascii="Arial" w:hAnsi="Arial" w:cs="Arial"/>
          <w:sz w:val="24"/>
          <w:szCs w:val="24"/>
        </w:rPr>
        <w:t>вршења</w:t>
      </w:r>
      <w:r w:rsidR="007001FB">
        <w:rPr>
          <w:rFonts w:ascii="Arial" w:hAnsi="Arial" w:cs="Arial"/>
          <w:sz w:val="24"/>
          <w:szCs w:val="24"/>
          <w:lang w:val="sr-Cyrl-CS"/>
        </w:rPr>
        <w:t xml:space="preserve"> </w:t>
      </w:r>
      <w:r w:rsidRPr="00383DFF">
        <w:rPr>
          <w:rFonts w:ascii="Arial" w:hAnsi="Arial" w:cs="Arial"/>
          <w:sz w:val="24"/>
          <w:szCs w:val="24"/>
        </w:rPr>
        <w:t>контроле</w:t>
      </w:r>
      <w:r w:rsidR="007001FB">
        <w:rPr>
          <w:rFonts w:ascii="Arial" w:hAnsi="Arial" w:cs="Arial"/>
          <w:sz w:val="24"/>
          <w:szCs w:val="24"/>
          <w:lang w:val="sr-Cyrl-CS"/>
        </w:rPr>
        <w:t xml:space="preserve"> </w:t>
      </w:r>
      <w:r w:rsidRPr="00383DFF">
        <w:rPr>
          <w:rFonts w:ascii="Arial" w:hAnsi="Arial" w:cs="Arial"/>
          <w:sz w:val="24"/>
          <w:szCs w:val="24"/>
        </w:rPr>
        <w:t>техничке</w:t>
      </w:r>
      <w:r w:rsidR="007001FB">
        <w:rPr>
          <w:rFonts w:ascii="Arial" w:hAnsi="Arial" w:cs="Arial"/>
          <w:sz w:val="24"/>
          <w:szCs w:val="24"/>
          <w:lang w:val="sr-Cyrl-CS"/>
        </w:rPr>
        <w:t xml:space="preserve"> </w:t>
      </w:r>
      <w:r w:rsidRPr="00383DFF">
        <w:rPr>
          <w:rFonts w:ascii="Arial" w:hAnsi="Arial" w:cs="Arial"/>
          <w:sz w:val="24"/>
          <w:szCs w:val="24"/>
        </w:rPr>
        <w:t>документације</w:t>
      </w:r>
      <w:r w:rsidR="007001FB">
        <w:rPr>
          <w:rFonts w:ascii="Arial" w:hAnsi="Arial" w:cs="Arial"/>
          <w:sz w:val="24"/>
          <w:szCs w:val="24"/>
          <w:lang w:val="sr-Cyrl-CS"/>
        </w:rPr>
        <w:t xml:space="preserve"> </w:t>
      </w:r>
      <w:r w:rsidRPr="00383DFF">
        <w:rPr>
          <w:rFonts w:ascii="Arial" w:hAnsi="Arial" w:cs="Arial"/>
          <w:sz w:val="24"/>
          <w:szCs w:val="24"/>
        </w:rPr>
        <w:t>према</w:t>
      </w:r>
      <w:r w:rsidR="007001FB">
        <w:rPr>
          <w:rFonts w:ascii="Arial" w:hAnsi="Arial" w:cs="Arial"/>
          <w:sz w:val="24"/>
          <w:szCs w:val="24"/>
          <w:lang w:val="sr-Cyrl-CS"/>
        </w:rPr>
        <w:t xml:space="preserve"> </w:t>
      </w:r>
      <w:r w:rsidRPr="00383DFF">
        <w:rPr>
          <w:rFonts w:ascii="Arial" w:hAnsi="Arial" w:cs="Arial"/>
          <w:sz w:val="24"/>
          <w:szCs w:val="24"/>
        </w:rPr>
        <w:t>класи и намени</w:t>
      </w:r>
      <w:r w:rsidR="007001FB">
        <w:rPr>
          <w:rFonts w:ascii="Arial" w:hAnsi="Arial" w:cs="Arial"/>
          <w:sz w:val="24"/>
          <w:szCs w:val="24"/>
          <w:lang w:val="sr-Cyrl-CS"/>
        </w:rPr>
        <w:t xml:space="preserve"> </w:t>
      </w:r>
      <w:r w:rsidRPr="00383DFF">
        <w:rPr>
          <w:rFonts w:ascii="Arial" w:hAnsi="Arial" w:cs="Arial"/>
          <w:sz w:val="24"/>
          <w:szCs w:val="24"/>
        </w:rPr>
        <w:t>објеката (</w:t>
      </w:r>
      <w:r w:rsidRPr="00383DFF">
        <w:rPr>
          <w:rFonts w:ascii="Arial" w:hAnsi="Arial" w:cs="Arial"/>
          <w:color w:val="000000"/>
          <w:sz w:val="24"/>
          <w:szCs w:val="24"/>
          <w:lang w:val="sr-Cyrl-CS"/>
        </w:rPr>
        <w:t>„</w:t>
      </w:r>
      <w:r w:rsidRPr="00383DFF">
        <w:rPr>
          <w:rFonts w:ascii="Arial" w:hAnsi="Arial" w:cs="Arial"/>
          <w:color w:val="000000"/>
          <w:sz w:val="24"/>
          <w:szCs w:val="24"/>
        </w:rPr>
        <w:t>Службени</w:t>
      </w:r>
      <w:r w:rsidR="007001FB">
        <w:rPr>
          <w:rFonts w:ascii="Arial" w:hAnsi="Arial" w:cs="Arial"/>
          <w:color w:val="000000"/>
          <w:sz w:val="24"/>
          <w:szCs w:val="24"/>
          <w:lang w:val="sr-Cyrl-CS"/>
        </w:rPr>
        <w:t xml:space="preserve"> </w:t>
      </w:r>
      <w:r w:rsidRPr="00383DFF">
        <w:rPr>
          <w:rFonts w:ascii="Arial" w:hAnsi="Arial" w:cs="Arial"/>
          <w:color w:val="000000"/>
          <w:sz w:val="24"/>
          <w:szCs w:val="24"/>
        </w:rPr>
        <w:t>гласник РС”, бр. 23 од 2. марта 2015, 77 од 9. септембра 2015, 58 од 22. јуна 2016.године). Главни пројекат заштите од пожара и пројекат Аутоматске дојаве пожара у складу с</w:t>
      </w:r>
      <w:r w:rsidR="00ED6AF3">
        <w:rPr>
          <w:rFonts w:ascii="Arial" w:hAnsi="Arial" w:cs="Arial"/>
          <w:color w:val="000000"/>
          <w:sz w:val="24"/>
          <w:szCs w:val="24"/>
        </w:rPr>
        <w:t>а Законом о заштити од пожара ("Сл.гласник РС" бр. 111/2009 и 20/2015</w:t>
      </w:r>
      <w:r w:rsidR="000C59DE">
        <w:rPr>
          <w:rFonts w:ascii="Arial" w:hAnsi="Arial" w:cs="Arial"/>
          <w:color w:val="000000"/>
          <w:sz w:val="24"/>
          <w:szCs w:val="24"/>
        </w:rPr>
        <w:t>) и Правилником</w:t>
      </w:r>
      <w:r w:rsidRPr="00383DFF">
        <w:rPr>
          <w:rFonts w:ascii="Arial" w:hAnsi="Arial" w:cs="Arial"/>
          <w:color w:val="000000"/>
          <w:sz w:val="24"/>
          <w:szCs w:val="24"/>
        </w:rPr>
        <w:t xml:space="preserve"> о полагању стручног испита и условима за добијање лиценце и овлашћења за израду Главног пројекта заштите од пожара и посебних сис</w:t>
      </w:r>
      <w:r w:rsidR="00ED6AF3">
        <w:rPr>
          <w:rFonts w:ascii="Arial" w:hAnsi="Arial" w:cs="Arial"/>
          <w:color w:val="000000"/>
          <w:sz w:val="24"/>
          <w:szCs w:val="24"/>
        </w:rPr>
        <w:t>тема и мера заштите од пожара ("Сл.гласник РС</w:t>
      </w:r>
      <w:r w:rsidRPr="00383DFF">
        <w:rPr>
          <w:rFonts w:ascii="Arial" w:hAnsi="Arial" w:cs="Arial"/>
          <w:color w:val="000000"/>
          <w:sz w:val="24"/>
          <w:szCs w:val="24"/>
        </w:rPr>
        <w:t xml:space="preserve">" бр.12/2012 и 87/2013 ). </w:t>
      </w:r>
    </w:p>
    <w:p w:rsidR="00383DFF" w:rsidRPr="00383DFF" w:rsidRDefault="00383DFF" w:rsidP="008252A1">
      <w:pPr>
        <w:pStyle w:val="NoSpacing"/>
        <w:numPr>
          <w:ilvl w:val="0"/>
          <w:numId w:val="25"/>
        </w:numPr>
        <w:suppressAutoHyphens w:val="0"/>
        <w:spacing w:line="240" w:lineRule="auto"/>
        <w:jc w:val="both"/>
        <w:rPr>
          <w:rFonts w:ascii="Arial" w:hAnsi="Arial" w:cs="Arial"/>
          <w:color w:val="000000"/>
          <w:sz w:val="24"/>
          <w:szCs w:val="24"/>
        </w:rPr>
      </w:pPr>
      <w:r w:rsidRPr="00383DFF">
        <w:rPr>
          <w:rFonts w:ascii="Arial" w:hAnsi="Arial" w:cs="Arial"/>
          <w:color w:val="000000"/>
          <w:sz w:val="24"/>
          <w:szCs w:val="24"/>
        </w:rPr>
        <w:t>Геодетским елаборатом обезбедити снимак изведеног обје</w:t>
      </w:r>
      <w:r w:rsidR="00611A44">
        <w:rPr>
          <w:rFonts w:ascii="Arial" w:hAnsi="Arial" w:cs="Arial"/>
          <w:color w:val="000000"/>
          <w:sz w:val="24"/>
          <w:szCs w:val="24"/>
        </w:rPr>
        <w:t>к</w:t>
      </w:r>
      <w:r w:rsidRPr="00383DFF">
        <w:rPr>
          <w:rFonts w:ascii="Arial" w:hAnsi="Arial" w:cs="Arial"/>
          <w:color w:val="000000"/>
          <w:sz w:val="24"/>
          <w:szCs w:val="24"/>
        </w:rPr>
        <w:t xml:space="preserve">та са габаритима објекта као основу за израду Архитектонских основа ПЗИ и Извештаја о затеченом стању и за упис објекта по добијању Решења о озакоњењу у РГЗ СКН Баточина. </w:t>
      </w:r>
    </w:p>
    <w:p w:rsidR="00383DFF" w:rsidRPr="00383DFF" w:rsidRDefault="00383DFF" w:rsidP="008252A1">
      <w:pPr>
        <w:pStyle w:val="NoSpacing"/>
        <w:numPr>
          <w:ilvl w:val="0"/>
          <w:numId w:val="25"/>
        </w:numPr>
        <w:suppressAutoHyphens w:val="0"/>
        <w:spacing w:line="240" w:lineRule="auto"/>
        <w:jc w:val="both"/>
        <w:rPr>
          <w:rFonts w:ascii="Arial" w:hAnsi="Arial" w:cs="Arial"/>
          <w:color w:val="000000"/>
          <w:sz w:val="24"/>
          <w:szCs w:val="24"/>
        </w:rPr>
      </w:pPr>
      <w:r w:rsidRPr="00383DFF">
        <w:rPr>
          <w:rFonts w:ascii="Arial" w:hAnsi="Arial" w:cs="Arial"/>
          <w:color w:val="000000"/>
          <w:sz w:val="24"/>
          <w:szCs w:val="24"/>
        </w:rPr>
        <w:t>Главним пројектом заштите од пожара дефинисати све изведене и неопходне мере заштите од пожара за објекат дате намене и класе противпожарног оптерећења и уз ПЗИ обезбедити Сагласност МУП РС Сектора за ванредне ситуације.</w:t>
      </w:r>
    </w:p>
    <w:p w:rsidR="00383DFF" w:rsidRPr="00383DFF" w:rsidRDefault="00383DFF" w:rsidP="008252A1">
      <w:pPr>
        <w:pStyle w:val="NoSpacing"/>
        <w:numPr>
          <w:ilvl w:val="0"/>
          <w:numId w:val="25"/>
        </w:numPr>
        <w:suppressAutoHyphens w:val="0"/>
        <w:spacing w:line="240" w:lineRule="auto"/>
        <w:rPr>
          <w:rFonts w:ascii="Arial" w:hAnsi="Arial" w:cs="Arial"/>
          <w:color w:val="000000"/>
          <w:sz w:val="24"/>
          <w:szCs w:val="24"/>
        </w:rPr>
      </w:pPr>
      <w:r w:rsidRPr="00383DFF">
        <w:rPr>
          <w:rFonts w:ascii="Arial" w:hAnsi="Arial" w:cs="Arial"/>
          <w:color w:val="000000"/>
          <w:sz w:val="24"/>
          <w:szCs w:val="24"/>
        </w:rPr>
        <w:t>ПЗИ Пројектом за извођење изведеног објекта фазе:</w:t>
      </w:r>
    </w:p>
    <w:p w:rsidR="00383DFF" w:rsidRPr="00383DFF" w:rsidRDefault="00383DFF" w:rsidP="007001FB">
      <w:pPr>
        <w:pStyle w:val="NoSpacing"/>
        <w:ind w:left="720"/>
        <w:jc w:val="both"/>
        <w:rPr>
          <w:rFonts w:ascii="Arial" w:hAnsi="Arial" w:cs="Arial"/>
          <w:color w:val="000000"/>
          <w:sz w:val="24"/>
          <w:szCs w:val="24"/>
        </w:rPr>
      </w:pPr>
      <w:r w:rsidRPr="00383DFF">
        <w:rPr>
          <w:rFonts w:ascii="Arial" w:hAnsi="Arial" w:cs="Arial"/>
          <w:color w:val="000000"/>
          <w:sz w:val="24"/>
          <w:szCs w:val="24"/>
        </w:rPr>
        <w:t>Архитектура, Конструкци</w:t>
      </w:r>
      <w:r w:rsidR="0002693F">
        <w:rPr>
          <w:rFonts w:ascii="Arial" w:hAnsi="Arial" w:cs="Arial"/>
          <w:color w:val="000000"/>
          <w:sz w:val="24"/>
          <w:szCs w:val="24"/>
        </w:rPr>
        <w:t>ја, Хидротехничке инсталације (</w:t>
      </w:r>
      <w:r w:rsidRPr="00383DFF">
        <w:rPr>
          <w:rFonts w:ascii="Arial" w:hAnsi="Arial" w:cs="Arial"/>
          <w:color w:val="000000"/>
          <w:sz w:val="24"/>
          <w:szCs w:val="24"/>
        </w:rPr>
        <w:t>санитарна вода и мрежа хидрантске инсталације, бустер</w:t>
      </w:r>
      <w:r w:rsidR="0002693F">
        <w:rPr>
          <w:rFonts w:ascii="Arial" w:hAnsi="Arial" w:cs="Arial"/>
          <w:color w:val="000000"/>
          <w:sz w:val="24"/>
          <w:szCs w:val="24"/>
        </w:rPr>
        <w:t xml:space="preserve"> станица и фекална канализација</w:t>
      </w:r>
      <w:r w:rsidRPr="00383DFF">
        <w:rPr>
          <w:rFonts w:ascii="Arial" w:hAnsi="Arial" w:cs="Arial"/>
          <w:color w:val="000000"/>
          <w:sz w:val="24"/>
          <w:szCs w:val="24"/>
        </w:rPr>
        <w:t xml:space="preserve">), </w:t>
      </w:r>
      <w:r w:rsidR="0002693F">
        <w:rPr>
          <w:rFonts w:ascii="Arial" w:hAnsi="Arial" w:cs="Arial"/>
          <w:color w:val="000000"/>
          <w:sz w:val="24"/>
          <w:szCs w:val="24"/>
        </w:rPr>
        <w:t>Електроенергетске инсталације (</w:t>
      </w:r>
      <w:r w:rsidRPr="00383DFF">
        <w:rPr>
          <w:rFonts w:ascii="Arial" w:hAnsi="Arial" w:cs="Arial"/>
          <w:color w:val="000000"/>
          <w:sz w:val="24"/>
          <w:szCs w:val="24"/>
        </w:rPr>
        <w:t xml:space="preserve">инсталације јаке, слабе струје, громобранске заштите, паник расвете), Машинске инсталације грејања, </w:t>
      </w:r>
    </w:p>
    <w:p w:rsidR="00383DFF" w:rsidRPr="00383DFF" w:rsidRDefault="00383DFF" w:rsidP="007001FB">
      <w:pPr>
        <w:pStyle w:val="NoSpacing"/>
        <w:ind w:left="720"/>
        <w:jc w:val="both"/>
        <w:rPr>
          <w:rFonts w:ascii="Arial" w:hAnsi="Arial" w:cs="Arial"/>
          <w:color w:val="000000"/>
          <w:sz w:val="24"/>
          <w:szCs w:val="24"/>
        </w:rPr>
      </w:pPr>
      <w:r w:rsidRPr="00383DFF">
        <w:rPr>
          <w:rFonts w:ascii="Arial" w:hAnsi="Arial" w:cs="Arial"/>
          <w:color w:val="000000"/>
          <w:sz w:val="24"/>
          <w:szCs w:val="24"/>
        </w:rPr>
        <w:t>и Пројекат Аутоматске дојаве пожара, обезбедити сагласност МУП РС Сектора за ванредне ситуације.</w:t>
      </w:r>
    </w:p>
    <w:p w:rsidR="00383DFF" w:rsidRPr="00383DFF" w:rsidRDefault="00383DFF" w:rsidP="00383DFF">
      <w:pPr>
        <w:pStyle w:val="NoSpacing"/>
        <w:tabs>
          <w:tab w:val="left" w:pos="3750"/>
        </w:tabs>
        <w:rPr>
          <w:rFonts w:ascii="Arial" w:hAnsi="Arial" w:cs="Arial"/>
          <w:sz w:val="24"/>
          <w:szCs w:val="24"/>
        </w:rPr>
      </w:pPr>
    </w:p>
    <w:p w:rsidR="00383DFF" w:rsidRPr="00383DFF" w:rsidRDefault="00383DFF" w:rsidP="00383DFF">
      <w:pPr>
        <w:pStyle w:val="NoSpacing"/>
        <w:tabs>
          <w:tab w:val="left" w:pos="3750"/>
        </w:tabs>
        <w:rPr>
          <w:rFonts w:ascii="Arial" w:hAnsi="Arial" w:cs="Arial"/>
          <w:sz w:val="24"/>
          <w:szCs w:val="24"/>
          <w:lang w:val="sr-Cyrl-CS"/>
        </w:rPr>
      </w:pPr>
      <w:r w:rsidRPr="00383DFF">
        <w:rPr>
          <w:rFonts w:ascii="Arial" w:hAnsi="Arial" w:cs="Arial"/>
          <w:b/>
          <w:sz w:val="24"/>
          <w:szCs w:val="24"/>
        </w:rPr>
        <w:t>Активности</w:t>
      </w:r>
      <w:r w:rsidR="007001FB">
        <w:rPr>
          <w:rFonts w:ascii="Arial" w:hAnsi="Arial" w:cs="Arial"/>
          <w:b/>
          <w:sz w:val="24"/>
          <w:szCs w:val="24"/>
          <w:lang w:val="sr-Cyrl-CS"/>
        </w:rPr>
        <w:t xml:space="preserve"> </w:t>
      </w:r>
      <w:r w:rsidRPr="00383DFF">
        <w:rPr>
          <w:rFonts w:ascii="Arial" w:hAnsi="Arial" w:cs="Arial"/>
          <w:b/>
          <w:sz w:val="24"/>
          <w:szCs w:val="24"/>
        </w:rPr>
        <w:t>које</w:t>
      </w:r>
      <w:r w:rsidR="007001FB">
        <w:rPr>
          <w:rFonts w:ascii="Arial" w:hAnsi="Arial" w:cs="Arial"/>
          <w:b/>
          <w:sz w:val="24"/>
          <w:szCs w:val="24"/>
          <w:lang w:val="sr-Cyrl-CS"/>
        </w:rPr>
        <w:t xml:space="preserve"> </w:t>
      </w:r>
      <w:r w:rsidRPr="00383DFF">
        <w:rPr>
          <w:rFonts w:ascii="Arial" w:hAnsi="Arial" w:cs="Arial"/>
          <w:b/>
          <w:sz w:val="24"/>
          <w:szCs w:val="24"/>
        </w:rPr>
        <w:t>се</w:t>
      </w:r>
      <w:r w:rsidR="007001FB">
        <w:rPr>
          <w:rFonts w:ascii="Arial" w:hAnsi="Arial" w:cs="Arial"/>
          <w:b/>
          <w:sz w:val="24"/>
          <w:szCs w:val="24"/>
          <w:lang w:val="sr-Cyrl-CS"/>
        </w:rPr>
        <w:t xml:space="preserve"> </w:t>
      </w:r>
      <w:r w:rsidRPr="00383DFF">
        <w:rPr>
          <w:rFonts w:ascii="Arial" w:hAnsi="Arial" w:cs="Arial"/>
          <w:b/>
          <w:sz w:val="24"/>
          <w:szCs w:val="24"/>
        </w:rPr>
        <w:t>очекују :</w:t>
      </w:r>
      <w:r w:rsidRPr="00383DFF">
        <w:rPr>
          <w:rFonts w:ascii="Arial" w:hAnsi="Arial" w:cs="Arial"/>
          <w:sz w:val="24"/>
          <w:szCs w:val="24"/>
        </w:rPr>
        <w:tab/>
      </w:r>
    </w:p>
    <w:p w:rsidR="00383DFF" w:rsidRPr="00383DFF" w:rsidRDefault="00383DFF" w:rsidP="00AD0936">
      <w:pPr>
        <w:pStyle w:val="NoSpacing"/>
        <w:jc w:val="both"/>
        <w:rPr>
          <w:rFonts w:ascii="Arial" w:hAnsi="Arial" w:cs="Arial"/>
          <w:sz w:val="24"/>
          <w:szCs w:val="24"/>
        </w:rPr>
      </w:pPr>
      <w:r w:rsidRPr="00383DFF">
        <w:rPr>
          <w:rFonts w:ascii="Arial" w:hAnsi="Arial" w:cs="Arial"/>
          <w:sz w:val="24"/>
          <w:szCs w:val="24"/>
        </w:rPr>
        <w:t>Осим</w:t>
      </w:r>
      <w:r w:rsidR="00AD0936">
        <w:rPr>
          <w:rFonts w:ascii="Arial" w:hAnsi="Arial" w:cs="Arial"/>
          <w:sz w:val="24"/>
          <w:szCs w:val="24"/>
          <w:lang w:val="sr-Cyrl-CS"/>
        </w:rPr>
        <w:t xml:space="preserve"> </w:t>
      </w:r>
      <w:r w:rsidRPr="00383DFF">
        <w:rPr>
          <w:rFonts w:ascii="Arial" w:hAnsi="Arial" w:cs="Arial"/>
          <w:sz w:val="24"/>
          <w:szCs w:val="24"/>
        </w:rPr>
        <w:t>израде</w:t>
      </w:r>
      <w:r w:rsidR="00AD0936">
        <w:rPr>
          <w:rFonts w:ascii="Arial" w:hAnsi="Arial" w:cs="Arial"/>
          <w:sz w:val="24"/>
          <w:szCs w:val="24"/>
          <w:lang w:val="sr-Cyrl-CS"/>
        </w:rPr>
        <w:t xml:space="preserve"> </w:t>
      </w:r>
      <w:r w:rsidRPr="00383DFF">
        <w:rPr>
          <w:rFonts w:ascii="Arial" w:hAnsi="Arial" w:cs="Arial"/>
          <w:sz w:val="24"/>
          <w:szCs w:val="24"/>
        </w:rPr>
        <w:t>наведене</w:t>
      </w:r>
      <w:r w:rsidR="00AD0936">
        <w:rPr>
          <w:rFonts w:ascii="Arial" w:hAnsi="Arial" w:cs="Arial"/>
          <w:sz w:val="24"/>
          <w:szCs w:val="24"/>
          <w:lang w:val="sr-Cyrl-CS"/>
        </w:rPr>
        <w:t xml:space="preserve"> </w:t>
      </w:r>
      <w:r w:rsidRPr="00383DFF">
        <w:rPr>
          <w:rFonts w:ascii="Arial" w:hAnsi="Arial" w:cs="Arial"/>
          <w:sz w:val="24"/>
          <w:szCs w:val="24"/>
        </w:rPr>
        <w:t xml:space="preserve">техничко </w:t>
      </w:r>
      <w:r w:rsidR="00AD0936">
        <w:rPr>
          <w:rFonts w:ascii="Arial" w:hAnsi="Arial" w:cs="Arial"/>
          <w:sz w:val="24"/>
          <w:szCs w:val="24"/>
        </w:rPr>
        <w:t>–</w:t>
      </w:r>
      <w:r w:rsidRPr="00383DFF">
        <w:rPr>
          <w:rFonts w:ascii="Arial" w:hAnsi="Arial" w:cs="Arial"/>
          <w:sz w:val="24"/>
          <w:szCs w:val="24"/>
        </w:rPr>
        <w:t xml:space="preserve"> пројектне</w:t>
      </w:r>
      <w:r w:rsidR="00AD0936">
        <w:rPr>
          <w:rFonts w:ascii="Arial" w:hAnsi="Arial" w:cs="Arial"/>
          <w:sz w:val="24"/>
          <w:szCs w:val="24"/>
          <w:lang w:val="sr-Cyrl-CS"/>
        </w:rPr>
        <w:t xml:space="preserve"> </w:t>
      </w:r>
      <w:r w:rsidRPr="00383DFF">
        <w:rPr>
          <w:rFonts w:ascii="Arial" w:hAnsi="Arial" w:cs="Arial"/>
          <w:sz w:val="24"/>
          <w:szCs w:val="24"/>
        </w:rPr>
        <w:t>документације, од</w:t>
      </w:r>
      <w:r w:rsidR="00AD0936">
        <w:rPr>
          <w:rFonts w:ascii="Arial" w:hAnsi="Arial" w:cs="Arial"/>
          <w:sz w:val="24"/>
          <w:szCs w:val="24"/>
          <w:lang w:val="sr-Cyrl-CS"/>
        </w:rPr>
        <w:t xml:space="preserve"> </w:t>
      </w:r>
      <w:r w:rsidRPr="00383DFF">
        <w:rPr>
          <w:rFonts w:ascii="Arial" w:hAnsi="Arial" w:cs="Arial"/>
          <w:sz w:val="24"/>
          <w:szCs w:val="24"/>
        </w:rPr>
        <w:t>Пројектанта</w:t>
      </w:r>
      <w:r w:rsidR="00AD0936">
        <w:rPr>
          <w:rFonts w:ascii="Arial" w:hAnsi="Arial" w:cs="Arial"/>
          <w:sz w:val="24"/>
          <w:szCs w:val="24"/>
          <w:lang w:val="sr-Cyrl-CS"/>
        </w:rPr>
        <w:t xml:space="preserve"> </w:t>
      </w:r>
      <w:r w:rsidRPr="00383DFF">
        <w:rPr>
          <w:rFonts w:ascii="Arial" w:hAnsi="Arial" w:cs="Arial"/>
          <w:sz w:val="24"/>
          <w:szCs w:val="24"/>
        </w:rPr>
        <w:t>се</w:t>
      </w:r>
      <w:r w:rsidR="00AD0936">
        <w:rPr>
          <w:rFonts w:ascii="Arial" w:hAnsi="Arial" w:cs="Arial"/>
          <w:sz w:val="24"/>
          <w:szCs w:val="24"/>
          <w:lang w:val="sr-Cyrl-CS"/>
        </w:rPr>
        <w:t xml:space="preserve"> </w:t>
      </w:r>
      <w:r w:rsidRPr="00383DFF">
        <w:rPr>
          <w:rFonts w:ascii="Arial" w:hAnsi="Arial" w:cs="Arial"/>
          <w:sz w:val="24"/>
          <w:szCs w:val="24"/>
        </w:rPr>
        <w:t>очекује и следеће:</w:t>
      </w:r>
    </w:p>
    <w:p w:rsidR="00383DFF" w:rsidRPr="00383DFF" w:rsidRDefault="00383DFF" w:rsidP="0002693F">
      <w:pPr>
        <w:pStyle w:val="NoSpacing"/>
        <w:numPr>
          <w:ilvl w:val="0"/>
          <w:numId w:val="29"/>
        </w:numPr>
        <w:jc w:val="both"/>
        <w:rPr>
          <w:rFonts w:ascii="Arial" w:hAnsi="Arial" w:cs="Arial"/>
          <w:sz w:val="24"/>
          <w:szCs w:val="24"/>
        </w:rPr>
      </w:pPr>
      <w:r w:rsidRPr="00383DFF">
        <w:rPr>
          <w:rFonts w:ascii="Arial" w:hAnsi="Arial" w:cs="Arial"/>
          <w:sz w:val="24"/>
          <w:szCs w:val="24"/>
        </w:rPr>
        <w:t>Усклађивање</w:t>
      </w:r>
      <w:r w:rsidR="00AD0936">
        <w:rPr>
          <w:rFonts w:ascii="Arial" w:hAnsi="Arial" w:cs="Arial"/>
          <w:sz w:val="24"/>
          <w:szCs w:val="24"/>
          <w:lang w:val="sr-Cyrl-CS"/>
        </w:rPr>
        <w:t xml:space="preserve"> </w:t>
      </w:r>
      <w:r w:rsidRPr="00383DFF">
        <w:rPr>
          <w:rFonts w:ascii="Arial" w:hAnsi="Arial" w:cs="Arial"/>
          <w:sz w:val="24"/>
          <w:szCs w:val="24"/>
        </w:rPr>
        <w:t>сарадње</w:t>
      </w:r>
      <w:r w:rsidR="00AD0936">
        <w:rPr>
          <w:rFonts w:ascii="Arial" w:hAnsi="Arial" w:cs="Arial"/>
          <w:sz w:val="24"/>
          <w:szCs w:val="24"/>
          <w:lang w:val="sr-Cyrl-CS"/>
        </w:rPr>
        <w:t xml:space="preserve"> </w:t>
      </w:r>
      <w:r w:rsidRPr="00383DFF">
        <w:rPr>
          <w:rFonts w:ascii="Arial" w:hAnsi="Arial" w:cs="Arial"/>
          <w:sz w:val="24"/>
          <w:szCs w:val="24"/>
        </w:rPr>
        <w:t>пројектаната и припремних</w:t>
      </w:r>
      <w:r w:rsidR="00AD0936">
        <w:rPr>
          <w:rFonts w:ascii="Arial" w:hAnsi="Arial" w:cs="Arial"/>
          <w:sz w:val="24"/>
          <w:szCs w:val="24"/>
          <w:lang w:val="sr-Cyrl-CS"/>
        </w:rPr>
        <w:t xml:space="preserve"> </w:t>
      </w:r>
      <w:r w:rsidR="000C59DE">
        <w:rPr>
          <w:rFonts w:ascii="Arial" w:hAnsi="Arial" w:cs="Arial"/>
          <w:sz w:val="24"/>
          <w:szCs w:val="24"/>
        </w:rPr>
        <w:t>радњи</w:t>
      </w:r>
      <w:r w:rsidR="00AD0936">
        <w:rPr>
          <w:rFonts w:ascii="Arial" w:hAnsi="Arial" w:cs="Arial"/>
          <w:sz w:val="24"/>
          <w:szCs w:val="24"/>
          <w:lang w:val="sr-Cyrl-CS"/>
        </w:rPr>
        <w:t xml:space="preserve"> </w:t>
      </w:r>
      <w:r w:rsidRPr="00383DFF">
        <w:rPr>
          <w:rFonts w:ascii="Arial" w:hAnsi="Arial" w:cs="Arial"/>
          <w:sz w:val="24"/>
          <w:szCs w:val="24"/>
        </w:rPr>
        <w:t>(геодетско снимање објекта).</w:t>
      </w:r>
    </w:p>
    <w:p w:rsidR="00383DFF" w:rsidRPr="00383DFF" w:rsidRDefault="0002693F" w:rsidP="0002693F">
      <w:pPr>
        <w:pStyle w:val="NoSpacing"/>
        <w:numPr>
          <w:ilvl w:val="0"/>
          <w:numId w:val="29"/>
        </w:numPr>
        <w:jc w:val="both"/>
        <w:rPr>
          <w:rFonts w:ascii="Arial" w:hAnsi="Arial" w:cs="Arial"/>
          <w:sz w:val="24"/>
          <w:szCs w:val="24"/>
        </w:rPr>
      </w:pPr>
      <w:r>
        <w:rPr>
          <w:rFonts w:ascii="Arial" w:hAnsi="Arial" w:cs="Arial"/>
          <w:iCs/>
          <w:sz w:val="24"/>
          <w:szCs w:val="24"/>
          <w:lang w:val="sr-Cyrl-CS"/>
        </w:rPr>
        <w:t>У</w:t>
      </w:r>
      <w:r w:rsidR="00383DFF" w:rsidRPr="00383DFF">
        <w:rPr>
          <w:rFonts w:ascii="Arial" w:hAnsi="Arial" w:cs="Arial"/>
          <w:iCs/>
          <w:sz w:val="24"/>
          <w:szCs w:val="24"/>
          <w:lang w:val="sr-Cyrl-CS"/>
        </w:rPr>
        <w:t xml:space="preserve"> случају примедби на пројекат, </w:t>
      </w:r>
      <w:r w:rsidR="000C59DE">
        <w:rPr>
          <w:rFonts w:ascii="Arial" w:hAnsi="Arial" w:cs="Arial"/>
          <w:iCs/>
          <w:sz w:val="24"/>
          <w:szCs w:val="24"/>
          <w:lang w:val="sr-Cyrl-CS"/>
        </w:rPr>
        <w:t xml:space="preserve">да </w:t>
      </w:r>
      <w:r w:rsidR="00383DFF" w:rsidRPr="00383DFF">
        <w:rPr>
          <w:rFonts w:ascii="Arial" w:hAnsi="Arial" w:cs="Arial"/>
          <w:iCs/>
          <w:sz w:val="24"/>
          <w:szCs w:val="24"/>
          <w:lang w:val="sr-Cyrl-CS"/>
        </w:rPr>
        <w:t xml:space="preserve">исте уважи и отклони у року не дужем од 5 </w:t>
      </w:r>
      <w:r>
        <w:rPr>
          <w:rFonts w:ascii="Arial" w:hAnsi="Arial" w:cs="Arial"/>
          <w:iCs/>
          <w:sz w:val="24"/>
          <w:szCs w:val="24"/>
          <w:lang w:val="sr-Cyrl-CS"/>
        </w:rPr>
        <w:t>календарских</w:t>
      </w:r>
      <w:r w:rsidR="00383DFF" w:rsidRPr="00383DFF">
        <w:rPr>
          <w:rFonts w:ascii="Arial" w:hAnsi="Arial" w:cs="Arial"/>
          <w:iCs/>
          <w:sz w:val="24"/>
          <w:szCs w:val="24"/>
          <w:lang w:val="sr-Cyrl-CS"/>
        </w:rPr>
        <w:t xml:space="preserve"> дана од дана пријема примедби у писаном облику од стране Инвеститора</w:t>
      </w:r>
    </w:p>
    <w:p w:rsidR="00383DFF" w:rsidRPr="00383DFF" w:rsidRDefault="00383DFF" w:rsidP="00383DFF">
      <w:pPr>
        <w:pStyle w:val="NoSpacing"/>
        <w:rPr>
          <w:rFonts w:ascii="Arial" w:hAnsi="Arial" w:cs="Arial"/>
          <w:sz w:val="24"/>
          <w:szCs w:val="24"/>
        </w:rPr>
      </w:pPr>
    </w:p>
    <w:p w:rsidR="00383DFF" w:rsidRPr="00383DFF" w:rsidRDefault="00383DFF" w:rsidP="00383DFF">
      <w:pPr>
        <w:pStyle w:val="NoSpacing"/>
        <w:rPr>
          <w:rFonts w:ascii="Arial" w:hAnsi="Arial" w:cs="Arial"/>
          <w:b/>
          <w:sz w:val="24"/>
          <w:szCs w:val="24"/>
          <w:lang w:val="sr-Cyrl-CS"/>
        </w:rPr>
      </w:pPr>
      <w:r w:rsidRPr="00383DFF">
        <w:rPr>
          <w:rFonts w:ascii="Arial" w:hAnsi="Arial" w:cs="Arial"/>
          <w:b/>
          <w:sz w:val="24"/>
          <w:szCs w:val="24"/>
        </w:rPr>
        <w:t>Од</w:t>
      </w:r>
      <w:r w:rsidR="0002693F">
        <w:rPr>
          <w:rFonts w:ascii="Arial" w:hAnsi="Arial" w:cs="Arial"/>
          <w:b/>
          <w:sz w:val="24"/>
          <w:szCs w:val="24"/>
        </w:rPr>
        <w:t xml:space="preserve"> </w:t>
      </w:r>
      <w:r w:rsidRPr="00383DFF">
        <w:rPr>
          <w:rFonts w:ascii="Arial" w:hAnsi="Arial" w:cs="Arial"/>
          <w:b/>
          <w:sz w:val="24"/>
          <w:szCs w:val="24"/>
        </w:rPr>
        <w:t>Наручиоца</w:t>
      </w:r>
      <w:r w:rsidR="0002693F">
        <w:rPr>
          <w:rFonts w:ascii="Arial" w:hAnsi="Arial" w:cs="Arial"/>
          <w:b/>
          <w:sz w:val="24"/>
          <w:szCs w:val="24"/>
        </w:rPr>
        <w:t xml:space="preserve"> </w:t>
      </w:r>
      <w:r w:rsidRPr="00383DFF">
        <w:rPr>
          <w:rFonts w:ascii="Arial" w:hAnsi="Arial" w:cs="Arial"/>
          <w:b/>
          <w:sz w:val="24"/>
          <w:szCs w:val="24"/>
        </w:rPr>
        <w:t>се</w:t>
      </w:r>
      <w:r w:rsidR="0002693F">
        <w:rPr>
          <w:rFonts w:ascii="Arial" w:hAnsi="Arial" w:cs="Arial"/>
          <w:b/>
          <w:sz w:val="24"/>
          <w:szCs w:val="24"/>
        </w:rPr>
        <w:t xml:space="preserve"> </w:t>
      </w:r>
      <w:r w:rsidRPr="00383DFF">
        <w:rPr>
          <w:rFonts w:ascii="Arial" w:hAnsi="Arial" w:cs="Arial"/>
          <w:b/>
          <w:sz w:val="24"/>
          <w:szCs w:val="24"/>
        </w:rPr>
        <w:t>очекује</w:t>
      </w:r>
      <w:r w:rsidR="0002693F">
        <w:rPr>
          <w:rFonts w:ascii="Arial" w:hAnsi="Arial" w:cs="Arial"/>
          <w:b/>
          <w:sz w:val="24"/>
          <w:szCs w:val="24"/>
        </w:rPr>
        <w:t xml:space="preserve"> </w:t>
      </w:r>
      <w:r w:rsidRPr="00383DFF">
        <w:rPr>
          <w:rFonts w:ascii="Arial" w:hAnsi="Arial" w:cs="Arial"/>
          <w:b/>
          <w:sz w:val="24"/>
          <w:szCs w:val="24"/>
        </w:rPr>
        <w:t>да :</w:t>
      </w:r>
    </w:p>
    <w:p w:rsidR="00383DFF" w:rsidRPr="00383DFF" w:rsidRDefault="00383DFF" w:rsidP="00AD0936">
      <w:pPr>
        <w:pStyle w:val="NoSpacing"/>
        <w:jc w:val="both"/>
        <w:rPr>
          <w:rFonts w:ascii="Arial" w:hAnsi="Arial" w:cs="Arial"/>
          <w:sz w:val="24"/>
          <w:szCs w:val="24"/>
          <w:lang w:val="sr-Cyrl-CS"/>
        </w:rPr>
      </w:pPr>
      <w:r w:rsidRPr="00383DFF">
        <w:rPr>
          <w:rFonts w:ascii="Arial" w:hAnsi="Arial" w:cs="Arial"/>
          <w:sz w:val="24"/>
          <w:szCs w:val="24"/>
          <w:lang w:val="sr-Cyrl-CS"/>
        </w:rPr>
        <w:t xml:space="preserve">Обезбеди Пројектанту релевантну документацију неопходу за израду </w:t>
      </w:r>
      <w:r w:rsidR="000C59DE">
        <w:rPr>
          <w:rFonts w:ascii="Arial" w:hAnsi="Arial" w:cs="Arial"/>
          <w:sz w:val="24"/>
          <w:szCs w:val="24"/>
          <w:lang w:val="sr-Cyrl-CS"/>
        </w:rPr>
        <w:t>техничке документације, која је предмет уговарања.</w:t>
      </w:r>
    </w:p>
    <w:p w:rsidR="00383DFF" w:rsidRPr="00383DFF" w:rsidRDefault="00383DFF" w:rsidP="00383DFF">
      <w:pPr>
        <w:pStyle w:val="NoSpacing"/>
        <w:rPr>
          <w:rFonts w:ascii="Arial" w:hAnsi="Arial" w:cs="Arial"/>
          <w:sz w:val="24"/>
          <w:szCs w:val="24"/>
        </w:rPr>
      </w:pPr>
    </w:p>
    <w:p w:rsidR="00383DFF" w:rsidRPr="00383DFF" w:rsidRDefault="00383DFF" w:rsidP="00383DFF">
      <w:pPr>
        <w:pStyle w:val="NoSpacing"/>
        <w:rPr>
          <w:rFonts w:ascii="Arial" w:hAnsi="Arial" w:cs="Arial"/>
          <w:b/>
          <w:sz w:val="24"/>
          <w:szCs w:val="24"/>
          <w:lang w:val="sr-Cyrl-CS"/>
        </w:rPr>
      </w:pPr>
      <w:r w:rsidRPr="00383DFF">
        <w:rPr>
          <w:rFonts w:ascii="Arial" w:hAnsi="Arial" w:cs="Arial"/>
          <w:b/>
          <w:sz w:val="24"/>
          <w:szCs w:val="24"/>
        </w:rPr>
        <w:t>Форма</w:t>
      </w:r>
      <w:r w:rsidR="0002693F">
        <w:rPr>
          <w:rFonts w:ascii="Arial" w:hAnsi="Arial" w:cs="Arial"/>
          <w:b/>
          <w:sz w:val="24"/>
          <w:szCs w:val="24"/>
        </w:rPr>
        <w:t xml:space="preserve"> </w:t>
      </w:r>
      <w:r w:rsidRPr="00383DFF">
        <w:rPr>
          <w:rFonts w:ascii="Arial" w:hAnsi="Arial" w:cs="Arial"/>
          <w:b/>
          <w:sz w:val="24"/>
          <w:szCs w:val="24"/>
        </w:rPr>
        <w:t>испоруке</w:t>
      </w:r>
      <w:r w:rsidR="0002693F">
        <w:rPr>
          <w:rFonts w:ascii="Arial" w:hAnsi="Arial" w:cs="Arial"/>
          <w:b/>
          <w:sz w:val="24"/>
          <w:szCs w:val="24"/>
        </w:rPr>
        <w:t xml:space="preserve"> </w:t>
      </w:r>
      <w:r w:rsidRPr="00383DFF">
        <w:rPr>
          <w:rFonts w:ascii="Arial" w:hAnsi="Arial" w:cs="Arial"/>
          <w:b/>
          <w:sz w:val="24"/>
          <w:szCs w:val="24"/>
        </w:rPr>
        <w:t>документације и рокови:</w:t>
      </w:r>
    </w:p>
    <w:p w:rsidR="008147BB" w:rsidRPr="00941C44" w:rsidRDefault="00383DFF" w:rsidP="008147BB">
      <w:pPr>
        <w:pStyle w:val="NoSpacing"/>
        <w:jc w:val="both"/>
        <w:rPr>
          <w:rFonts w:ascii="Arial" w:hAnsi="Arial" w:cs="Arial"/>
          <w:sz w:val="24"/>
          <w:szCs w:val="24"/>
        </w:rPr>
      </w:pPr>
      <w:r w:rsidRPr="000C59DE">
        <w:rPr>
          <w:rFonts w:ascii="Arial" w:hAnsi="Arial" w:cs="Arial"/>
          <w:sz w:val="24"/>
          <w:szCs w:val="24"/>
        </w:rPr>
        <w:t xml:space="preserve">Техничко </w:t>
      </w:r>
      <w:r w:rsidR="007001FB" w:rsidRPr="000C59DE">
        <w:rPr>
          <w:rFonts w:ascii="Arial" w:hAnsi="Arial" w:cs="Arial"/>
          <w:sz w:val="24"/>
          <w:szCs w:val="24"/>
        </w:rPr>
        <w:t>–</w:t>
      </w:r>
      <w:r w:rsidRPr="000C59DE">
        <w:rPr>
          <w:rFonts w:ascii="Arial" w:hAnsi="Arial" w:cs="Arial"/>
          <w:sz w:val="24"/>
          <w:szCs w:val="24"/>
        </w:rPr>
        <w:t xml:space="preserve"> пројектну</w:t>
      </w:r>
      <w:r w:rsidR="007001FB" w:rsidRPr="000C59DE">
        <w:rPr>
          <w:rFonts w:ascii="Arial" w:hAnsi="Arial" w:cs="Arial"/>
          <w:sz w:val="24"/>
          <w:szCs w:val="24"/>
          <w:lang w:val="sr-Cyrl-CS"/>
        </w:rPr>
        <w:t xml:space="preserve"> </w:t>
      </w:r>
      <w:r w:rsidRPr="000C59DE">
        <w:rPr>
          <w:rFonts w:ascii="Arial" w:hAnsi="Arial" w:cs="Arial"/>
          <w:sz w:val="24"/>
          <w:szCs w:val="24"/>
        </w:rPr>
        <w:t>документацију</w:t>
      </w:r>
      <w:r w:rsidR="007001FB" w:rsidRPr="000C59DE">
        <w:rPr>
          <w:rFonts w:ascii="Arial" w:hAnsi="Arial" w:cs="Arial"/>
          <w:sz w:val="24"/>
          <w:szCs w:val="24"/>
          <w:lang w:val="sr-Cyrl-CS"/>
        </w:rPr>
        <w:t xml:space="preserve"> </w:t>
      </w:r>
      <w:r w:rsidRPr="000C59DE">
        <w:rPr>
          <w:rFonts w:ascii="Arial" w:hAnsi="Arial" w:cs="Arial"/>
          <w:sz w:val="24"/>
          <w:szCs w:val="24"/>
        </w:rPr>
        <w:t>доставити</w:t>
      </w:r>
      <w:r w:rsidR="007001FB" w:rsidRPr="000C59DE">
        <w:rPr>
          <w:rFonts w:ascii="Arial" w:hAnsi="Arial" w:cs="Arial"/>
          <w:sz w:val="24"/>
          <w:szCs w:val="24"/>
        </w:rPr>
        <w:t xml:space="preserve"> у</w:t>
      </w:r>
      <w:r w:rsidR="007001FB" w:rsidRPr="000C59DE">
        <w:rPr>
          <w:rFonts w:ascii="Arial" w:hAnsi="Arial" w:cs="Arial"/>
          <w:sz w:val="24"/>
          <w:szCs w:val="24"/>
          <w:lang w:val="sr-Cyrl-CS"/>
        </w:rPr>
        <w:t xml:space="preserve"> </w:t>
      </w:r>
      <w:r w:rsidR="008147BB" w:rsidRPr="00941C44">
        <w:rPr>
          <w:rFonts w:ascii="Arial" w:hAnsi="Arial" w:cs="Arial"/>
          <w:sz w:val="24"/>
          <w:szCs w:val="24"/>
        </w:rPr>
        <w:t>3</w:t>
      </w:r>
      <w:r w:rsidR="008147BB" w:rsidRPr="00941C44">
        <w:rPr>
          <w:rFonts w:ascii="Arial" w:hAnsi="Arial" w:cs="Arial"/>
          <w:sz w:val="24"/>
          <w:szCs w:val="24"/>
          <w:lang w:val="sr-Cyrl-CS"/>
        </w:rPr>
        <w:t xml:space="preserve"> (три)</w:t>
      </w:r>
      <w:r w:rsidR="008147BB">
        <w:rPr>
          <w:rFonts w:ascii="Arial" w:hAnsi="Arial" w:cs="Arial"/>
          <w:sz w:val="24"/>
          <w:szCs w:val="24"/>
          <w:lang w:val="sr-Cyrl-CS"/>
        </w:rPr>
        <w:t xml:space="preserve"> штампана</w:t>
      </w:r>
      <w:r w:rsidR="008147BB" w:rsidRPr="00941C44">
        <w:rPr>
          <w:rFonts w:ascii="Arial" w:hAnsi="Arial" w:cs="Arial"/>
          <w:sz w:val="24"/>
          <w:szCs w:val="24"/>
          <w:lang w:val="sr-Cyrl-CS"/>
        </w:rPr>
        <w:t xml:space="preserve"> </w:t>
      </w:r>
      <w:r w:rsidR="008147BB" w:rsidRPr="00941C44">
        <w:rPr>
          <w:rFonts w:ascii="Arial" w:hAnsi="Arial" w:cs="Arial"/>
          <w:sz w:val="24"/>
          <w:szCs w:val="24"/>
        </w:rPr>
        <w:t>примерка</w:t>
      </w:r>
      <w:r w:rsidR="008147BB" w:rsidRPr="00941C44">
        <w:rPr>
          <w:rFonts w:ascii="Arial" w:hAnsi="Arial" w:cs="Arial"/>
          <w:sz w:val="24"/>
          <w:szCs w:val="24"/>
          <w:lang w:val="sr-Cyrl-CS"/>
        </w:rPr>
        <w:t xml:space="preserve"> </w:t>
      </w:r>
      <w:r w:rsidR="008147BB" w:rsidRPr="00941C44">
        <w:rPr>
          <w:rFonts w:ascii="Arial" w:hAnsi="Arial" w:cs="Arial"/>
          <w:sz w:val="24"/>
          <w:szCs w:val="24"/>
        </w:rPr>
        <w:t>Извештај о затеченом стању, ПЗИ</w:t>
      </w:r>
      <w:r w:rsidR="008147BB" w:rsidRPr="00941C44">
        <w:rPr>
          <w:rFonts w:ascii="Arial" w:hAnsi="Arial" w:cs="Arial"/>
          <w:sz w:val="24"/>
          <w:szCs w:val="24"/>
          <w:lang w:val="sr-Cyrl-CS"/>
        </w:rPr>
        <w:t xml:space="preserve"> </w:t>
      </w:r>
      <w:r w:rsidR="008147BB" w:rsidRPr="00941C44">
        <w:rPr>
          <w:rFonts w:ascii="Arial" w:hAnsi="Arial" w:cs="Arial"/>
          <w:sz w:val="24"/>
          <w:szCs w:val="24"/>
        </w:rPr>
        <w:t>Пројекат за извођење и ПЗП Главног пројекта заштите од пожара, 2 (два) штампана примерка Елабората геодетских радова, као и у дигиталној</w:t>
      </w:r>
      <w:r w:rsidR="008147BB" w:rsidRPr="00941C44">
        <w:rPr>
          <w:rFonts w:ascii="Arial" w:hAnsi="Arial" w:cs="Arial"/>
          <w:sz w:val="24"/>
          <w:szCs w:val="24"/>
          <w:lang w:val="sr-Cyrl-CS"/>
        </w:rPr>
        <w:t xml:space="preserve"> </w:t>
      </w:r>
      <w:r w:rsidR="008147BB" w:rsidRPr="00941C44">
        <w:rPr>
          <w:rFonts w:ascii="Arial" w:hAnsi="Arial" w:cs="Arial"/>
          <w:sz w:val="24"/>
          <w:szCs w:val="24"/>
        </w:rPr>
        <w:t>форми – у ПДФ формату (печатирана и електронски</w:t>
      </w:r>
      <w:r w:rsidR="008147BB" w:rsidRPr="00941C44">
        <w:rPr>
          <w:rFonts w:ascii="Arial" w:hAnsi="Arial" w:cs="Arial"/>
          <w:sz w:val="24"/>
          <w:szCs w:val="24"/>
          <w:lang w:val="sr-Cyrl-CS"/>
        </w:rPr>
        <w:t xml:space="preserve"> </w:t>
      </w:r>
      <w:r w:rsidR="008147BB" w:rsidRPr="00941C44">
        <w:rPr>
          <w:rFonts w:ascii="Arial" w:hAnsi="Arial" w:cs="Arial"/>
          <w:sz w:val="24"/>
          <w:szCs w:val="24"/>
        </w:rPr>
        <w:t>потписана) и у отвореном</w:t>
      </w:r>
      <w:r w:rsidR="008147BB" w:rsidRPr="00941C44">
        <w:rPr>
          <w:rFonts w:ascii="Arial" w:hAnsi="Arial" w:cs="Arial"/>
          <w:sz w:val="24"/>
          <w:szCs w:val="24"/>
          <w:lang w:val="sr-Cyrl-CS"/>
        </w:rPr>
        <w:t xml:space="preserve"> </w:t>
      </w:r>
      <w:r w:rsidR="008147BB" w:rsidRPr="00941C44">
        <w:rPr>
          <w:rFonts w:ascii="Arial" w:hAnsi="Arial" w:cs="Arial"/>
          <w:sz w:val="24"/>
          <w:szCs w:val="24"/>
        </w:rPr>
        <w:t>формату (word, xls, CAD)</w:t>
      </w:r>
      <w:r w:rsidR="008147BB" w:rsidRPr="00941C44">
        <w:rPr>
          <w:rFonts w:ascii="Arial" w:hAnsi="Arial" w:cs="Arial"/>
          <w:lang w:val="sr-Cyrl-CS"/>
        </w:rPr>
        <w:t>;</w:t>
      </w:r>
    </w:p>
    <w:p w:rsidR="00383DFF" w:rsidRPr="00383DFF" w:rsidRDefault="00383DFF" w:rsidP="007001FB">
      <w:pPr>
        <w:pStyle w:val="NoSpacing"/>
        <w:jc w:val="both"/>
        <w:rPr>
          <w:rFonts w:ascii="Arial" w:hAnsi="Arial" w:cs="Arial"/>
          <w:sz w:val="24"/>
          <w:szCs w:val="24"/>
          <w:lang w:val="sr-Cyrl-CS"/>
        </w:rPr>
      </w:pPr>
      <w:r w:rsidRPr="00383DFF">
        <w:rPr>
          <w:rFonts w:ascii="Arial" w:hAnsi="Arial" w:cs="Arial"/>
          <w:sz w:val="24"/>
          <w:szCs w:val="24"/>
          <w:lang w:val="sr-Cyrl-CS"/>
        </w:rPr>
        <w:t xml:space="preserve">Максималан рок за извршење услуге </w:t>
      </w:r>
      <w:r w:rsidRPr="000C59DE">
        <w:rPr>
          <w:rFonts w:ascii="Arial" w:hAnsi="Arial" w:cs="Arial"/>
          <w:sz w:val="24"/>
          <w:szCs w:val="24"/>
          <w:lang w:val="sr-Cyrl-CS"/>
        </w:rPr>
        <w:t xml:space="preserve">је </w:t>
      </w:r>
      <w:r w:rsidR="00ED6AF3" w:rsidRPr="000C59DE">
        <w:rPr>
          <w:rFonts w:ascii="Arial" w:hAnsi="Arial" w:cs="Arial"/>
          <w:sz w:val="24"/>
          <w:szCs w:val="24"/>
        </w:rPr>
        <w:t>6</w:t>
      </w:r>
      <w:r w:rsidRPr="000C59DE">
        <w:rPr>
          <w:rFonts w:ascii="Arial" w:hAnsi="Arial" w:cs="Arial"/>
          <w:sz w:val="24"/>
          <w:szCs w:val="24"/>
          <w:lang w:val="sr-Cyrl-CS"/>
        </w:rPr>
        <w:t xml:space="preserve">0 </w:t>
      </w:r>
      <w:r w:rsidR="0002693F" w:rsidRPr="000C59DE">
        <w:rPr>
          <w:rFonts w:ascii="Arial" w:hAnsi="Arial" w:cs="Arial"/>
          <w:sz w:val="24"/>
          <w:szCs w:val="24"/>
          <w:lang w:val="sr-Cyrl-CS"/>
        </w:rPr>
        <w:t>кален</w:t>
      </w:r>
      <w:r w:rsidR="00FA4213">
        <w:rPr>
          <w:rFonts w:ascii="Arial" w:hAnsi="Arial" w:cs="Arial"/>
          <w:sz w:val="24"/>
          <w:szCs w:val="24"/>
          <w:lang w:val="sr-Cyrl-CS"/>
        </w:rPr>
        <w:t>д</w:t>
      </w:r>
      <w:r w:rsidR="0002693F" w:rsidRPr="000C59DE">
        <w:rPr>
          <w:rFonts w:ascii="Arial" w:hAnsi="Arial" w:cs="Arial"/>
          <w:sz w:val="24"/>
          <w:szCs w:val="24"/>
          <w:lang w:val="sr-Cyrl-CS"/>
        </w:rPr>
        <w:t>арских</w:t>
      </w:r>
      <w:r w:rsidRPr="00383DFF">
        <w:rPr>
          <w:rFonts w:ascii="Arial" w:hAnsi="Arial" w:cs="Arial"/>
          <w:sz w:val="24"/>
          <w:szCs w:val="24"/>
          <w:lang w:val="sr-Cyrl-CS"/>
        </w:rPr>
        <w:t xml:space="preserve"> дана и исти не</w:t>
      </w:r>
      <w:r w:rsidRPr="00383DFF">
        <w:rPr>
          <w:rFonts w:ascii="Arial" w:hAnsi="Arial" w:cs="Arial"/>
          <w:iCs/>
          <w:sz w:val="24"/>
          <w:szCs w:val="24"/>
          <w:lang w:val="sr-Cyrl-CS"/>
        </w:rPr>
        <w:t xml:space="preserve"> обухвата период прибављања и достављање релевантне документације</w:t>
      </w:r>
      <w:r w:rsidRPr="00383DFF">
        <w:rPr>
          <w:rFonts w:ascii="Arial" w:hAnsi="Arial" w:cs="Arial"/>
          <w:iCs/>
          <w:sz w:val="24"/>
          <w:szCs w:val="24"/>
          <w:lang w:val="sr-Latn-CS"/>
        </w:rPr>
        <w:t xml:space="preserve"> од стране Наручиоца</w:t>
      </w:r>
      <w:r w:rsidRPr="00383DFF">
        <w:rPr>
          <w:rFonts w:ascii="Arial" w:hAnsi="Arial" w:cs="Arial"/>
          <w:iCs/>
          <w:sz w:val="24"/>
          <w:szCs w:val="24"/>
          <w:lang w:val="sr-Cyrl-CS"/>
        </w:rPr>
        <w:t xml:space="preserve"> и рокове прибављања сагласности МУП РС Сектора за ванредне ситуације, Пројектанту неопходне за израду техничко - пројектне документације, при чему је</w:t>
      </w:r>
      <w:r w:rsidRPr="00383DFF">
        <w:rPr>
          <w:rFonts w:ascii="Arial" w:hAnsi="Arial" w:cs="Arial"/>
          <w:sz w:val="24"/>
          <w:szCs w:val="24"/>
          <w:lang w:val="sr-Cyrl-CS"/>
        </w:rPr>
        <w:t>:</w:t>
      </w:r>
    </w:p>
    <w:p w:rsidR="00383DFF" w:rsidRPr="00383DFF" w:rsidRDefault="00383DFF" w:rsidP="008252A1">
      <w:pPr>
        <w:pStyle w:val="NoSpacing"/>
        <w:numPr>
          <w:ilvl w:val="0"/>
          <w:numId w:val="25"/>
        </w:numPr>
        <w:suppressAutoHyphens w:val="0"/>
        <w:spacing w:line="240" w:lineRule="auto"/>
        <w:jc w:val="both"/>
        <w:rPr>
          <w:rFonts w:ascii="Arial" w:hAnsi="Arial" w:cs="Arial"/>
          <w:sz w:val="24"/>
          <w:szCs w:val="24"/>
          <w:lang w:val="sr-Cyrl-CS"/>
        </w:rPr>
      </w:pPr>
      <w:r w:rsidRPr="00383DFF">
        <w:rPr>
          <w:rFonts w:ascii="Arial" w:hAnsi="Arial" w:cs="Arial"/>
          <w:sz w:val="24"/>
          <w:szCs w:val="24"/>
          <w:lang w:val="sr-Cyrl-CS"/>
        </w:rPr>
        <w:t xml:space="preserve">Рок </w:t>
      </w:r>
      <w:r w:rsidRPr="00383DFF">
        <w:rPr>
          <w:rFonts w:ascii="Arial" w:hAnsi="Arial" w:cs="Arial"/>
          <w:sz w:val="24"/>
          <w:szCs w:val="24"/>
        </w:rPr>
        <w:t>за достављање геодетских подлога</w:t>
      </w:r>
      <w:r w:rsidR="007001FB">
        <w:rPr>
          <w:rFonts w:ascii="Arial" w:hAnsi="Arial" w:cs="Arial"/>
          <w:sz w:val="24"/>
          <w:szCs w:val="24"/>
          <w:lang w:val="sr-Cyrl-CS"/>
        </w:rPr>
        <w:t xml:space="preserve"> </w:t>
      </w:r>
      <w:r w:rsidRPr="00383DFF">
        <w:rPr>
          <w:rFonts w:ascii="Arial" w:hAnsi="Arial" w:cs="Arial"/>
          <w:sz w:val="24"/>
          <w:szCs w:val="24"/>
          <w:lang w:val="sr-Cyrl-CS"/>
        </w:rPr>
        <w:t xml:space="preserve">и Елабората геодетских радова </w:t>
      </w:r>
      <w:r w:rsidRPr="00383DFF">
        <w:rPr>
          <w:rFonts w:ascii="Arial" w:hAnsi="Arial" w:cs="Arial"/>
          <w:sz w:val="24"/>
          <w:szCs w:val="24"/>
        </w:rPr>
        <w:t>максимално</w:t>
      </w:r>
      <w:r w:rsidR="007001FB">
        <w:rPr>
          <w:rFonts w:ascii="Arial" w:hAnsi="Arial" w:cs="Arial"/>
          <w:sz w:val="24"/>
          <w:szCs w:val="24"/>
          <w:lang w:val="sr-Cyrl-CS"/>
        </w:rPr>
        <w:t xml:space="preserve"> </w:t>
      </w:r>
      <w:r w:rsidR="00ED6AF3">
        <w:rPr>
          <w:rFonts w:ascii="Arial" w:hAnsi="Arial" w:cs="Arial"/>
          <w:sz w:val="24"/>
          <w:szCs w:val="24"/>
        </w:rPr>
        <w:t>12</w:t>
      </w:r>
      <w:r w:rsidRPr="00383DFF">
        <w:rPr>
          <w:rFonts w:ascii="Arial" w:hAnsi="Arial" w:cs="Arial"/>
          <w:sz w:val="24"/>
          <w:szCs w:val="24"/>
          <w:lang w:val="sr-Cyrl-CS"/>
        </w:rPr>
        <w:t xml:space="preserve"> </w:t>
      </w:r>
      <w:r w:rsidR="0002693F">
        <w:rPr>
          <w:rFonts w:ascii="Arial" w:hAnsi="Arial" w:cs="Arial"/>
          <w:sz w:val="24"/>
          <w:szCs w:val="24"/>
          <w:lang w:val="sr-Cyrl-CS"/>
        </w:rPr>
        <w:t>кален</w:t>
      </w:r>
      <w:r w:rsidR="00251D87">
        <w:rPr>
          <w:rFonts w:ascii="Arial" w:hAnsi="Arial" w:cs="Arial"/>
          <w:sz w:val="24"/>
          <w:szCs w:val="24"/>
          <w:lang w:val="sr-Cyrl-CS"/>
        </w:rPr>
        <w:t>д</w:t>
      </w:r>
      <w:r w:rsidR="0002693F">
        <w:rPr>
          <w:rFonts w:ascii="Arial" w:hAnsi="Arial" w:cs="Arial"/>
          <w:sz w:val="24"/>
          <w:szCs w:val="24"/>
          <w:lang w:val="sr-Cyrl-CS"/>
        </w:rPr>
        <w:t>арских</w:t>
      </w:r>
      <w:r w:rsidRPr="00383DFF">
        <w:rPr>
          <w:rFonts w:ascii="Arial" w:hAnsi="Arial" w:cs="Arial"/>
          <w:sz w:val="24"/>
          <w:szCs w:val="24"/>
          <w:lang w:val="sr-Cyrl-CS"/>
        </w:rPr>
        <w:t xml:space="preserve"> </w:t>
      </w:r>
      <w:r w:rsidRPr="00383DFF">
        <w:rPr>
          <w:rFonts w:ascii="Arial" w:hAnsi="Arial" w:cs="Arial"/>
          <w:sz w:val="24"/>
          <w:szCs w:val="24"/>
          <w:lang w:val="en-GB"/>
        </w:rPr>
        <w:t>дана</w:t>
      </w:r>
      <w:r w:rsidRPr="00383DFF">
        <w:rPr>
          <w:rFonts w:ascii="Arial" w:hAnsi="Arial" w:cs="Arial"/>
          <w:sz w:val="24"/>
          <w:szCs w:val="24"/>
          <w:lang w:val="sr-Cyrl-CS"/>
        </w:rPr>
        <w:t xml:space="preserve"> од дана закључења уговора.</w:t>
      </w:r>
    </w:p>
    <w:p w:rsidR="00383DFF" w:rsidRPr="00383DFF" w:rsidRDefault="007001FB" w:rsidP="008252A1">
      <w:pPr>
        <w:pStyle w:val="NoSpacing"/>
        <w:numPr>
          <w:ilvl w:val="0"/>
          <w:numId w:val="25"/>
        </w:numPr>
        <w:suppressAutoHyphens w:val="0"/>
        <w:spacing w:line="240" w:lineRule="auto"/>
        <w:jc w:val="both"/>
        <w:rPr>
          <w:rFonts w:ascii="Arial" w:hAnsi="Arial" w:cs="Arial"/>
          <w:sz w:val="24"/>
          <w:szCs w:val="24"/>
          <w:lang w:val="sr-Cyrl-CS"/>
        </w:rPr>
      </w:pPr>
      <w:r>
        <w:rPr>
          <w:rFonts w:ascii="Arial" w:hAnsi="Arial" w:cs="Arial"/>
          <w:sz w:val="24"/>
          <w:szCs w:val="24"/>
          <w:lang w:val="sr-Cyrl-CS"/>
        </w:rPr>
        <w:t>Рок за израду ПЗИ и</w:t>
      </w:r>
      <w:r w:rsidR="00383DFF" w:rsidRPr="00383DFF">
        <w:rPr>
          <w:rFonts w:ascii="Arial" w:hAnsi="Arial" w:cs="Arial"/>
          <w:sz w:val="24"/>
          <w:szCs w:val="24"/>
          <w:lang w:val="sr-Cyrl-CS"/>
        </w:rPr>
        <w:t xml:space="preserve"> Главног пројекта заштите од пожара максимално </w:t>
      </w:r>
      <w:r w:rsidR="00ED6AF3">
        <w:rPr>
          <w:rFonts w:ascii="Arial" w:hAnsi="Arial" w:cs="Arial"/>
          <w:sz w:val="24"/>
          <w:szCs w:val="24"/>
        </w:rPr>
        <w:t>40</w:t>
      </w:r>
      <w:r>
        <w:rPr>
          <w:rFonts w:ascii="Arial" w:hAnsi="Arial" w:cs="Arial"/>
          <w:sz w:val="24"/>
          <w:szCs w:val="24"/>
          <w:lang w:val="sr-Cyrl-CS"/>
        </w:rPr>
        <w:t xml:space="preserve"> </w:t>
      </w:r>
      <w:r w:rsidR="00BC3E4C">
        <w:rPr>
          <w:rFonts w:ascii="Arial" w:hAnsi="Arial" w:cs="Arial"/>
          <w:sz w:val="24"/>
          <w:szCs w:val="24"/>
          <w:lang w:val="sr-Cyrl-CS"/>
        </w:rPr>
        <w:t>кален</w:t>
      </w:r>
      <w:r w:rsidR="00251D87">
        <w:rPr>
          <w:rFonts w:ascii="Arial" w:hAnsi="Arial" w:cs="Arial"/>
          <w:sz w:val="24"/>
          <w:szCs w:val="24"/>
          <w:lang w:val="sr-Cyrl-CS"/>
        </w:rPr>
        <w:t>д</w:t>
      </w:r>
      <w:r w:rsidR="00BC3E4C">
        <w:rPr>
          <w:rFonts w:ascii="Arial" w:hAnsi="Arial" w:cs="Arial"/>
          <w:sz w:val="24"/>
          <w:szCs w:val="24"/>
          <w:lang w:val="sr-Cyrl-CS"/>
        </w:rPr>
        <w:t>арских</w:t>
      </w:r>
      <w:r w:rsidR="00383DFF" w:rsidRPr="00383DFF">
        <w:rPr>
          <w:rFonts w:ascii="Arial" w:hAnsi="Arial" w:cs="Arial"/>
          <w:sz w:val="24"/>
          <w:szCs w:val="24"/>
          <w:lang w:val="sr-Cyrl-CS"/>
        </w:rPr>
        <w:t xml:space="preserve"> дана од добијања Елабората геодетских радова и релевантне документације од стране Наручиоца.</w:t>
      </w:r>
    </w:p>
    <w:p w:rsidR="00383DFF" w:rsidRDefault="00383DFF" w:rsidP="008252A1">
      <w:pPr>
        <w:pStyle w:val="NoSpacing"/>
        <w:numPr>
          <w:ilvl w:val="0"/>
          <w:numId w:val="25"/>
        </w:numPr>
        <w:suppressAutoHyphens w:val="0"/>
        <w:spacing w:line="240" w:lineRule="auto"/>
        <w:jc w:val="both"/>
        <w:rPr>
          <w:rFonts w:ascii="Arial" w:hAnsi="Arial" w:cs="Arial"/>
          <w:sz w:val="24"/>
          <w:szCs w:val="24"/>
          <w:lang w:val="sr-Cyrl-CS"/>
        </w:rPr>
      </w:pPr>
      <w:r w:rsidRPr="00383DFF">
        <w:rPr>
          <w:rFonts w:ascii="Arial" w:hAnsi="Arial" w:cs="Arial"/>
          <w:sz w:val="24"/>
          <w:szCs w:val="24"/>
          <w:lang w:val="sr-Cyrl-CS"/>
        </w:rPr>
        <w:t>Рок за израд</w:t>
      </w:r>
      <w:r w:rsidR="00BC3E4C">
        <w:rPr>
          <w:rFonts w:ascii="Arial" w:hAnsi="Arial" w:cs="Arial"/>
          <w:sz w:val="24"/>
          <w:szCs w:val="24"/>
          <w:lang w:val="sr-Cyrl-CS"/>
        </w:rPr>
        <w:t>у Извештаја о затеченом стању</w:t>
      </w:r>
      <w:r w:rsidRPr="00383DFF">
        <w:rPr>
          <w:rFonts w:ascii="Arial" w:hAnsi="Arial" w:cs="Arial"/>
          <w:sz w:val="24"/>
          <w:szCs w:val="24"/>
          <w:lang w:val="sr-Cyrl-CS"/>
        </w:rPr>
        <w:t xml:space="preserve"> максимално</w:t>
      </w:r>
      <w:r w:rsidR="00ED6AF3">
        <w:rPr>
          <w:rFonts w:ascii="Arial" w:hAnsi="Arial" w:cs="Arial"/>
          <w:sz w:val="24"/>
          <w:szCs w:val="24"/>
        </w:rPr>
        <w:t xml:space="preserve"> 8</w:t>
      </w:r>
      <w:r w:rsidRPr="00383DFF">
        <w:rPr>
          <w:rFonts w:ascii="Arial" w:hAnsi="Arial" w:cs="Arial"/>
          <w:sz w:val="24"/>
          <w:szCs w:val="24"/>
          <w:lang w:val="sr-Cyrl-CS"/>
        </w:rPr>
        <w:t xml:space="preserve"> </w:t>
      </w:r>
      <w:r w:rsidR="00BC3E4C">
        <w:rPr>
          <w:rFonts w:ascii="Arial" w:hAnsi="Arial" w:cs="Arial"/>
          <w:sz w:val="24"/>
          <w:szCs w:val="24"/>
          <w:lang w:val="sr-Cyrl-CS"/>
        </w:rPr>
        <w:t>кален</w:t>
      </w:r>
      <w:r w:rsidR="00251D87">
        <w:rPr>
          <w:rFonts w:ascii="Arial" w:hAnsi="Arial" w:cs="Arial"/>
          <w:sz w:val="24"/>
          <w:szCs w:val="24"/>
          <w:lang w:val="sr-Cyrl-CS"/>
        </w:rPr>
        <w:t>д</w:t>
      </w:r>
      <w:r w:rsidR="00BC3E4C">
        <w:rPr>
          <w:rFonts w:ascii="Arial" w:hAnsi="Arial" w:cs="Arial"/>
          <w:sz w:val="24"/>
          <w:szCs w:val="24"/>
          <w:lang w:val="sr-Cyrl-CS"/>
        </w:rPr>
        <w:t>арск</w:t>
      </w:r>
      <w:r w:rsidR="00744CF8">
        <w:rPr>
          <w:rFonts w:ascii="Arial" w:hAnsi="Arial" w:cs="Arial"/>
          <w:sz w:val="24"/>
          <w:szCs w:val="24"/>
          <w:lang w:val="sr-Cyrl-CS"/>
        </w:rPr>
        <w:t>их</w:t>
      </w:r>
      <w:r w:rsidRPr="00383DFF">
        <w:rPr>
          <w:rFonts w:ascii="Arial" w:hAnsi="Arial" w:cs="Arial"/>
          <w:sz w:val="24"/>
          <w:szCs w:val="24"/>
          <w:lang w:val="sr-Cyrl-CS"/>
        </w:rPr>
        <w:t xml:space="preserve"> дана од добијања Сагласности МУП РС Сектора за ванредне ситуације.</w:t>
      </w:r>
    </w:p>
    <w:p w:rsidR="007001FB" w:rsidRPr="00383DFF" w:rsidRDefault="007001FB" w:rsidP="006F19E2">
      <w:pPr>
        <w:pStyle w:val="NoSpacing"/>
        <w:suppressAutoHyphens w:val="0"/>
        <w:spacing w:line="240" w:lineRule="auto"/>
        <w:ind w:left="720"/>
        <w:jc w:val="both"/>
        <w:rPr>
          <w:rFonts w:ascii="Arial" w:hAnsi="Arial" w:cs="Arial"/>
          <w:sz w:val="24"/>
          <w:szCs w:val="24"/>
          <w:lang w:val="sr-Cyrl-CS"/>
        </w:rPr>
      </w:pPr>
    </w:p>
    <w:p w:rsidR="00383DFF" w:rsidRPr="00383DFF" w:rsidRDefault="00383DFF" w:rsidP="007001FB">
      <w:pPr>
        <w:pStyle w:val="NoSpacing"/>
        <w:jc w:val="both"/>
        <w:rPr>
          <w:rFonts w:ascii="Arial" w:eastAsia="Times New Roman" w:hAnsi="Arial" w:cs="Arial"/>
          <w:sz w:val="24"/>
          <w:szCs w:val="24"/>
        </w:rPr>
      </w:pPr>
      <w:r w:rsidRPr="00383DFF">
        <w:rPr>
          <w:rFonts w:ascii="Arial" w:eastAsia="Times New Roman" w:hAnsi="Arial" w:cs="Arial"/>
          <w:sz w:val="24"/>
          <w:szCs w:val="24"/>
        </w:rPr>
        <w:t>Место</w:t>
      </w:r>
      <w:r w:rsidR="007001FB">
        <w:rPr>
          <w:rFonts w:ascii="Arial" w:eastAsia="Times New Roman" w:hAnsi="Arial" w:cs="Arial"/>
          <w:sz w:val="24"/>
          <w:szCs w:val="24"/>
          <w:lang w:val="sr-Cyrl-CS"/>
        </w:rPr>
        <w:t xml:space="preserve"> </w:t>
      </w:r>
      <w:r w:rsidRPr="00383DFF">
        <w:rPr>
          <w:rFonts w:ascii="Arial" w:eastAsia="Times New Roman" w:hAnsi="Arial" w:cs="Arial"/>
          <w:sz w:val="24"/>
          <w:szCs w:val="24"/>
        </w:rPr>
        <w:t>испоруке</w:t>
      </w:r>
      <w:r w:rsidR="007001FB">
        <w:rPr>
          <w:rFonts w:ascii="Arial" w:eastAsia="Times New Roman" w:hAnsi="Arial" w:cs="Arial"/>
          <w:sz w:val="24"/>
          <w:szCs w:val="24"/>
          <w:lang w:val="sr-Cyrl-CS"/>
        </w:rPr>
        <w:t xml:space="preserve"> </w:t>
      </w:r>
      <w:r w:rsidRPr="00383DFF">
        <w:rPr>
          <w:rFonts w:ascii="Arial" w:eastAsia="Times New Roman" w:hAnsi="Arial" w:cs="Arial"/>
          <w:sz w:val="24"/>
          <w:szCs w:val="24"/>
        </w:rPr>
        <w:t>–  Општина</w:t>
      </w:r>
      <w:r w:rsidR="007001FB">
        <w:rPr>
          <w:rFonts w:ascii="Arial" w:eastAsia="Times New Roman" w:hAnsi="Arial" w:cs="Arial"/>
          <w:sz w:val="24"/>
          <w:szCs w:val="24"/>
          <w:lang w:val="sr-Cyrl-CS"/>
        </w:rPr>
        <w:t xml:space="preserve"> </w:t>
      </w:r>
      <w:r w:rsidRPr="00383DFF">
        <w:rPr>
          <w:rFonts w:ascii="Arial" w:eastAsia="Times New Roman" w:hAnsi="Arial" w:cs="Arial"/>
          <w:sz w:val="24"/>
          <w:szCs w:val="24"/>
        </w:rPr>
        <w:t>Баточина, ул</w:t>
      </w:r>
      <w:r w:rsidR="007001FB">
        <w:rPr>
          <w:rFonts w:ascii="Arial" w:eastAsia="Times New Roman" w:hAnsi="Arial" w:cs="Arial"/>
          <w:sz w:val="24"/>
          <w:szCs w:val="24"/>
          <w:lang w:val="sr-Cyrl-CS"/>
        </w:rPr>
        <w:t xml:space="preserve">. </w:t>
      </w:r>
      <w:r w:rsidRPr="00383DFF">
        <w:rPr>
          <w:rFonts w:ascii="Arial" w:eastAsia="Times New Roman" w:hAnsi="Arial" w:cs="Arial"/>
          <w:sz w:val="24"/>
          <w:szCs w:val="24"/>
        </w:rPr>
        <w:t>Краља</w:t>
      </w:r>
      <w:r w:rsidR="007001FB">
        <w:rPr>
          <w:rFonts w:ascii="Arial" w:eastAsia="Times New Roman" w:hAnsi="Arial" w:cs="Arial"/>
          <w:sz w:val="24"/>
          <w:szCs w:val="24"/>
          <w:lang w:val="sr-Cyrl-CS"/>
        </w:rPr>
        <w:t xml:space="preserve"> </w:t>
      </w:r>
      <w:r w:rsidRPr="00383DFF">
        <w:rPr>
          <w:rFonts w:ascii="Arial" w:eastAsia="Times New Roman" w:hAnsi="Arial" w:cs="Arial"/>
          <w:sz w:val="24"/>
          <w:szCs w:val="24"/>
        </w:rPr>
        <w:t xml:space="preserve">Петра </w:t>
      </w:r>
      <w:r w:rsidR="007001FB">
        <w:rPr>
          <w:rFonts w:ascii="Arial" w:eastAsia="Times New Roman" w:hAnsi="Arial" w:cs="Arial"/>
          <w:sz w:val="24"/>
          <w:szCs w:val="24"/>
        </w:rPr>
        <w:t>Ι</w:t>
      </w:r>
      <w:r w:rsidRPr="00383DFF">
        <w:rPr>
          <w:rFonts w:ascii="Arial" w:eastAsia="Times New Roman" w:hAnsi="Arial" w:cs="Arial"/>
          <w:sz w:val="24"/>
          <w:szCs w:val="24"/>
        </w:rPr>
        <w:t xml:space="preserve">  бр. 3</w:t>
      </w:r>
      <w:r w:rsidRPr="00383DFF">
        <w:rPr>
          <w:rFonts w:ascii="Arial" w:eastAsia="Times New Roman" w:hAnsi="Arial" w:cs="Arial"/>
          <w:sz w:val="24"/>
          <w:szCs w:val="24"/>
          <w:lang w:val="sr-Cyrl-CS"/>
        </w:rPr>
        <w:t>2</w:t>
      </w:r>
      <w:r w:rsidRPr="00383DFF">
        <w:rPr>
          <w:rFonts w:ascii="Arial" w:eastAsia="Times New Roman" w:hAnsi="Arial" w:cs="Arial"/>
          <w:sz w:val="24"/>
          <w:szCs w:val="24"/>
        </w:rPr>
        <w:t>, 34227 Баточина.</w:t>
      </w:r>
    </w:p>
    <w:p w:rsidR="009A109B" w:rsidRPr="007A21F8" w:rsidRDefault="009A109B" w:rsidP="009A109B">
      <w:pPr>
        <w:jc w:val="both"/>
        <w:rPr>
          <w:rFonts w:ascii="Arial" w:hAnsi="Arial" w:cs="Arial"/>
          <w:sz w:val="22"/>
          <w:szCs w:val="22"/>
          <w:lang w:val="sr-Cyrl-CS"/>
        </w:rPr>
      </w:pPr>
    </w:p>
    <w:p w:rsidR="00EE72A9" w:rsidRPr="007001FB" w:rsidRDefault="00EE72A9" w:rsidP="00EE72A9">
      <w:pPr>
        <w:rPr>
          <w:rFonts w:cs="TimesNewRomanPSMT"/>
          <w:i/>
          <w:iCs/>
          <w:sz w:val="18"/>
          <w:szCs w:val="18"/>
          <w:lang w:val="sr-Cyrl-CS"/>
        </w:rPr>
      </w:pPr>
    </w:p>
    <w:p w:rsidR="00EE72A9" w:rsidRPr="000C63D4" w:rsidRDefault="00EE72A9" w:rsidP="00EE72A9">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EE72A9" w:rsidRPr="000C63D4" w:rsidRDefault="00EE72A9" w:rsidP="00EE72A9">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FC417C" w:rsidRPr="00BC3E4C" w:rsidRDefault="00EE72A9" w:rsidP="00BC3E4C">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_____________________________</w:t>
      </w: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Default="006E6199" w:rsidP="00134106">
      <w:pPr>
        <w:rPr>
          <w:rFonts w:ascii="Arial" w:hAnsi="Arial" w:cs="Arial"/>
          <w:iCs/>
          <w:lang w:val="ru-RU"/>
        </w:rPr>
      </w:pPr>
      <w:r>
        <w:rPr>
          <w:rFonts w:ascii="Arial" w:hAnsi="Arial" w:cs="Arial"/>
          <w:iCs/>
          <w:lang w:val="ru-RU"/>
        </w:rPr>
        <w:t>За предметни поступак не постоји техничка документација и планови.</w:t>
      </w:r>
    </w:p>
    <w:p w:rsidR="006E6199" w:rsidRPr="00E504D8" w:rsidRDefault="006E619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967C68" w:rsidRDefault="00DE0254" w:rsidP="00967C68">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C4340A" w:rsidRDefault="00DE0254" w:rsidP="00DE0254">
      <w:pPr>
        <w:pStyle w:val="ListParagraph"/>
        <w:tabs>
          <w:tab w:val="left" w:pos="680"/>
        </w:tabs>
        <w:ind w:left="0"/>
        <w:jc w:val="both"/>
        <w:rPr>
          <w:rFonts w:ascii="Arial" w:hAnsi="Arial" w:cs="Arial"/>
          <w:b/>
          <w:lang w:val="sr-Cyrl-CS"/>
        </w:rPr>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BC3E4C" w:rsidRPr="00967C68" w:rsidRDefault="00BC3E4C" w:rsidP="00DE0254">
      <w:pPr>
        <w:pStyle w:val="ListParagraph"/>
        <w:tabs>
          <w:tab w:val="left" w:pos="680"/>
        </w:tabs>
        <w:ind w:left="0"/>
        <w:jc w:val="both"/>
        <w:rPr>
          <w:lang w:val="sr-Cyrl-CS"/>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4123"/>
        <w:gridCol w:w="4526"/>
      </w:tblGrid>
      <w:tr w:rsidR="000309E4" w:rsidTr="000309E4">
        <w:trPr>
          <w:trHeight w:val="548"/>
        </w:trPr>
        <w:tc>
          <w:tcPr>
            <w:tcW w:w="593" w:type="dxa"/>
            <w:shd w:val="clear" w:color="auto" w:fill="C6D9F1"/>
          </w:tcPr>
          <w:p w:rsidR="000309E4" w:rsidRDefault="000309E4" w:rsidP="000309E4">
            <w:pPr>
              <w:suppressAutoHyphens w:val="0"/>
              <w:spacing w:line="240" w:lineRule="auto"/>
              <w:contextualSpacing/>
              <w:rPr>
                <w:rFonts w:ascii="Arial" w:hAnsi="Arial" w:cs="Arial"/>
                <w:color w:val="auto"/>
                <w:sz w:val="20"/>
                <w:szCs w:val="20"/>
                <w:lang w:val="sr-Cyrl-CS"/>
              </w:rPr>
            </w:pPr>
          </w:p>
          <w:p w:rsidR="000309E4" w:rsidRDefault="000309E4" w:rsidP="000309E4">
            <w:pPr>
              <w:suppressAutoHyphens w:val="0"/>
              <w:spacing w:line="240" w:lineRule="auto"/>
              <w:contextualSpacing/>
              <w:rPr>
                <w:rFonts w:ascii="Arial" w:hAnsi="Arial" w:cs="Arial"/>
                <w:color w:val="auto"/>
                <w:sz w:val="20"/>
                <w:szCs w:val="20"/>
                <w:lang w:val="sr-Cyrl-CS"/>
              </w:rPr>
            </w:pPr>
            <w:r>
              <w:rPr>
                <w:rFonts w:ascii="Arial" w:hAnsi="Arial" w:cs="Arial"/>
                <w:color w:val="auto"/>
                <w:sz w:val="20"/>
                <w:szCs w:val="20"/>
                <w:lang w:val="sr-Cyrl-CS"/>
              </w:rPr>
              <w:t>Р.бр</w:t>
            </w:r>
          </w:p>
        </w:tc>
        <w:tc>
          <w:tcPr>
            <w:tcW w:w="4123" w:type="dxa"/>
            <w:shd w:val="clear" w:color="auto" w:fill="C6D9F1"/>
          </w:tcPr>
          <w:p w:rsidR="000309E4" w:rsidRDefault="000309E4" w:rsidP="000309E4">
            <w:pPr>
              <w:jc w:val="center"/>
              <w:rPr>
                <w:rFonts w:ascii="Arial" w:hAnsi="Arial" w:cs="Arial"/>
                <w:color w:val="auto"/>
                <w:sz w:val="28"/>
                <w:szCs w:val="28"/>
                <w:lang w:val="sr-Cyrl-CS"/>
              </w:rPr>
            </w:pPr>
            <w:r>
              <w:rPr>
                <w:rFonts w:ascii="Arial" w:hAnsi="Arial" w:cs="Arial"/>
                <w:color w:val="auto"/>
                <w:sz w:val="28"/>
                <w:szCs w:val="28"/>
                <w:lang w:val="sr-Cyrl-CS"/>
              </w:rPr>
              <w:t>ОБАВЕЗНИ УСЛОВИ</w:t>
            </w:r>
          </w:p>
        </w:tc>
        <w:tc>
          <w:tcPr>
            <w:tcW w:w="4526" w:type="dxa"/>
            <w:shd w:val="clear" w:color="auto" w:fill="C6D9F1"/>
          </w:tcPr>
          <w:p w:rsidR="000309E4" w:rsidRDefault="000309E4" w:rsidP="000309E4">
            <w:pPr>
              <w:jc w:val="center"/>
              <w:rPr>
                <w:rFonts w:ascii="Arial" w:hAnsi="Arial" w:cs="Arial"/>
                <w:color w:val="auto"/>
                <w:sz w:val="28"/>
                <w:szCs w:val="28"/>
                <w:lang w:val="sr-Cyrl-CS"/>
              </w:rPr>
            </w:pPr>
            <w:r>
              <w:rPr>
                <w:rFonts w:ascii="Arial" w:hAnsi="Arial" w:cs="Arial"/>
                <w:color w:val="auto"/>
                <w:sz w:val="28"/>
                <w:szCs w:val="28"/>
              </w:rPr>
              <w:t xml:space="preserve">НАЧИН </w:t>
            </w:r>
            <w:r>
              <w:rPr>
                <w:rFonts w:ascii="Arial" w:hAnsi="Arial" w:cs="Arial"/>
                <w:color w:val="auto"/>
                <w:sz w:val="28"/>
                <w:szCs w:val="28"/>
                <w:lang w:val="sr-Cyrl-CS"/>
              </w:rPr>
              <w:t>ДОКАЗИВАЊА</w:t>
            </w:r>
          </w:p>
        </w:tc>
      </w:tr>
      <w:tr w:rsidR="000309E4" w:rsidTr="000309E4">
        <w:tc>
          <w:tcPr>
            <w:tcW w:w="593" w:type="dxa"/>
            <w:shd w:val="clear" w:color="auto" w:fill="auto"/>
          </w:tcPr>
          <w:p w:rsidR="000309E4" w:rsidRDefault="000309E4" w:rsidP="000309E4">
            <w:pPr>
              <w:jc w:val="center"/>
              <w:rPr>
                <w:rFonts w:ascii="Arial" w:hAnsi="Arial" w:cs="Arial"/>
                <w:color w:val="auto"/>
                <w:lang w:val="sr-Cyrl-CS"/>
              </w:rPr>
            </w:pPr>
          </w:p>
          <w:p w:rsidR="000309E4" w:rsidRDefault="000309E4" w:rsidP="000309E4">
            <w:pPr>
              <w:jc w:val="center"/>
              <w:rPr>
                <w:rFonts w:ascii="Arial" w:hAnsi="Arial" w:cs="Arial"/>
                <w:color w:val="auto"/>
                <w:lang w:val="sr-Cyrl-CS"/>
              </w:rPr>
            </w:pPr>
          </w:p>
          <w:p w:rsidR="000309E4" w:rsidRDefault="000309E4" w:rsidP="000309E4">
            <w:pPr>
              <w:jc w:val="center"/>
              <w:rPr>
                <w:rFonts w:ascii="Arial" w:hAnsi="Arial" w:cs="Arial"/>
                <w:color w:val="auto"/>
                <w:lang w:val="sr-Cyrl-CS"/>
              </w:rPr>
            </w:pPr>
            <w:r>
              <w:rPr>
                <w:rFonts w:ascii="Arial" w:hAnsi="Arial" w:cs="Arial"/>
                <w:color w:val="auto"/>
                <w:lang w:val="sr-Cyrl-CS"/>
              </w:rPr>
              <w:t>1.</w:t>
            </w:r>
          </w:p>
        </w:tc>
        <w:tc>
          <w:tcPr>
            <w:tcW w:w="4123" w:type="dxa"/>
            <w:shd w:val="clear" w:color="auto" w:fill="auto"/>
          </w:tcPr>
          <w:p w:rsidR="000309E4" w:rsidRDefault="000309E4" w:rsidP="000309E4">
            <w:pPr>
              <w:rPr>
                <w:rFonts w:ascii="Arial" w:hAnsi="Arial" w:cs="Arial"/>
                <w:i/>
                <w:iCs/>
                <w:lang w:val="sr-Cyrl-CS"/>
              </w:rPr>
            </w:pPr>
            <w:r>
              <w:rPr>
                <w:rFonts w:ascii="Arial" w:hAnsi="Arial" w:cs="Arial"/>
                <w:iCs/>
              </w:rPr>
              <w:t>Да је регистрован код надлежног органа, односно уписан у одговарајући регистар</w:t>
            </w:r>
            <w:r>
              <w:rPr>
                <w:rFonts w:ascii="Arial" w:hAnsi="Arial" w:cs="Arial"/>
                <w:i/>
                <w:iCs/>
                <w:lang w:val="sr-Cyrl-CS"/>
              </w:rPr>
              <w:t>(чл. 75. ст. 1. тач. 1) ЗЈН);</w:t>
            </w:r>
          </w:p>
        </w:tc>
        <w:tc>
          <w:tcPr>
            <w:tcW w:w="4526" w:type="dxa"/>
            <w:vMerge w:val="restart"/>
            <w:shd w:val="clear" w:color="auto" w:fill="auto"/>
          </w:tcPr>
          <w:p w:rsidR="000309E4" w:rsidRDefault="000309E4" w:rsidP="000309E4">
            <w:pPr>
              <w:pStyle w:val="ListParagraph"/>
              <w:ind w:left="0"/>
              <w:rPr>
                <w:rFonts w:ascii="Arial" w:hAnsi="Arial" w:cs="Arial"/>
              </w:rPr>
            </w:pPr>
            <w:r>
              <w:rPr>
                <w:rFonts w:ascii="Arial" w:hAnsi="Arial" w:cs="Arial"/>
                <w:b/>
              </w:rPr>
              <w:t>ИЗЈАВА</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0309E4" w:rsidRDefault="000309E4" w:rsidP="000309E4">
            <w:pPr>
              <w:pStyle w:val="ListParagraph"/>
              <w:ind w:left="0"/>
              <w:rPr>
                <w:rFonts w:ascii="Arial" w:hAnsi="Arial" w:cs="Arial"/>
              </w:rPr>
            </w:pPr>
          </w:p>
          <w:p w:rsidR="000309E4" w:rsidRDefault="000309E4" w:rsidP="000309E4">
            <w:pPr>
              <w:pStyle w:val="ListParagraph"/>
              <w:ind w:left="0"/>
              <w:rPr>
                <w:color w:val="FF0000"/>
              </w:rPr>
            </w:pPr>
          </w:p>
        </w:tc>
      </w:tr>
      <w:tr w:rsidR="000309E4" w:rsidTr="000309E4">
        <w:tc>
          <w:tcPr>
            <w:tcW w:w="593" w:type="dxa"/>
            <w:shd w:val="clear" w:color="auto" w:fill="auto"/>
            <w:vAlign w:val="center"/>
          </w:tcPr>
          <w:p w:rsidR="000309E4" w:rsidRDefault="000309E4" w:rsidP="000309E4">
            <w:pPr>
              <w:jc w:val="center"/>
              <w:rPr>
                <w:rFonts w:ascii="Arial" w:hAnsi="Arial" w:cs="Arial"/>
                <w:color w:val="auto"/>
                <w:lang w:val="sr-Cyrl-CS"/>
              </w:rPr>
            </w:pPr>
            <w:r>
              <w:rPr>
                <w:rFonts w:ascii="Arial" w:hAnsi="Arial" w:cs="Arial"/>
                <w:color w:val="auto"/>
                <w:lang w:val="sr-Cyrl-CS"/>
              </w:rPr>
              <w:t>2.</w:t>
            </w:r>
          </w:p>
        </w:tc>
        <w:tc>
          <w:tcPr>
            <w:tcW w:w="4123" w:type="dxa"/>
            <w:shd w:val="clear" w:color="auto" w:fill="auto"/>
          </w:tcPr>
          <w:p w:rsidR="000309E4" w:rsidRDefault="000309E4" w:rsidP="000309E4">
            <w:pPr>
              <w:rPr>
                <w:rFonts w:ascii="Arial" w:hAnsi="Arial" w:cs="Arial"/>
                <w:i/>
                <w:iCs/>
                <w:lang w:val="sr-Cyrl-CS"/>
              </w:rPr>
            </w:pPr>
            <w:r>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i/>
                <w:iCs/>
                <w:lang w:val="sr-Cyrl-CS"/>
              </w:rPr>
              <w:t>(чл. 75. ст. 1. тач. 2) ЗЈН);</w:t>
            </w:r>
          </w:p>
        </w:tc>
        <w:tc>
          <w:tcPr>
            <w:tcW w:w="4526" w:type="dxa"/>
            <w:vMerge/>
            <w:shd w:val="clear" w:color="auto" w:fill="auto"/>
          </w:tcPr>
          <w:p w:rsidR="000309E4" w:rsidRDefault="000309E4" w:rsidP="000309E4">
            <w:pPr>
              <w:rPr>
                <w:color w:val="FF0000"/>
              </w:rPr>
            </w:pPr>
          </w:p>
        </w:tc>
      </w:tr>
      <w:tr w:rsidR="000309E4" w:rsidTr="000309E4">
        <w:tc>
          <w:tcPr>
            <w:tcW w:w="593" w:type="dxa"/>
            <w:shd w:val="clear" w:color="auto" w:fill="auto"/>
            <w:vAlign w:val="center"/>
          </w:tcPr>
          <w:p w:rsidR="000309E4" w:rsidRDefault="000309E4" w:rsidP="000309E4">
            <w:pPr>
              <w:jc w:val="center"/>
              <w:rPr>
                <w:rFonts w:ascii="Arial" w:hAnsi="Arial" w:cs="Arial"/>
                <w:color w:val="FF0000"/>
                <w:lang w:val="sr-Cyrl-CS"/>
              </w:rPr>
            </w:pPr>
            <w:r>
              <w:rPr>
                <w:rFonts w:ascii="Arial" w:hAnsi="Arial" w:cs="Arial"/>
                <w:color w:val="auto"/>
                <w:lang w:val="sr-Cyrl-CS"/>
              </w:rPr>
              <w:t>3.</w:t>
            </w:r>
          </w:p>
        </w:tc>
        <w:tc>
          <w:tcPr>
            <w:tcW w:w="4123" w:type="dxa"/>
            <w:shd w:val="clear" w:color="auto" w:fill="auto"/>
          </w:tcPr>
          <w:p w:rsidR="000309E4" w:rsidRDefault="000309E4" w:rsidP="000309E4">
            <w:pPr>
              <w:rPr>
                <w:rFonts w:ascii="Arial" w:hAnsi="Arial" w:cs="Arial"/>
                <w:lang w:val="sr-Cyrl-CS"/>
              </w:rPr>
            </w:pPr>
            <w:r>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p>
        </w:tc>
        <w:tc>
          <w:tcPr>
            <w:tcW w:w="4526" w:type="dxa"/>
            <w:vMerge/>
            <w:shd w:val="clear" w:color="auto" w:fill="auto"/>
          </w:tcPr>
          <w:p w:rsidR="000309E4" w:rsidRDefault="000309E4" w:rsidP="000309E4">
            <w:pPr>
              <w:rPr>
                <w:color w:val="FF0000"/>
              </w:rPr>
            </w:pPr>
          </w:p>
        </w:tc>
      </w:tr>
      <w:tr w:rsidR="000309E4" w:rsidTr="000309E4">
        <w:tc>
          <w:tcPr>
            <w:tcW w:w="593" w:type="dxa"/>
            <w:shd w:val="clear" w:color="auto" w:fill="auto"/>
            <w:vAlign w:val="center"/>
          </w:tcPr>
          <w:p w:rsidR="000309E4" w:rsidRDefault="000309E4" w:rsidP="000309E4">
            <w:pPr>
              <w:jc w:val="center"/>
              <w:rPr>
                <w:rFonts w:ascii="Arial" w:hAnsi="Arial" w:cs="Arial"/>
                <w:color w:val="auto"/>
                <w:lang w:val="sr-Cyrl-CS"/>
              </w:rPr>
            </w:pPr>
            <w:r>
              <w:rPr>
                <w:rFonts w:ascii="Arial" w:hAnsi="Arial" w:cs="Arial"/>
                <w:color w:val="auto"/>
                <w:lang w:val="sr-Cyrl-CS"/>
              </w:rPr>
              <w:t>4.</w:t>
            </w:r>
          </w:p>
        </w:tc>
        <w:tc>
          <w:tcPr>
            <w:tcW w:w="4123" w:type="dxa"/>
            <w:shd w:val="clear" w:color="auto" w:fill="auto"/>
          </w:tcPr>
          <w:p w:rsidR="000309E4" w:rsidRDefault="000309E4" w:rsidP="000309E4">
            <w:pPr>
              <w:rPr>
                <w:rFonts w:ascii="Arial" w:hAnsi="Arial" w:cs="Arial"/>
                <w:i/>
                <w:iCs/>
                <w:color w:val="auto"/>
                <w:lang w:val="sr-Cyrl-CS"/>
              </w:rPr>
            </w:pPr>
            <w:r>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Pr>
                <w:rFonts w:ascii="Arial" w:hAnsi="Arial" w:cs="Arial"/>
                <w:i/>
                <w:iCs/>
                <w:color w:val="auto"/>
                <w:lang w:val="sr-Cyrl-CS"/>
              </w:rPr>
              <w:t>чл. 75. ст. 2. ЗЈН).</w:t>
            </w:r>
          </w:p>
        </w:tc>
        <w:tc>
          <w:tcPr>
            <w:tcW w:w="4526" w:type="dxa"/>
            <w:vMerge/>
            <w:shd w:val="clear" w:color="auto" w:fill="auto"/>
          </w:tcPr>
          <w:p w:rsidR="000309E4" w:rsidRDefault="000309E4" w:rsidP="000309E4">
            <w:pPr>
              <w:rPr>
                <w:color w:val="FF0000"/>
              </w:rPr>
            </w:pPr>
          </w:p>
        </w:tc>
      </w:tr>
      <w:tr w:rsidR="00967C68" w:rsidTr="000309E4">
        <w:tc>
          <w:tcPr>
            <w:tcW w:w="593" w:type="dxa"/>
            <w:shd w:val="clear" w:color="auto" w:fill="auto"/>
            <w:vAlign w:val="center"/>
          </w:tcPr>
          <w:p w:rsidR="00967C68" w:rsidRPr="000C59DE" w:rsidRDefault="00967C68" w:rsidP="000309E4">
            <w:pPr>
              <w:jc w:val="center"/>
              <w:rPr>
                <w:rFonts w:ascii="Arial" w:hAnsi="Arial" w:cs="Arial"/>
                <w:color w:val="auto"/>
                <w:lang w:val="sr-Cyrl-CS"/>
              </w:rPr>
            </w:pPr>
            <w:r w:rsidRPr="000C59DE">
              <w:rPr>
                <w:rFonts w:ascii="Arial" w:hAnsi="Arial" w:cs="Arial"/>
                <w:color w:val="auto"/>
                <w:lang w:val="sr-Cyrl-CS"/>
              </w:rPr>
              <w:t>5.</w:t>
            </w:r>
          </w:p>
        </w:tc>
        <w:tc>
          <w:tcPr>
            <w:tcW w:w="4123" w:type="dxa"/>
            <w:shd w:val="clear" w:color="auto" w:fill="auto"/>
          </w:tcPr>
          <w:p w:rsidR="00967C68" w:rsidRPr="000C59DE" w:rsidRDefault="00BC3E4C" w:rsidP="00BC3E4C">
            <w:pPr>
              <w:rPr>
                <w:rFonts w:ascii="Arial" w:hAnsi="Arial" w:cs="Arial"/>
                <w:color w:val="auto"/>
                <w:lang w:val="sr-Cyrl-CS"/>
              </w:rPr>
            </w:pPr>
            <w:r w:rsidRPr="000C59DE">
              <w:rPr>
                <w:rFonts w:ascii="Arial" w:hAnsi="Arial" w:cs="Arial"/>
              </w:rPr>
              <w:t>Да има важећу дозволу надлежног органа за обављање делатности која је предмет јавне набавке</w:t>
            </w:r>
            <w:r w:rsidRPr="000C59DE">
              <w:rPr>
                <w:rFonts w:ascii="Arial" w:hAnsi="Arial" w:cs="Arial"/>
                <w:lang w:val="sr-Cyrl-CS"/>
              </w:rPr>
              <w:t xml:space="preserve"> </w:t>
            </w:r>
            <w:r w:rsidRPr="000C59DE">
              <w:rPr>
                <w:rFonts w:ascii="Arial" w:hAnsi="Arial" w:cs="Arial"/>
                <w:i/>
                <w:iCs/>
                <w:lang w:val="sr-Cyrl-CS"/>
              </w:rPr>
              <w:t>(чл. 75. ст. 1. тач. 5) ЗЈН)</w:t>
            </w:r>
            <w:r w:rsidRPr="000C59DE">
              <w:rPr>
                <w:rFonts w:ascii="Arial" w:hAnsi="Arial" w:cs="Arial"/>
                <w:color w:val="auto"/>
                <w:lang w:val="sr-Cyrl-CS"/>
              </w:rPr>
              <w:t xml:space="preserve"> </w:t>
            </w:r>
          </w:p>
        </w:tc>
        <w:tc>
          <w:tcPr>
            <w:tcW w:w="4526" w:type="dxa"/>
            <w:shd w:val="clear" w:color="auto" w:fill="auto"/>
          </w:tcPr>
          <w:p w:rsidR="00967C68" w:rsidRDefault="00BC3E4C" w:rsidP="000309E4">
            <w:pPr>
              <w:rPr>
                <w:color w:val="FF0000"/>
              </w:rPr>
            </w:pPr>
            <w:r w:rsidRPr="000C59DE">
              <w:rPr>
                <w:rFonts w:ascii="Arial" w:hAnsi="Arial" w:cs="Arial"/>
                <w:color w:val="auto"/>
                <w:lang w:val="sr-Cyrl-CS"/>
              </w:rPr>
              <w:t>Решење МУП РС Сектора за ванредне ситуације, Управа за превентивну заштиту, за израду Главних пројеката аутоматске дојаве пожара</w:t>
            </w:r>
          </w:p>
        </w:tc>
      </w:tr>
    </w:tbl>
    <w:p w:rsidR="000309E4" w:rsidRPr="00CF0B41" w:rsidRDefault="000309E4"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5C1345" w:rsidRPr="0087288D" w:rsidRDefault="00210696" w:rsidP="008252A1">
            <w:pPr>
              <w:pStyle w:val="ListParagraph"/>
              <w:numPr>
                <w:ilvl w:val="0"/>
                <w:numId w:val="23"/>
              </w:numPr>
              <w:suppressAutoHyphens w:val="0"/>
              <w:autoSpaceDE w:val="0"/>
              <w:autoSpaceDN w:val="0"/>
              <w:adjustRightInd w:val="0"/>
              <w:spacing w:line="240" w:lineRule="auto"/>
              <w:ind w:left="369"/>
              <w:rPr>
                <w:rFonts w:ascii="Arial" w:hAnsi="Arial" w:cs="Arial"/>
              </w:rPr>
            </w:pPr>
            <w:r w:rsidRPr="00210696">
              <w:rPr>
                <w:rFonts w:ascii="Arial" w:hAnsi="Arial" w:cs="Arial"/>
                <w:lang w:val="sr-Cyrl-CS"/>
              </w:rPr>
              <w:t>Копија личних лиценци</w:t>
            </w:r>
            <w:r w:rsidR="005C1345" w:rsidRPr="00210696">
              <w:rPr>
                <w:rFonts w:ascii="Arial" w:hAnsi="Arial" w:cs="Arial"/>
                <w:lang w:val="sr-Cyrl-CS"/>
              </w:rPr>
              <w:t xml:space="preserve"> </w:t>
            </w:r>
            <w:r>
              <w:rPr>
                <w:rFonts w:ascii="Arial" w:hAnsi="Arial" w:cs="Arial"/>
                <w:lang w:val="sr-Cyrl-CS"/>
              </w:rPr>
              <w:t>са копијом</w:t>
            </w:r>
            <w:r w:rsidR="005C1345" w:rsidRPr="00210696">
              <w:rPr>
                <w:rFonts w:ascii="Arial" w:hAnsi="Arial" w:cs="Arial"/>
                <w:lang w:val="sr-Cyrl-CS"/>
              </w:rPr>
              <w:t xml:space="preserve"> Потврде Инжењерске коморе Србије да је лиценца важећа</w:t>
            </w:r>
            <w:r w:rsidR="005C1345" w:rsidRPr="00210696">
              <w:rPr>
                <w:rFonts w:ascii="Arial" w:eastAsia="Times New Roman" w:hAnsi="Arial" w:cs="Arial"/>
              </w:rPr>
              <w:t>;</w:t>
            </w:r>
          </w:p>
          <w:p w:rsidR="0087288D" w:rsidRPr="00210696" w:rsidRDefault="0087288D" w:rsidP="008252A1">
            <w:pPr>
              <w:pStyle w:val="ListParagraph"/>
              <w:numPr>
                <w:ilvl w:val="0"/>
                <w:numId w:val="23"/>
              </w:numPr>
              <w:suppressAutoHyphens w:val="0"/>
              <w:autoSpaceDE w:val="0"/>
              <w:autoSpaceDN w:val="0"/>
              <w:adjustRightInd w:val="0"/>
              <w:spacing w:line="240" w:lineRule="auto"/>
              <w:ind w:left="369"/>
              <w:rPr>
                <w:rFonts w:ascii="Arial" w:hAnsi="Arial" w:cs="Arial"/>
              </w:rPr>
            </w:pPr>
            <w:r w:rsidRPr="00484FCC">
              <w:rPr>
                <w:rFonts w:ascii="Arial" w:eastAsia="Times New Roman" w:hAnsi="Arial" w:cs="Arial"/>
              </w:rPr>
              <w:t xml:space="preserve">Копија </w:t>
            </w:r>
            <w:r w:rsidR="001C17F3">
              <w:rPr>
                <w:rFonts w:ascii="Arial" w:eastAsia="Times New Roman" w:hAnsi="Arial" w:cs="Arial"/>
              </w:rPr>
              <w:t xml:space="preserve">личне </w:t>
            </w:r>
            <w:r w:rsidRPr="00484FCC">
              <w:rPr>
                <w:rFonts w:ascii="Arial" w:eastAsia="Times New Roman" w:hAnsi="Arial" w:cs="Arial"/>
              </w:rPr>
              <w:t xml:space="preserve">лиценце </w:t>
            </w:r>
            <w:r w:rsidRPr="001C17F3">
              <w:rPr>
                <w:rFonts w:ascii="Arial" w:hAnsi="Arial" w:cs="Arial"/>
                <w:iCs/>
              </w:rPr>
              <w:t xml:space="preserve">II </w:t>
            </w:r>
            <w:r w:rsidRPr="001C17F3">
              <w:rPr>
                <w:rFonts w:ascii="Arial" w:hAnsi="Arial" w:cs="Arial"/>
                <w:iCs/>
                <w:lang w:val="sr-Cyrl-CS"/>
              </w:rPr>
              <w:t>реда</w:t>
            </w:r>
            <w:r w:rsidRPr="00484FCC">
              <w:rPr>
                <w:rFonts w:ascii="Arial" w:eastAsia="Times New Roman" w:hAnsi="Arial" w:cs="Arial"/>
              </w:rPr>
              <w:t xml:space="preserve"> </w:t>
            </w:r>
            <w:r w:rsidR="00484FCC" w:rsidRPr="00484FCC">
              <w:rPr>
                <w:rFonts w:ascii="Arial" w:eastAsia="Times New Roman" w:hAnsi="Arial" w:cs="Arial"/>
              </w:rPr>
              <w:t>за</w:t>
            </w:r>
            <w:r w:rsidR="00484FCC">
              <w:rPr>
                <w:rFonts w:ascii="Arial" w:eastAsia="Times New Roman" w:hAnsi="Arial" w:cs="Arial"/>
              </w:rPr>
              <w:t xml:space="preserve"> инжењера геодезије, издата од стране </w:t>
            </w:r>
            <w:r>
              <w:rPr>
                <w:rFonts w:ascii="Arial" w:eastAsia="Times New Roman" w:hAnsi="Arial" w:cs="Arial"/>
              </w:rPr>
              <w:t>Републичког геодетског завода</w:t>
            </w:r>
          </w:p>
          <w:p w:rsidR="00967C68" w:rsidRPr="0087288D" w:rsidRDefault="00967C68" w:rsidP="008252A1">
            <w:pPr>
              <w:pStyle w:val="ListParagraph"/>
              <w:numPr>
                <w:ilvl w:val="0"/>
                <w:numId w:val="23"/>
              </w:numPr>
              <w:suppressAutoHyphens w:val="0"/>
              <w:autoSpaceDE w:val="0"/>
              <w:autoSpaceDN w:val="0"/>
              <w:adjustRightInd w:val="0"/>
              <w:spacing w:line="240" w:lineRule="auto"/>
              <w:ind w:left="369"/>
              <w:rPr>
                <w:rFonts w:ascii="Arial" w:hAnsi="Arial" w:cs="Arial"/>
              </w:rPr>
            </w:pPr>
            <w:r w:rsidRPr="0087288D">
              <w:rPr>
                <w:rFonts w:ascii="Arial" w:hAnsi="Arial" w:cs="Arial"/>
                <w:lang w:val="sr-Cyrl-CS"/>
              </w:rPr>
              <w:t xml:space="preserve">Копија </w:t>
            </w:r>
            <w:r w:rsidR="001C17F3">
              <w:rPr>
                <w:rFonts w:ascii="Arial" w:hAnsi="Arial" w:cs="Arial"/>
                <w:lang w:val="sr-Cyrl-CS"/>
              </w:rPr>
              <w:t xml:space="preserve">личне </w:t>
            </w:r>
            <w:r w:rsidRPr="0087288D">
              <w:rPr>
                <w:rFonts w:ascii="Arial" w:hAnsi="Arial" w:cs="Arial"/>
                <w:iCs/>
                <w:lang w:val="sr-Cyrl-CS"/>
              </w:rPr>
              <w:t>лиценце МУП РС за израду главног пројекта заштите од пожара;</w:t>
            </w:r>
          </w:p>
          <w:p w:rsidR="005C1345" w:rsidRPr="00C40E19" w:rsidRDefault="00C40E19" w:rsidP="008252A1">
            <w:pPr>
              <w:pStyle w:val="ListParagraph"/>
              <w:numPr>
                <w:ilvl w:val="0"/>
                <w:numId w:val="23"/>
              </w:numPr>
              <w:autoSpaceDE w:val="0"/>
              <w:ind w:left="369"/>
              <w:rPr>
                <w:rFonts w:ascii="Arial" w:hAnsi="Arial" w:cs="Arial"/>
              </w:rPr>
            </w:pPr>
            <w:r w:rsidRPr="00C40E19">
              <w:rPr>
                <w:rFonts w:ascii="Arial" w:eastAsia="Times New Roman" w:hAnsi="Arial" w:cs="Arial"/>
                <w:color w:val="auto"/>
                <w:kern w:val="0"/>
                <w:lang w:val="sr-Cyrl-CS" w:eastAsia="en-US"/>
              </w:rPr>
              <w:t>Д</w:t>
            </w:r>
            <w:r w:rsidR="0087288D">
              <w:rPr>
                <w:rFonts w:ascii="Arial" w:eastAsia="Times New Roman" w:hAnsi="Arial" w:cs="Arial"/>
                <w:color w:val="auto"/>
                <w:kern w:val="0"/>
                <w:lang w:eastAsia="en-US"/>
              </w:rPr>
              <w:t>оказо</w:t>
            </w:r>
            <w:r w:rsidRPr="00C40E19">
              <w:rPr>
                <w:rFonts w:ascii="Arial" w:eastAsia="Times New Roman" w:hAnsi="Arial" w:cs="Arial"/>
                <w:color w:val="auto"/>
                <w:kern w:val="0"/>
                <w:lang w:eastAsia="en-US"/>
              </w:rPr>
              <w:t xml:space="preserve"> о радном односу овог лица (кумулативно уговор о раду и М образац)</w:t>
            </w:r>
            <w:r w:rsidR="005C1345" w:rsidRPr="00C40E19">
              <w:rPr>
                <w:rFonts w:ascii="Arial" w:eastAsia="Times New Roman" w:hAnsi="Arial" w:cs="Arial"/>
                <w:lang w:val="sr-Cyrl-CS"/>
              </w:rPr>
              <w:t>;</w:t>
            </w:r>
          </w:p>
          <w:p w:rsidR="005C1345" w:rsidRPr="005C1345" w:rsidRDefault="005C1345" w:rsidP="008252A1">
            <w:pPr>
              <w:pStyle w:val="ListParagraph"/>
              <w:numPr>
                <w:ilvl w:val="0"/>
                <w:numId w:val="23"/>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5C1345">
              <w:rPr>
                <w:rFonts w:ascii="Arial" w:eastAsia="Times New Roman" w:hAnsi="Arial" w:cs="Arial"/>
              </w:rPr>
              <w:t xml:space="preserve">Уколико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5C1345">
              <w:rPr>
                <w:rFonts w:ascii="Arial" w:eastAsia="Times New Roman" w:hAnsi="Arial" w:cs="Arial"/>
                <w:lang w:val="sr-Cyrl-CS"/>
              </w:rPr>
              <w:t xml:space="preserve">радном ангажовању, </w:t>
            </w:r>
            <w:r w:rsidRPr="005C1345">
              <w:rPr>
                <w:rFonts w:ascii="Arial" w:hAnsi="Arial" w:cs="Arial"/>
              </w:rPr>
              <w:t xml:space="preserve">а све у складу са Законом о раду (,,Службени гласник РС“, бр. </w:t>
            </w:r>
            <w:hyperlink r:id="rId12" w:tooltip="Zakon o radu (15/03/2005)" w:history="1">
              <w:r w:rsidRPr="005C1345">
                <w:rPr>
                  <w:rStyle w:val="Hyperlink"/>
                  <w:rFonts w:ascii="Arial" w:hAnsi="Arial" w:cs="Arial"/>
                  <w:color w:val="0066FF"/>
                </w:rPr>
                <w:t>24/05</w:t>
              </w:r>
            </w:hyperlink>
            <w:r w:rsidRPr="005C1345">
              <w:rPr>
                <w:rStyle w:val="apple-style-span"/>
                <w:rFonts w:ascii="Arial" w:hAnsi="Arial" w:cs="Arial"/>
                <w:color w:val="0066FF"/>
              </w:rPr>
              <w:t>,</w:t>
            </w:r>
            <w:r w:rsidRPr="005C1345">
              <w:rPr>
                <w:rStyle w:val="apple-converted-space"/>
                <w:rFonts w:ascii="Arial" w:hAnsi="Arial" w:cs="Arial"/>
                <w:color w:val="0066FF"/>
              </w:rPr>
              <w:t> </w:t>
            </w:r>
            <w:hyperlink r:id="rId13" w:tooltip="Zakon o izmenama i dopunama Zakona o radu (18/07/2005)" w:history="1">
              <w:r w:rsidRPr="005C1345">
                <w:rPr>
                  <w:rStyle w:val="Hyperlink"/>
                  <w:rFonts w:ascii="Arial" w:hAnsi="Arial" w:cs="Arial"/>
                  <w:color w:val="0066FF"/>
                </w:rPr>
                <w:t>61/05</w:t>
              </w:r>
            </w:hyperlink>
            <w:r w:rsidRPr="005C1345">
              <w:rPr>
                <w:rStyle w:val="apple-style-span"/>
                <w:rFonts w:ascii="Arial" w:hAnsi="Arial" w:cs="Arial"/>
                <w:color w:val="0066FF"/>
              </w:rPr>
              <w:t>,</w:t>
            </w:r>
            <w:r w:rsidRPr="005C1345">
              <w:rPr>
                <w:rStyle w:val="apple-converted-space"/>
                <w:rFonts w:ascii="Arial" w:hAnsi="Arial" w:cs="Arial"/>
                <w:color w:val="0066FF"/>
              </w:rPr>
              <w:t> </w:t>
            </w:r>
            <w:hyperlink r:id="rId14" w:tooltip="Zakon o dopuni Zakona o radu (17/07/2009)" w:history="1">
              <w:r w:rsidRPr="005C1345">
                <w:rPr>
                  <w:rStyle w:val="Hyperlink"/>
                  <w:rFonts w:ascii="Arial" w:hAnsi="Arial" w:cs="Arial"/>
                  <w:color w:val="0066FF"/>
                </w:rPr>
                <w:t>54/09</w:t>
              </w:r>
            </w:hyperlink>
            <w:r w:rsidRPr="005C1345">
              <w:rPr>
                <w:rStyle w:val="apple-style-span"/>
                <w:rFonts w:ascii="Arial" w:hAnsi="Arial" w:cs="Arial"/>
                <w:color w:val="0066FF"/>
              </w:rPr>
              <w:t>,</w:t>
            </w:r>
            <w:r w:rsidRPr="005C1345">
              <w:rPr>
                <w:rStyle w:val="apple-converted-space"/>
                <w:rFonts w:ascii="Arial" w:hAnsi="Arial" w:cs="Arial"/>
                <w:color w:val="0066FF"/>
              </w:rPr>
              <w:t> </w:t>
            </w:r>
            <w:hyperlink r:id="rId15" w:tooltip="Zakon o izmenama i dopunama Zakona o radu (08/04/2013)" w:history="1">
              <w:r w:rsidRPr="005C1345">
                <w:rPr>
                  <w:rStyle w:val="Hyperlink"/>
                  <w:rFonts w:ascii="Arial" w:hAnsi="Arial" w:cs="Arial"/>
                  <w:color w:val="0066FF"/>
                </w:rPr>
                <w:t>32/13</w:t>
              </w:r>
            </w:hyperlink>
            <w:r w:rsidRPr="005C1345">
              <w:rPr>
                <w:rStyle w:val="apple-style-span"/>
                <w:rFonts w:ascii="Arial" w:hAnsi="Arial" w:cs="Arial"/>
                <w:color w:val="0066FF"/>
              </w:rPr>
              <w:t>,</w:t>
            </w:r>
            <w:r w:rsidRPr="005C1345">
              <w:rPr>
                <w:rStyle w:val="apple-converted-space"/>
                <w:rFonts w:ascii="Arial" w:hAnsi="Arial" w:cs="Arial"/>
                <w:color w:val="0066FF"/>
              </w:rPr>
              <w:t> </w:t>
            </w:r>
            <w:hyperlink r:id="rId16" w:tooltip="Zakon o izmenama i dopunama Zakona o radu (21/07/2014)" w:history="1">
              <w:r w:rsidRPr="005C1345">
                <w:rPr>
                  <w:rStyle w:val="Hyperlink"/>
                  <w:rFonts w:ascii="Arial" w:hAnsi="Arial" w:cs="Arial"/>
                  <w:color w:val="0066FF"/>
                </w:rPr>
                <w:t>75/14</w:t>
              </w:r>
            </w:hyperlink>
            <w:r>
              <w:t xml:space="preserve">, </w:t>
            </w:r>
            <w:r w:rsidRPr="005C1345">
              <w:rPr>
                <w:rFonts w:ascii="Arial" w:hAnsi="Arial" w:cs="Arial"/>
                <w:color w:val="0066FF"/>
                <w:u w:val="single"/>
              </w:rPr>
              <w:t>13/17,</w:t>
            </w:r>
            <w:r w:rsidRPr="005C1345">
              <w:rPr>
                <w:rFonts w:ascii="Arial" w:hAnsi="Arial" w:cs="Arial"/>
                <w:color w:val="0066FF"/>
              </w:rPr>
              <w:t xml:space="preserve"> </w:t>
            </w:r>
            <w:r w:rsidRPr="005C1345">
              <w:rPr>
                <w:rFonts w:ascii="Arial" w:hAnsi="Arial" w:cs="Arial"/>
                <w:color w:val="0066FF"/>
                <w:u w:val="single"/>
              </w:rPr>
              <w:t>113/17</w:t>
            </w:r>
            <w:r w:rsidRPr="005C1345">
              <w:rPr>
                <w:rStyle w:val="apple-style-span"/>
                <w:rFonts w:ascii="Arial" w:hAnsi="Arial" w:cs="Arial"/>
              </w:rPr>
              <w:t xml:space="preserve">) </w:t>
            </w:r>
            <w:r w:rsidRPr="005C1345">
              <w:rPr>
                <w:rFonts w:ascii="Arial" w:hAnsi="Arial" w:cs="Arial"/>
              </w:rPr>
              <w:t>и другим прописима који регулишу ову област</w:t>
            </w:r>
            <w:r w:rsidR="00C40E19">
              <w:rPr>
                <w:rFonts w:ascii="Arial" w:hAnsi="Arial" w:cs="Arial"/>
                <w:lang w:val="sr-Cyrl-CS"/>
              </w:rPr>
              <w:t>.</w:t>
            </w:r>
          </w:p>
        </w:tc>
      </w:tr>
      <w:tr w:rsidR="00B200B1" w:rsidRPr="00271C78" w:rsidTr="00343FEA">
        <w:trPr>
          <w:trHeight w:val="567"/>
        </w:trPr>
        <w:tc>
          <w:tcPr>
            <w:tcW w:w="736" w:type="dxa"/>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383DFF" w:rsidRPr="00484FCC" w:rsidRDefault="00B200B1" w:rsidP="00C05017">
            <w:pPr>
              <w:snapToGrid w:val="0"/>
              <w:rPr>
                <w:rFonts w:ascii="Arial" w:hAnsi="Arial" w:cs="Arial"/>
                <w:iCs/>
                <w:lang w:val="sr-Cyrl-CS"/>
              </w:rPr>
            </w:pPr>
            <w:r w:rsidRPr="00484FCC">
              <w:rPr>
                <w:rFonts w:ascii="Arial" w:hAnsi="Arial" w:cs="Arial"/>
                <w:iCs/>
              </w:rPr>
              <w:t>Минимум</w:t>
            </w:r>
            <w:r w:rsidR="00383DFF" w:rsidRPr="00484FCC">
              <w:rPr>
                <w:rFonts w:ascii="Arial" w:hAnsi="Arial" w:cs="Arial"/>
                <w:iCs/>
                <w:lang w:val="sr-Cyrl-CS"/>
              </w:rPr>
              <w:t>:</w:t>
            </w:r>
          </w:p>
          <w:p w:rsidR="00B200B1" w:rsidRPr="00484FCC" w:rsidRDefault="00B200B1" w:rsidP="008252A1">
            <w:pPr>
              <w:pStyle w:val="ListParagraph"/>
              <w:numPr>
                <w:ilvl w:val="0"/>
                <w:numId w:val="26"/>
              </w:numPr>
              <w:snapToGrid w:val="0"/>
              <w:ind w:left="506" w:hanging="270"/>
              <w:rPr>
                <w:rFonts w:ascii="Arial" w:hAnsi="Arial" w:cs="Arial"/>
                <w:iCs/>
                <w:lang w:val="sr-Cyrl-CS"/>
              </w:rPr>
            </w:pPr>
            <w:r w:rsidRPr="00484FCC">
              <w:rPr>
                <w:rFonts w:ascii="Arial" w:hAnsi="Arial" w:cs="Arial"/>
                <w:iCs/>
              </w:rPr>
              <w:t xml:space="preserve"> јед</w:t>
            </w:r>
            <w:r w:rsidR="00C05017" w:rsidRPr="00484FCC">
              <w:rPr>
                <w:rFonts w:ascii="Arial" w:hAnsi="Arial" w:cs="Arial"/>
                <w:iCs/>
              </w:rPr>
              <w:t xml:space="preserve">ан дипл. </w:t>
            </w:r>
            <w:r w:rsidR="00383DFF" w:rsidRPr="00484FCC">
              <w:rPr>
                <w:rFonts w:ascii="Arial" w:hAnsi="Arial" w:cs="Arial"/>
                <w:iCs/>
                <w:lang w:val="sr-Cyrl-CS"/>
              </w:rPr>
              <w:t xml:space="preserve">инж. архитектуре </w:t>
            </w:r>
            <w:r w:rsidR="00EA2BB8" w:rsidRPr="00484FCC">
              <w:rPr>
                <w:rFonts w:ascii="Arial" w:hAnsi="Arial" w:cs="Arial"/>
                <w:iCs/>
              </w:rPr>
              <w:t>са лиценцом 30</w:t>
            </w:r>
            <w:r w:rsidR="0020540F" w:rsidRPr="00484FCC">
              <w:rPr>
                <w:rFonts w:ascii="Arial" w:hAnsi="Arial" w:cs="Arial"/>
                <w:iCs/>
              </w:rPr>
              <w:t xml:space="preserve">0 или </w:t>
            </w:r>
            <w:r w:rsidR="00383DFF" w:rsidRPr="00484FCC">
              <w:rPr>
                <w:rFonts w:ascii="Arial" w:hAnsi="Arial" w:cs="Arial"/>
                <w:iCs/>
                <w:lang w:val="sr-Cyrl-CS"/>
              </w:rPr>
              <w:t xml:space="preserve">један дипл. </w:t>
            </w:r>
            <w:r w:rsidR="00967C68" w:rsidRPr="00484FCC">
              <w:rPr>
                <w:rFonts w:ascii="Arial" w:hAnsi="Arial" w:cs="Arial"/>
                <w:iCs/>
                <w:lang w:val="sr-Cyrl-CS"/>
              </w:rPr>
              <w:t>и</w:t>
            </w:r>
            <w:r w:rsidR="00383DFF" w:rsidRPr="00484FCC">
              <w:rPr>
                <w:rFonts w:ascii="Arial" w:hAnsi="Arial" w:cs="Arial"/>
                <w:iCs/>
                <w:lang w:val="sr-Cyrl-CS"/>
              </w:rPr>
              <w:t xml:space="preserve">нж.грађевине са лиценцом број </w:t>
            </w:r>
            <w:r w:rsidR="00EA2BB8" w:rsidRPr="00484FCC">
              <w:rPr>
                <w:rFonts w:ascii="Arial" w:hAnsi="Arial" w:cs="Arial"/>
                <w:iCs/>
              </w:rPr>
              <w:t>31</w:t>
            </w:r>
            <w:r w:rsidR="00C05017" w:rsidRPr="00484FCC">
              <w:rPr>
                <w:rFonts w:ascii="Arial" w:hAnsi="Arial" w:cs="Arial"/>
                <w:iCs/>
              </w:rPr>
              <w:t>0</w:t>
            </w:r>
            <w:r w:rsidR="00EA2BB8" w:rsidRPr="00484FCC">
              <w:rPr>
                <w:rFonts w:ascii="Arial" w:hAnsi="Arial" w:cs="Arial"/>
                <w:iCs/>
              </w:rPr>
              <w:t>, који ће бити именован за Одговорног пројектанта Извештаја о затеченом стању и Главног пројектанта ПЗИ</w:t>
            </w:r>
            <w:r w:rsidR="00383DFF" w:rsidRPr="00484FCC">
              <w:rPr>
                <w:rFonts w:ascii="Arial" w:hAnsi="Arial" w:cs="Arial"/>
                <w:iCs/>
                <w:lang w:val="sr-Cyrl-CS"/>
              </w:rPr>
              <w:t>,</w:t>
            </w:r>
          </w:p>
          <w:p w:rsidR="00383DFF" w:rsidRPr="00484FCC" w:rsidRDefault="00383DFF" w:rsidP="008252A1">
            <w:pPr>
              <w:pStyle w:val="ListParagraph"/>
              <w:numPr>
                <w:ilvl w:val="0"/>
                <w:numId w:val="26"/>
              </w:numPr>
              <w:snapToGrid w:val="0"/>
              <w:ind w:left="506" w:hanging="270"/>
              <w:rPr>
                <w:rFonts w:ascii="Arial" w:hAnsi="Arial" w:cs="Arial"/>
                <w:iCs/>
                <w:lang w:val="sr-Cyrl-CS"/>
              </w:rPr>
            </w:pPr>
            <w:r w:rsidRPr="00484FCC">
              <w:rPr>
                <w:rFonts w:ascii="Arial" w:hAnsi="Arial" w:cs="Arial"/>
                <w:iCs/>
                <w:lang w:val="sr-Cyrl-CS"/>
              </w:rPr>
              <w:t>један дипл.инж.грађевине, са лиценцом бр.313 или 314,</w:t>
            </w:r>
          </w:p>
          <w:p w:rsidR="00383DFF" w:rsidRPr="00484FCC" w:rsidRDefault="00383DFF" w:rsidP="008252A1">
            <w:pPr>
              <w:pStyle w:val="ListParagraph"/>
              <w:numPr>
                <w:ilvl w:val="0"/>
                <w:numId w:val="26"/>
              </w:numPr>
              <w:snapToGrid w:val="0"/>
              <w:ind w:left="506" w:hanging="270"/>
              <w:rPr>
                <w:rFonts w:ascii="Arial" w:hAnsi="Arial" w:cs="Arial"/>
                <w:iCs/>
                <w:lang w:val="sr-Cyrl-CS"/>
              </w:rPr>
            </w:pPr>
            <w:r w:rsidRPr="00484FCC">
              <w:rPr>
                <w:rFonts w:ascii="Arial" w:hAnsi="Arial" w:cs="Arial"/>
                <w:iCs/>
                <w:lang w:val="sr-Cyrl-CS"/>
              </w:rPr>
              <w:t>један дипл.инж.ел</w:t>
            </w:r>
            <w:r w:rsidR="00EA2BB8" w:rsidRPr="00484FCC">
              <w:rPr>
                <w:rFonts w:ascii="Arial" w:hAnsi="Arial" w:cs="Arial"/>
                <w:iCs/>
                <w:lang w:val="sr-Cyrl-CS"/>
              </w:rPr>
              <w:t>ектротехнике</w:t>
            </w:r>
            <w:r w:rsidRPr="00484FCC">
              <w:rPr>
                <w:rFonts w:ascii="Arial" w:hAnsi="Arial" w:cs="Arial"/>
                <w:iCs/>
                <w:lang w:val="sr-Cyrl-CS"/>
              </w:rPr>
              <w:t xml:space="preserve"> са лиценцом бр. 350,</w:t>
            </w:r>
          </w:p>
          <w:p w:rsidR="00383DFF" w:rsidRPr="00484FCC" w:rsidRDefault="00383DFF" w:rsidP="008252A1">
            <w:pPr>
              <w:pStyle w:val="ListParagraph"/>
              <w:numPr>
                <w:ilvl w:val="0"/>
                <w:numId w:val="26"/>
              </w:numPr>
              <w:snapToGrid w:val="0"/>
              <w:ind w:left="506" w:hanging="270"/>
              <w:rPr>
                <w:rFonts w:ascii="Arial" w:hAnsi="Arial" w:cs="Arial"/>
                <w:iCs/>
                <w:lang w:val="sr-Cyrl-CS"/>
              </w:rPr>
            </w:pPr>
            <w:r w:rsidRPr="00484FCC">
              <w:rPr>
                <w:rFonts w:ascii="Arial" w:hAnsi="Arial" w:cs="Arial"/>
                <w:iCs/>
                <w:lang w:val="sr-Cyrl-CS"/>
              </w:rPr>
              <w:t xml:space="preserve">један дипл.инж. </w:t>
            </w:r>
            <w:r w:rsidR="00EA2BB8" w:rsidRPr="00484FCC">
              <w:rPr>
                <w:rFonts w:ascii="Arial" w:hAnsi="Arial" w:cs="Arial"/>
                <w:iCs/>
                <w:lang w:val="sr-Cyrl-CS"/>
              </w:rPr>
              <w:t xml:space="preserve">електротехнике </w:t>
            </w:r>
            <w:r w:rsidRPr="00484FCC">
              <w:rPr>
                <w:rFonts w:ascii="Arial" w:hAnsi="Arial" w:cs="Arial"/>
                <w:iCs/>
                <w:lang w:val="sr-Cyrl-CS"/>
              </w:rPr>
              <w:t xml:space="preserve">са лиценцом </w:t>
            </w:r>
            <w:r w:rsidR="00967C68" w:rsidRPr="00484FCC">
              <w:rPr>
                <w:rFonts w:ascii="Arial" w:hAnsi="Arial" w:cs="Arial"/>
                <w:iCs/>
                <w:lang w:val="sr-Cyrl-CS"/>
              </w:rPr>
              <w:t>бр.353,</w:t>
            </w:r>
          </w:p>
          <w:p w:rsidR="00967C68" w:rsidRPr="00484FCC" w:rsidRDefault="00967C68" w:rsidP="008252A1">
            <w:pPr>
              <w:pStyle w:val="ListParagraph"/>
              <w:numPr>
                <w:ilvl w:val="0"/>
                <w:numId w:val="26"/>
              </w:numPr>
              <w:snapToGrid w:val="0"/>
              <w:ind w:left="506" w:hanging="270"/>
              <w:rPr>
                <w:rFonts w:ascii="Arial" w:hAnsi="Arial" w:cs="Arial"/>
                <w:iCs/>
                <w:lang w:val="sr-Cyrl-CS"/>
              </w:rPr>
            </w:pPr>
            <w:r w:rsidRPr="00484FCC">
              <w:rPr>
                <w:rFonts w:ascii="Arial" w:hAnsi="Arial" w:cs="Arial"/>
                <w:iCs/>
                <w:lang w:val="sr-Cyrl-CS"/>
              </w:rPr>
              <w:t>један дипл.инж.машинства са лиценцом бр.330,</w:t>
            </w:r>
          </w:p>
          <w:p w:rsidR="00B52DE4" w:rsidRPr="001C17F3" w:rsidRDefault="00B52DE4" w:rsidP="008252A1">
            <w:pPr>
              <w:pStyle w:val="ListParagraph"/>
              <w:numPr>
                <w:ilvl w:val="0"/>
                <w:numId w:val="26"/>
              </w:numPr>
              <w:snapToGrid w:val="0"/>
              <w:ind w:left="506" w:hanging="270"/>
              <w:rPr>
                <w:rFonts w:ascii="Arial" w:hAnsi="Arial" w:cs="Arial"/>
                <w:iCs/>
                <w:lang w:val="sr-Cyrl-CS"/>
              </w:rPr>
            </w:pPr>
            <w:r w:rsidRPr="00484FCC">
              <w:rPr>
                <w:rFonts w:ascii="Arial" w:hAnsi="Arial" w:cs="Arial"/>
                <w:iCs/>
                <w:lang w:val="sr-Cyrl-CS"/>
              </w:rPr>
              <w:t xml:space="preserve">један </w:t>
            </w:r>
            <w:r w:rsidR="0087288D" w:rsidRPr="00484FCC">
              <w:rPr>
                <w:rFonts w:ascii="Arial" w:hAnsi="Arial" w:cs="Arial"/>
                <w:iCs/>
                <w:lang w:val="sr-Cyrl-CS"/>
              </w:rPr>
              <w:t>инжењер</w:t>
            </w:r>
            <w:r w:rsidRPr="00484FCC">
              <w:rPr>
                <w:rFonts w:ascii="Arial" w:hAnsi="Arial" w:cs="Arial"/>
                <w:iCs/>
                <w:lang w:val="sr-Cyrl-CS"/>
              </w:rPr>
              <w:t xml:space="preserve"> </w:t>
            </w:r>
            <w:r w:rsidR="00484FCC" w:rsidRPr="00484FCC">
              <w:rPr>
                <w:rFonts w:ascii="Arial" w:hAnsi="Arial" w:cs="Arial"/>
                <w:iCs/>
                <w:lang w:val="sr-Cyrl-CS"/>
              </w:rPr>
              <w:t xml:space="preserve">геодезије </w:t>
            </w:r>
            <w:r w:rsidRPr="00484FCC">
              <w:rPr>
                <w:rFonts w:ascii="Arial" w:hAnsi="Arial" w:cs="Arial"/>
                <w:iCs/>
                <w:lang w:val="sr-Cyrl-CS"/>
              </w:rPr>
              <w:t>са лиценцом</w:t>
            </w:r>
            <w:r w:rsidR="00484FCC" w:rsidRPr="00484FCC">
              <w:rPr>
                <w:rFonts w:ascii="Arial" w:hAnsi="Arial" w:cs="Arial"/>
                <w:iCs/>
                <w:lang w:val="sr-Cyrl-CS"/>
              </w:rPr>
              <w:t xml:space="preserve"> </w:t>
            </w:r>
            <w:r w:rsidR="00ED6AF3" w:rsidRPr="001C17F3">
              <w:rPr>
                <w:rFonts w:ascii="Arial" w:hAnsi="Arial" w:cs="Arial"/>
                <w:iCs/>
              </w:rPr>
              <w:t xml:space="preserve">II </w:t>
            </w:r>
            <w:r w:rsidR="00ED6AF3" w:rsidRPr="001C17F3">
              <w:rPr>
                <w:rFonts w:ascii="Arial" w:hAnsi="Arial" w:cs="Arial"/>
                <w:iCs/>
                <w:lang w:val="sr-Cyrl-CS"/>
              </w:rPr>
              <w:t>реда</w:t>
            </w:r>
            <w:r w:rsidR="00484FCC" w:rsidRPr="001C17F3">
              <w:rPr>
                <w:rFonts w:ascii="Arial" w:hAnsi="Arial" w:cs="Arial"/>
                <w:iCs/>
                <w:lang w:val="sr-Cyrl-CS"/>
              </w:rPr>
              <w:t>, издатом од стране РГЗ-а</w:t>
            </w:r>
          </w:p>
          <w:p w:rsidR="00967C68" w:rsidRPr="00484FCC" w:rsidRDefault="00967C68" w:rsidP="00B52DE4">
            <w:pPr>
              <w:pStyle w:val="ListParagraph"/>
              <w:numPr>
                <w:ilvl w:val="0"/>
                <w:numId w:val="26"/>
              </w:numPr>
              <w:snapToGrid w:val="0"/>
              <w:ind w:left="506" w:hanging="270"/>
              <w:rPr>
                <w:rFonts w:ascii="Arial" w:hAnsi="Arial" w:cs="Arial"/>
                <w:iCs/>
                <w:lang w:val="sr-Cyrl-CS"/>
              </w:rPr>
            </w:pPr>
            <w:r w:rsidRPr="00484FCC">
              <w:rPr>
                <w:rFonts w:ascii="Arial" w:hAnsi="Arial" w:cs="Arial"/>
                <w:iCs/>
                <w:lang w:val="sr-Cyrl-CS"/>
              </w:rPr>
              <w:t>један дипл.инж. са лиценцом МУП РС за израду главног пројекта заштите од пожара,</w:t>
            </w:r>
          </w:p>
        </w:tc>
        <w:tc>
          <w:tcPr>
            <w:tcW w:w="4347" w:type="dxa"/>
            <w:vMerge/>
            <w:shd w:val="clear" w:color="auto" w:fill="FFFFFF"/>
          </w:tcPr>
          <w:p w:rsidR="00B200B1" w:rsidRPr="00271C78" w:rsidRDefault="00B200B1" w:rsidP="00DE0254">
            <w:pPr>
              <w:pStyle w:val="Default"/>
              <w:jc w:val="both"/>
              <w:rPr>
                <w:color w:val="auto"/>
                <w:sz w:val="28"/>
                <w:szCs w:val="28"/>
              </w:rPr>
            </w:pPr>
          </w:p>
        </w:tc>
      </w:tr>
    </w:tbl>
    <w:p w:rsidR="008C03DA" w:rsidRPr="008C03DA" w:rsidRDefault="008C03DA" w:rsidP="008C03DA">
      <w:pPr>
        <w:pStyle w:val="ListParagraph"/>
        <w:ind w:left="1350"/>
        <w:jc w:val="both"/>
        <w:rPr>
          <w:rFonts w:ascii="Arial" w:hAnsi="Arial" w:cs="Arial"/>
          <w:b/>
          <w:bCs/>
          <w:i/>
          <w:iCs/>
          <w:lang w:val="ru-RU"/>
        </w:rPr>
      </w:pPr>
    </w:p>
    <w:p w:rsidR="008C03DA" w:rsidRPr="003A7CFB" w:rsidRDefault="008C03DA" w:rsidP="008C03DA">
      <w:pPr>
        <w:pStyle w:val="ListParagraph"/>
        <w:numPr>
          <w:ilvl w:val="1"/>
          <w:numId w:val="1"/>
        </w:numPr>
        <w:jc w:val="both"/>
        <w:rPr>
          <w:rFonts w:ascii="Arial" w:hAnsi="Arial" w:cs="Arial"/>
          <w:b/>
          <w:bCs/>
          <w:i/>
          <w:iCs/>
          <w:lang w:val="ru-RU"/>
        </w:rPr>
      </w:pPr>
      <w:r w:rsidRPr="003A7CFB">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8C03DA" w:rsidRPr="003A7CFB" w:rsidRDefault="008C03DA" w:rsidP="008C03DA">
      <w:pPr>
        <w:pStyle w:val="ListParagraph"/>
        <w:ind w:left="0"/>
        <w:jc w:val="both"/>
        <w:rPr>
          <w:rFonts w:ascii="Arial" w:hAnsi="Arial" w:cs="Arial"/>
          <w:lang w:val="ru-RU"/>
        </w:rPr>
      </w:pPr>
    </w:p>
    <w:p w:rsidR="008C03DA" w:rsidRPr="003A7CFB" w:rsidRDefault="008C03DA" w:rsidP="008C03DA">
      <w:pPr>
        <w:pStyle w:val="ListParagraph"/>
        <w:numPr>
          <w:ilvl w:val="1"/>
          <w:numId w:val="1"/>
        </w:numPr>
        <w:jc w:val="both"/>
        <w:rPr>
          <w:rFonts w:ascii="Arial" w:hAnsi="Arial" w:cs="Arial"/>
          <w:bCs/>
          <w:iCs/>
          <w:lang w:val="ru-RU"/>
        </w:rPr>
      </w:pPr>
      <w:r w:rsidRPr="003A7CFB">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134106" w:rsidRDefault="00134106" w:rsidP="00134106">
      <w:pPr>
        <w:pStyle w:val="ListParagraph"/>
        <w:ind w:left="0"/>
        <w:jc w:val="both"/>
        <w:rPr>
          <w:rFonts w:ascii="Arial" w:hAnsi="Arial" w:cs="Arial"/>
          <w:b/>
          <w:bCs/>
          <w:i/>
          <w:iCs/>
          <w:lang w:val="sr-Cyrl-CS"/>
        </w:rPr>
      </w:pPr>
    </w:p>
    <w:p w:rsidR="00B200B1" w:rsidRPr="00DA588A" w:rsidRDefault="00B200B1"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2361D4" w:rsidRPr="00210696" w:rsidRDefault="000309E4" w:rsidP="008252A1">
      <w:pPr>
        <w:pStyle w:val="ListParagraph"/>
        <w:numPr>
          <w:ilvl w:val="0"/>
          <w:numId w:val="18"/>
        </w:numPr>
        <w:ind w:left="0" w:firstLine="0"/>
        <w:jc w:val="both"/>
        <w:rPr>
          <w:rFonts w:ascii="Arial" w:hAnsi="Arial" w:cs="Arial"/>
        </w:rPr>
      </w:pPr>
      <w:r>
        <w:rPr>
          <w:rFonts w:ascii="Arial" w:hAnsi="Arial" w:cs="Arial"/>
        </w:rPr>
        <w:t xml:space="preserve">Испуњеност </w:t>
      </w:r>
      <w:r>
        <w:rPr>
          <w:rFonts w:ascii="Arial" w:hAnsi="Arial" w:cs="Arial"/>
          <w:b/>
        </w:rPr>
        <w:t xml:space="preserve">обавезних услова </w:t>
      </w:r>
      <w:r>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Pr>
          <w:rFonts w:ascii="Arial" w:hAnsi="Arial" w:cs="Arial"/>
          <w:lang w:val="sr-Cyrl-CS"/>
        </w:rPr>
        <w:t xml:space="preserve">у складу са чл. 77. ст. 4. ЗЈН, </w:t>
      </w:r>
      <w:r>
        <w:rPr>
          <w:rFonts w:ascii="Arial" w:hAnsi="Arial" w:cs="Arial"/>
        </w:rPr>
        <w:t xml:space="preserve">понуђач доказује достављањем </w:t>
      </w:r>
      <w:r>
        <w:rPr>
          <w:rFonts w:ascii="Arial" w:hAnsi="Arial" w:cs="Arial"/>
          <w:b/>
        </w:rPr>
        <w:t>ИЗЈАВЕ</w:t>
      </w:r>
      <w:r w:rsidR="00210696">
        <w:rPr>
          <w:rFonts w:ascii="Arial" w:hAnsi="Arial" w:cs="Arial"/>
          <w:b/>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sidR="00210696">
        <w:rPr>
          <w:rFonts w:ascii="Arial" w:hAnsi="Arial" w:cs="Arial"/>
          <w:i/>
          <w:color w:val="auto"/>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w:t>
      </w:r>
      <w:r w:rsidR="00210696">
        <w:rPr>
          <w:rFonts w:ascii="Arial" w:hAnsi="Arial" w:cs="Arial"/>
          <w:color w:val="auto"/>
          <w:lang w:val="sr-Cyrl-CS"/>
        </w:rPr>
        <w:t xml:space="preserve"> </w:t>
      </w:r>
      <w:r>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ст. 1. тач. 1) до 4) и чл. 75. ст. 2. ЗЈН, дефинисане овом конкурсном документацијом. </w:t>
      </w:r>
    </w:p>
    <w:p w:rsidR="00DF4350" w:rsidRPr="0087288D" w:rsidRDefault="00210696" w:rsidP="00134106">
      <w:pPr>
        <w:pStyle w:val="ListParagraph"/>
        <w:numPr>
          <w:ilvl w:val="0"/>
          <w:numId w:val="18"/>
        </w:numPr>
        <w:ind w:left="0" w:firstLine="0"/>
        <w:jc w:val="both"/>
        <w:rPr>
          <w:rFonts w:ascii="Arial" w:hAnsi="Arial" w:cs="Arial"/>
        </w:rPr>
      </w:pPr>
      <w:r w:rsidRPr="00210696">
        <w:rPr>
          <w:rFonts w:ascii="Arial" w:hAnsi="Arial" w:cs="Arial"/>
        </w:rPr>
        <w:t xml:space="preserve">Испуњеност </w:t>
      </w:r>
      <w:r w:rsidRPr="00210696">
        <w:rPr>
          <w:rFonts w:ascii="Arial" w:hAnsi="Arial" w:cs="Arial"/>
          <w:b/>
        </w:rPr>
        <w:t xml:space="preserve">обавезног услова </w:t>
      </w:r>
      <w:r w:rsidRPr="00210696">
        <w:rPr>
          <w:rFonts w:ascii="Arial" w:hAnsi="Arial" w:cs="Arial"/>
        </w:rPr>
        <w:t xml:space="preserve">за учешће у поступку предметне јавне набавке из чл. 75. ст. 1. тач 5) ЗЈН, наведеног под редним бројем 5. у табеларном приказу обавезних услова, понуђач доказује достављањем </w:t>
      </w:r>
      <w:r w:rsidRPr="0087288D">
        <w:rPr>
          <w:rFonts w:ascii="Arial" w:hAnsi="Arial" w:cs="Arial"/>
          <w:b/>
          <w:color w:val="auto"/>
          <w:lang w:val="sr-Cyrl-CS"/>
        </w:rPr>
        <w:t>Решења</w:t>
      </w:r>
      <w:r w:rsidRPr="0087288D">
        <w:rPr>
          <w:rFonts w:ascii="Arial" w:hAnsi="Arial" w:cs="Arial"/>
          <w:color w:val="auto"/>
          <w:lang w:val="sr-Cyrl-CS"/>
        </w:rPr>
        <w:t xml:space="preserve"> МУП РС Сектора за ванредне ситуације, Управа за превентивну заштиту, за израду Главних пројеката аутоматске дојаве пожара</w:t>
      </w:r>
      <w:r w:rsidRPr="0087288D">
        <w:rPr>
          <w:rFonts w:ascii="Arial" w:hAnsi="Arial" w:cs="Arial"/>
        </w:rPr>
        <w:t>, у виду неоверене копије</w:t>
      </w:r>
    </w:p>
    <w:p w:rsidR="00210696" w:rsidRPr="0087288D" w:rsidRDefault="00DF4350" w:rsidP="008252A1">
      <w:pPr>
        <w:pStyle w:val="ListParagraph"/>
        <w:numPr>
          <w:ilvl w:val="0"/>
          <w:numId w:val="9"/>
        </w:numPr>
        <w:ind w:left="0" w:firstLine="0"/>
        <w:jc w:val="both"/>
        <w:rPr>
          <w:rFonts w:ascii="Arial" w:hAnsi="Arial" w:cs="Arial"/>
        </w:rPr>
      </w:pPr>
      <w:r w:rsidRPr="0087288D">
        <w:rPr>
          <w:rFonts w:ascii="Arial" w:hAnsi="Arial" w:cs="Arial"/>
        </w:rPr>
        <w:t xml:space="preserve">Испуњеност </w:t>
      </w:r>
      <w:r w:rsidR="00A14697" w:rsidRPr="0087288D">
        <w:rPr>
          <w:rFonts w:ascii="Arial" w:hAnsi="Arial" w:cs="Arial"/>
          <w:b/>
        </w:rPr>
        <w:t>додатног</w:t>
      </w:r>
      <w:r w:rsidRPr="0087288D">
        <w:rPr>
          <w:rFonts w:ascii="Arial" w:hAnsi="Arial" w:cs="Arial"/>
          <w:b/>
        </w:rPr>
        <w:t xml:space="preserve"> услова</w:t>
      </w:r>
      <w:r w:rsidRPr="0087288D">
        <w:rPr>
          <w:rFonts w:ascii="Arial" w:hAnsi="Arial" w:cs="Arial"/>
        </w:rPr>
        <w:t xml:space="preserve"> за учешће у поступку</w:t>
      </w:r>
      <w:r w:rsidR="00A14697" w:rsidRPr="0087288D">
        <w:rPr>
          <w:rFonts w:ascii="Arial" w:hAnsi="Arial" w:cs="Arial"/>
        </w:rPr>
        <w:t xml:space="preserve"> предметне јавне набавке наведног</w:t>
      </w:r>
      <w:r w:rsidRPr="0087288D">
        <w:rPr>
          <w:rFonts w:ascii="Arial" w:hAnsi="Arial" w:cs="Arial"/>
        </w:rPr>
        <w:t xml:space="preserve"> у табеларном приказу додатних у</w:t>
      </w:r>
      <w:r w:rsidR="00A14697" w:rsidRPr="0087288D">
        <w:rPr>
          <w:rFonts w:ascii="Arial" w:hAnsi="Arial" w:cs="Arial"/>
        </w:rPr>
        <w:t xml:space="preserve">слова под редним бројем 1 понуђач доказује </w:t>
      </w:r>
      <w:r w:rsidR="00A14697" w:rsidRPr="0087288D">
        <w:rPr>
          <w:rFonts w:ascii="Arial" w:hAnsi="Arial" w:cs="Arial"/>
          <w:lang w:val="sr-Cyrl-CS"/>
        </w:rPr>
        <w:t xml:space="preserve">достављањем </w:t>
      </w:r>
      <w:r w:rsidR="00210696" w:rsidRPr="0087288D">
        <w:rPr>
          <w:rFonts w:ascii="Arial" w:hAnsi="Arial" w:cs="Arial"/>
          <w:lang w:val="sr-Cyrl-CS"/>
        </w:rPr>
        <w:t>следећих доказа:</w:t>
      </w:r>
    </w:p>
    <w:p w:rsidR="00210696" w:rsidRPr="0087288D" w:rsidRDefault="00210696" w:rsidP="00210696">
      <w:pPr>
        <w:pStyle w:val="ListParagraph"/>
        <w:numPr>
          <w:ilvl w:val="0"/>
          <w:numId w:val="30"/>
        </w:numPr>
        <w:jc w:val="both"/>
        <w:rPr>
          <w:rFonts w:ascii="Arial" w:hAnsi="Arial" w:cs="Arial"/>
          <w:lang w:val="sr-Cyrl-CS"/>
        </w:rPr>
      </w:pPr>
      <w:r w:rsidRPr="0087288D">
        <w:rPr>
          <w:rFonts w:ascii="Arial" w:hAnsi="Arial" w:cs="Arial"/>
          <w:lang w:val="sr-Cyrl-CS"/>
        </w:rPr>
        <w:t xml:space="preserve">Фотокопија </w:t>
      </w:r>
      <w:r w:rsidR="001C17F3">
        <w:rPr>
          <w:rFonts w:ascii="Arial" w:hAnsi="Arial" w:cs="Arial"/>
          <w:lang w:val="sr-Cyrl-CS"/>
        </w:rPr>
        <w:t xml:space="preserve">личне </w:t>
      </w:r>
      <w:r w:rsidRPr="0087288D">
        <w:rPr>
          <w:rFonts w:ascii="Arial" w:hAnsi="Arial" w:cs="Arial"/>
          <w:lang w:val="sr-Cyrl-CS"/>
        </w:rPr>
        <w:t xml:space="preserve">лиценце </w:t>
      </w:r>
      <w:r w:rsidRPr="0087288D">
        <w:rPr>
          <w:rFonts w:ascii="Arial" w:hAnsi="Arial" w:cs="Arial"/>
          <w:iCs/>
        </w:rPr>
        <w:t>300 или 310, са потврдом ИКС да је лиценца важећа</w:t>
      </w:r>
    </w:p>
    <w:p w:rsidR="00210696" w:rsidRPr="0087288D" w:rsidRDefault="00210696" w:rsidP="00210696">
      <w:pPr>
        <w:pStyle w:val="ListParagraph"/>
        <w:numPr>
          <w:ilvl w:val="0"/>
          <w:numId w:val="30"/>
        </w:numPr>
        <w:jc w:val="both"/>
        <w:rPr>
          <w:rFonts w:ascii="Arial" w:hAnsi="Arial" w:cs="Arial"/>
          <w:lang w:val="sr-Cyrl-CS"/>
        </w:rPr>
      </w:pPr>
      <w:r w:rsidRPr="0087288D">
        <w:rPr>
          <w:rFonts w:ascii="Arial" w:hAnsi="Arial" w:cs="Arial"/>
          <w:lang w:val="sr-Cyrl-CS"/>
        </w:rPr>
        <w:t xml:space="preserve">Фотокопија </w:t>
      </w:r>
      <w:r w:rsidR="001C17F3">
        <w:rPr>
          <w:rFonts w:ascii="Arial" w:hAnsi="Arial" w:cs="Arial"/>
          <w:lang w:val="sr-Cyrl-CS"/>
        </w:rPr>
        <w:t>личне</w:t>
      </w:r>
      <w:r w:rsidR="001C17F3" w:rsidRPr="0087288D">
        <w:rPr>
          <w:rFonts w:ascii="Arial" w:hAnsi="Arial" w:cs="Arial"/>
          <w:lang w:val="sr-Cyrl-CS"/>
        </w:rPr>
        <w:t xml:space="preserve"> </w:t>
      </w:r>
      <w:r w:rsidRPr="0087288D">
        <w:rPr>
          <w:rFonts w:ascii="Arial" w:hAnsi="Arial" w:cs="Arial"/>
          <w:lang w:val="sr-Cyrl-CS"/>
        </w:rPr>
        <w:t xml:space="preserve">лиценце </w:t>
      </w:r>
      <w:r w:rsidRPr="0087288D">
        <w:rPr>
          <w:rFonts w:ascii="Arial" w:hAnsi="Arial" w:cs="Arial"/>
          <w:iCs/>
        </w:rPr>
        <w:t>313 или 314, са потврдом ИКС да је лиценца важећа</w:t>
      </w:r>
    </w:p>
    <w:p w:rsidR="00210696" w:rsidRPr="0087288D" w:rsidRDefault="00210696" w:rsidP="00210696">
      <w:pPr>
        <w:pStyle w:val="ListParagraph"/>
        <w:numPr>
          <w:ilvl w:val="0"/>
          <w:numId w:val="30"/>
        </w:numPr>
        <w:jc w:val="both"/>
        <w:rPr>
          <w:rFonts w:ascii="Arial" w:hAnsi="Arial" w:cs="Arial"/>
          <w:lang w:val="sr-Cyrl-CS"/>
        </w:rPr>
      </w:pPr>
      <w:r w:rsidRPr="0087288D">
        <w:rPr>
          <w:rFonts w:ascii="Arial" w:hAnsi="Arial" w:cs="Arial"/>
          <w:lang w:val="sr-Cyrl-CS"/>
        </w:rPr>
        <w:t xml:space="preserve">Фотокопија </w:t>
      </w:r>
      <w:r w:rsidR="001C17F3">
        <w:rPr>
          <w:rFonts w:ascii="Arial" w:hAnsi="Arial" w:cs="Arial"/>
          <w:lang w:val="sr-Cyrl-CS"/>
        </w:rPr>
        <w:t>личне</w:t>
      </w:r>
      <w:r w:rsidR="001C17F3" w:rsidRPr="0087288D">
        <w:rPr>
          <w:rFonts w:ascii="Arial" w:hAnsi="Arial" w:cs="Arial"/>
          <w:lang w:val="sr-Cyrl-CS"/>
        </w:rPr>
        <w:t xml:space="preserve"> </w:t>
      </w:r>
      <w:r w:rsidRPr="0087288D">
        <w:rPr>
          <w:rFonts w:ascii="Arial" w:hAnsi="Arial" w:cs="Arial"/>
          <w:lang w:val="sr-Cyrl-CS"/>
        </w:rPr>
        <w:t xml:space="preserve">лиценце </w:t>
      </w:r>
      <w:r w:rsidRPr="0087288D">
        <w:rPr>
          <w:rFonts w:ascii="Arial" w:hAnsi="Arial" w:cs="Arial"/>
          <w:iCs/>
        </w:rPr>
        <w:t>350, са потврдом ИКС да је лиценца важећа</w:t>
      </w:r>
    </w:p>
    <w:p w:rsidR="00210696" w:rsidRPr="0087288D" w:rsidRDefault="00210696" w:rsidP="00210696">
      <w:pPr>
        <w:pStyle w:val="ListParagraph"/>
        <w:numPr>
          <w:ilvl w:val="0"/>
          <w:numId w:val="30"/>
        </w:numPr>
        <w:jc w:val="both"/>
        <w:rPr>
          <w:rFonts w:ascii="Arial" w:hAnsi="Arial" w:cs="Arial"/>
          <w:lang w:val="sr-Cyrl-CS"/>
        </w:rPr>
      </w:pPr>
      <w:r w:rsidRPr="0087288D">
        <w:rPr>
          <w:rFonts w:ascii="Arial" w:hAnsi="Arial" w:cs="Arial"/>
          <w:lang w:val="sr-Cyrl-CS"/>
        </w:rPr>
        <w:t xml:space="preserve">Фотокопија </w:t>
      </w:r>
      <w:r w:rsidR="001C17F3">
        <w:rPr>
          <w:rFonts w:ascii="Arial" w:hAnsi="Arial" w:cs="Arial"/>
          <w:lang w:val="sr-Cyrl-CS"/>
        </w:rPr>
        <w:t>личне</w:t>
      </w:r>
      <w:r w:rsidR="001C17F3" w:rsidRPr="0087288D">
        <w:rPr>
          <w:rFonts w:ascii="Arial" w:hAnsi="Arial" w:cs="Arial"/>
          <w:lang w:val="sr-Cyrl-CS"/>
        </w:rPr>
        <w:t xml:space="preserve"> </w:t>
      </w:r>
      <w:r w:rsidRPr="0087288D">
        <w:rPr>
          <w:rFonts w:ascii="Arial" w:hAnsi="Arial" w:cs="Arial"/>
          <w:lang w:val="sr-Cyrl-CS"/>
        </w:rPr>
        <w:t xml:space="preserve">лиценце </w:t>
      </w:r>
      <w:r w:rsidRPr="0087288D">
        <w:rPr>
          <w:rFonts w:ascii="Arial" w:hAnsi="Arial" w:cs="Arial"/>
          <w:iCs/>
        </w:rPr>
        <w:t>353, са потврдом ИКС да је лиценца важећа</w:t>
      </w:r>
    </w:p>
    <w:p w:rsidR="00210696" w:rsidRPr="001C17F3" w:rsidRDefault="00210696" w:rsidP="00210696">
      <w:pPr>
        <w:pStyle w:val="ListParagraph"/>
        <w:numPr>
          <w:ilvl w:val="0"/>
          <w:numId w:val="30"/>
        </w:numPr>
        <w:jc w:val="both"/>
        <w:rPr>
          <w:rFonts w:ascii="Arial" w:hAnsi="Arial" w:cs="Arial"/>
          <w:lang w:val="sr-Cyrl-CS"/>
        </w:rPr>
      </w:pPr>
      <w:r w:rsidRPr="0087288D">
        <w:rPr>
          <w:rFonts w:ascii="Arial" w:hAnsi="Arial" w:cs="Arial"/>
          <w:lang w:val="sr-Cyrl-CS"/>
        </w:rPr>
        <w:t>Фотокопија</w:t>
      </w:r>
      <w:r w:rsidR="001C17F3" w:rsidRPr="001C17F3">
        <w:rPr>
          <w:rFonts w:ascii="Arial" w:hAnsi="Arial" w:cs="Arial"/>
          <w:lang w:val="sr-Cyrl-CS"/>
        </w:rPr>
        <w:t xml:space="preserve"> </w:t>
      </w:r>
      <w:r w:rsidR="001C17F3">
        <w:rPr>
          <w:rFonts w:ascii="Arial" w:hAnsi="Arial" w:cs="Arial"/>
          <w:lang w:val="sr-Cyrl-CS"/>
        </w:rPr>
        <w:t>личне</w:t>
      </w:r>
      <w:r w:rsidRPr="0087288D">
        <w:rPr>
          <w:rFonts w:ascii="Arial" w:hAnsi="Arial" w:cs="Arial"/>
          <w:lang w:val="sr-Cyrl-CS"/>
        </w:rPr>
        <w:t xml:space="preserve"> лиценце </w:t>
      </w:r>
      <w:r w:rsidRPr="0087288D">
        <w:rPr>
          <w:rFonts w:ascii="Arial" w:hAnsi="Arial" w:cs="Arial"/>
          <w:iCs/>
        </w:rPr>
        <w:t>330, са потврдом ИКС да је лиценца важећа</w:t>
      </w:r>
    </w:p>
    <w:p w:rsidR="0087288D" w:rsidRPr="001C17F3" w:rsidRDefault="00210696" w:rsidP="001C17F3">
      <w:pPr>
        <w:pStyle w:val="ListParagraph"/>
        <w:numPr>
          <w:ilvl w:val="0"/>
          <w:numId w:val="30"/>
        </w:numPr>
        <w:jc w:val="both"/>
        <w:rPr>
          <w:rFonts w:ascii="Arial" w:hAnsi="Arial" w:cs="Arial"/>
          <w:lang w:val="sr-Cyrl-CS"/>
        </w:rPr>
      </w:pPr>
      <w:r w:rsidRPr="001C17F3">
        <w:rPr>
          <w:rFonts w:ascii="Arial" w:hAnsi="Arial" w:cs="Arial"/>
          <w:lang w:val="sr-Cyrl-CS"/>
        </w:rPr>
        <w:t xml:space="preserve">Фотокопија </w:t>
      </w:r>
      <w:r w:rsidR="001C17F3">
        <w:rPr>
          <w:rFonts w:ascii="Arial" w:hAnsi="Arial" w:cs="Arial"/>
          <w:lang w:val="sr-Cyrl-CS"/>
        </w:rPr>
        <w:t>личне</w:t>
      </w:r>
      <w:r w:rsidR="001C17F3" w:rsidRPr="001C17F3">
        <w:rPr>
          <w:rFonts w:ascii="Arial" w:eastAsia="Times New Roman" w:hAnsi="Arial" w:cs="Arial"/>
        </w:rPr>
        <w:t xml:space="preserve"> лиценце </w:t>
      </w:r>
      <w:r w:rsidR="001C17F3" w:rsidRPr="001C17F3">
        <w:rPr>
          <w:rFonts w:ascii="Arial" w:hAnsi="Arial" w:cs="Arial"/>
          <w:iCs/>
        </w:rPr>
        <w:t xml:space="preserve">II </w:t>
      </w:r>
      <w:r w:rsidR="001C17F3" w:rsidRPr="001C17F3">
        <w:rPr>
          <w:rFonts w:ascii="Arial" w:hAnsi="Arial" w:cs="Arial"/>
          <w:iCs/>
          <w:lang w:val="sr-Cyrl-CS"/>
        </w:rPr>
        <w:t>реда</w:t>
      </w:r>
      <w:r w:rsidR="001C17F3" w:rsidRPr="001C17F3">
        <w:rPr>
          <w:rFonts w:ascii="Arial" w:eastAsia="Times New Roman" w:hAnsi="Arial" w:cs="Arial"/>
        </w:rPr>
        <w:t xml:space="preserve"> за инжењера геодезије, издата од стране Републичког геодетског завода</w:t>
      </w:r>
    </w:p>
    <w:p w:rsidR="00210696" w:rsidRPr="0087288D" w:rsidRDefault="00210696" w:rsidP="00210696">
      <w:pPr>
        <w:pStyle w:val="ListParagraph"/>
        <w:numPr>
          <w:ilvl w:val="0"/>
          <w:numId w:val="30"/>
        </w:numPr>
        <w:jc w:val="both"/>
        <w:rPr>
          <w:rFonts w:ascii="Arial" w:hAnsi="Arial" w:cs="Arial"/>
          <w:lang w:val="sr-Cyrl-CS"/>
        </w:rPr>
      </w:pPr>
      <w:r w:rsidRPr="0087288D">
        <w:rPr>
          <w:rFonts w:ascii="Arial" w:hAnsi="Arial" w:cs="Arial"/>
          <w:lang w:val="sr-Cyrl-CS"/>
        </w:rPr>
        <w:t>Фотокопија</w:t>
      </w:r>
      <w:r w:rsidR="001C17F3" w:rsidRPr="001C17F3">
        <w:rPr>
          <w:rFonts w:ascii="Arial" w:hAnsi="Arial" w:cs="Arial"/>
          <w:lang w:val="sr-Cyrl-CS"/>
        </w:rPr>
        <w:t xml:space="preserve"> </w:t>
      </w:r>
      <w:r w:rsidR="001C17F3">
        <w:rPr>
          <w:rFonts w:ascii="Arial" w:hAnsi="Arial" w:cs="Arial"/>
          <w:lang w:val="sr-Cyrl-CS"/>
        </w:rPr>
        <w:t>личне</w:t>
      </w:r>
      <w:r w:rsidRPr="0087288D">
        <w:rPr>
          <w:rFonts w:ascii="Arial" w:hAnsi="Arial" w:cs="Arial"/>
          <w:lang w:val="sr-Cyrl-CS"/>
        </w:rPr>
        <w:t xml:space="preserve"> лиценце издате од стране </w:t>
      </w:r>
      <w:r w:rsidRPr="0087288D">
        <w:rPr>
          <w:rFonts w:ascii="Arial" w:hAnsi="Arial" w:cs="Arial"/>
          <w:iCs/>
          <w:lang w:val="sr-Cyrl-CS"/>
        </w:rPr>
        <w:t>МУП РС за израду главног пројекта заштите од пожара</w:t>
      </w:r>
      <w:r w:rsidR="001C17F3">
        <w:rPr>
          <w:rFonts w:ascii="Arial" w:hAnsi="Arial" w:cs="Arial"/>
          <w:iCs/>
          <w:lang w:val="sr-Cyrl-CS"/>
        </w:rPr>
        <w:t>, за правно лице.</w:t>
      </w:r>
    </w:p>
    <w:p w:rsidR="00210696" w:rsidRPr="001C17F3" w:rsidRDefault="00210696" w:rsidP="00210696">
      <w:pPr>
        <w:pStyle w:val="ListParagraph"/>
        <w:numPr>
          <w:ilvl w:val="0"/>
          <w:numId w:val="30"/>
        </w:numPr>
        <w:jc w:val="both"/>
        <w:rPr>
          <w:rFonts w:ascii="Arial" w:hAnsi="Arial" w:cs="Arial"/>
          <w:lang w:val="sr-Cyrl-CS"/>
        </w:rPr>
      </w:pPr>
      <w:r w:rsidRPr="001C17F3">
        <w:rPr>
          <w:rFonts w:ascii="Arial" w:eastAsia="Times New Roman" w:hAnsi="Arial" w:cs="Arial"/>
          <w:color w:val="auto"/>
          <w:kern w:val="0"/>
          <w:lang w:eastAsia="en-US"/>
        </w:rPr>
        <w:t>уговор о раду и М образац (за лица у радном односу код понуђача), а у</w:t>
      </w:r>
      <w:r w:rsidRPr="001C17F3">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1C17F3">
        <w:rPr>
          <w:rFonts w:ascii="Arial" w:eastAsia="Times New Roman" w:hAnsi="Arial" w:cs="Arial"/>
          <w:lang w:val="sr-Cyrl-CS"/>
        </w:rPr>
        <w:t xml:space="preserve">радном ангажовању, </w:t>
      </w:r>
      <w:r w:rsidRPr="001C17F3">
        <w:rPr>
          <w:rFonts w:ascii="Arial" w:hAnsi="Arial" w:cs="Arial"/>
        </w:rPr>
        <w:t xml:space="preserve">а све у складу са Законом о раду (,,Службени гласник РС“, бр. </w:t>
      </w:r>
      <w:hyperlink r:id="rId17" w:tooltip="Zakon o radu (15/03/2005)" w:history="1">
        <w:r w:rsidRPr="001C17F3">
          <w:rPr>
            <w:rStyle w:val="Hyperlink"/>
            <w:rFonts w:ascii="Arial" w:hAnsi="Arial" w:cs="Arial"/>
            <w:color w:val="0066FF"/>
          </w:rPr>
          <w:t>24/05</w:t>
        </w:r>
      </w:hyperlink>
      <w:r w:rsidRPr="001C17F3">
        <w:rPr>
          <w:rStyle w:val="apple-style-span"/>
          <w:rFonts w:ascii="Arial" w:hAnsi="Arial" w:cs="Arial"/>
          <w:color w:val="0066FF"/>
        </w:rPr>
        <w:t>,</w:t>
      </w:r>
      <w:r w:rsidRPr="001C17F3">
        <w:rPr>
          <w:rStyle w:val="apple-converted-space"/>
          <w:rFonts w:ascii="Arial" w:hAnsi="Arial" w:cs="Arial"/>
          <w:color w:val="0066FF"/>
        </w:rPr>
        <w:t> </w:t>
      </w:r>
      <w:hyperlink r:id="rId18" w:tooltip="Zakon o izmenama i dopunama Zakona o radu (18/07/2005)" w:history="1">
        <w:r w:rsidRPr="001C17F3">
          <w:rPr>
            <w:rStyle w:val="Hyperlink"/>
            <w:rFonts w:ascii="Arial" w:hAnsi="Arial" w:cs="Arial"/>
            <w:color w:val="0066FF"/>
          </w:rPr>
          <w:t>61/05</w:t>
        </w:r>
      </w:hyperlink>
      <w:r w:rsidRPr="001C17F3">
        <w:rPr>
          <w:rStyle w:val="apple-style-span"/>
          <w:rFonts w:ascii="Arial" w:hAnsi="Arial" w:cs="Arial"/>
          <w:color w:val="0066FF"/>
        </w:rPr>
        <w:t>,</w:t>
      </w:r>
      <w:r w:rsidRPr="001C17F3">
        <w:rPr>
          <w:rStyle w:val="apple-converted-space"/>
          <w:rFonts w:ascii="Arial" w:hAnsi="Arial" w:cs="Arial"/>
          <w:color w:val="0066FF"/>
        </w:rPr>
        <w:t> </w:t>
      </w:r>
      <w:hyperlink r:id="rId19" w:tooltip="Zakon o dopuni Zakona o radu (17/07/2009)" w:history="1">
        <w:r w:rsidRPr="001C17F3">
          <w:rPr>
            <w:rStyle w:val="Hyperlink"/>
            <w:rFonts w:ascii="Arial" w:hAnsi="Arial" w:cs="Arial"/>
            <w:color w:val="0066FF"/>
          </w:rPr>
          <w:t>54/09</w:t>
        </w:r>
      </w:hyperlink>
      <w:r w:rsidRPr="001C17F3">
        <w:rPr>
          <w:rStyle w:val="apple-style-span"/>
          <w:rFonts w:ascii="Arial" w:hAnsi="Arial" w:cs="Arial"/>
          <w:color w:val="0066FF"/>
        </w:rPr>
        <w:t>,</w:t>
      </w:r>
      <w:r w:rsidRPr="001C17F3">
        <w:rPr>
          <w:rStyle w:val="apple-converted-space"/>
          <w:rFonts w:ascii="Arial" w:hAnsi="Arial" w:cs="Arial"/>
          <w:color w:val="0066FF"/>
        </w:rPr>
        <w:t> </w:t>
      </w:r>
      <w:hyperlink r:id="rId20" w:tooltip="Zakon o izmenama i dopunama Zakona o radu (08/04/2013)" w:history="1">
        <w:r w:rsidRPr="001C17F3">
          <w:rPr>
            <w:rStyle w:val="Hyperlink"/>
            <w:rFonts w:ascii="Arial" w:hAnsi="Arial" w:cs="Arial"/>
            <w:color w:val="0066FF"/>
          </w:rPr>
          <w:t>32/13</w:t>
        </w:r>
      </w:hyperlink>
      <w:r w:rsidRPr="001C17F3">
        <w:rPr>
          <w:rStyle w:val="apple-style-span"/>
          <w:rFonts w:ascii="Arial" w:hAnsi="Arial" w:cs="Arial"/>
          <w:color w:val="0066FF"/>
        </w:rPr>
        <w:t>,</w:t>
      </w:r>
      <w:r w:rsidRPr="001C17F3">
        <w:rPr>
          <w:rStyle w:val="apple-converted-space"/>
          <w:rFonts w:ascii="Arial" w:hAnsi="Arial" w:cs="Arial"/>
          <w:color w:val="0066FF"/>
        </w:rPr>
        <w:t> </w:t>
      </w:r>
      <w:hyperlink r:id="rId21" w:tooltip="Zakon o izmenama i dopunama Zakona o radu (21/07/2014)" w:history="1">
        <w:r w:rsidRPr="001C17F3">
          <w:rPr>
            <w:rStyle w:val="Hyperlink"/>
            <w:rFonts w:ascii="Arial" w:hAnsi="Arial" w:cs="Arial"/>
            <w:color w:val="0066FF"/>
          </w:rPr>
          <w:t>75/14</w:t>
        </w:r>
      </w:hyperlink>
      <w:r w:rsidRPr="001C17F3">
        <w:t xml:space="preserve">, </w:t>
      </w:r>
      <w:r w:rsidRPr="001C17F3">
        <w:rPr>
          <w:rFonts w:ascii="Arial" w:hAnsi="Arial" w:cs="Arial"/>
          <w:color w:val="0066FF"/>
          <w:u w:val="single"/>
        </w:rPr>
        <w:t>13/17,</w:t>
      </w:r>
      <w:r w:rsidRPr="001C17F3">
        <w:rPr>
          <w:rFonts w:ascii="Arial" w:hAnsi="Arial" w:cs="Arial"/>
          <w:color w:val="0066FF"/>
        </w:rPr>
        <w:t xml:space="preserve"> </w:t>
      </w:r>
      <w:r w:rsidRPr="001C17F3">
        <w:rPr>
          <w:rFonts w:ascii="Arial" w:hAnsi="Arial" w:cs="Arial"/>
          <w:color w:val="0066FF"/>
          <w:u w:val="single"/>
        </w:rPr>
        <w:t>113/17</w:t>
      </w:r>
      <w:r w:rsidRPr="001C17F3">
        <w:rPr>
          <w:rStyle w:val="apple-style-span"/>
          <w:rFonts w:ascii="Arial" w:hAnsi="Arial" w:cs="Arial"/>
        </w:rPr>
        <w:t xml:space="preserve">) </w:t>
      </w:r>
      <w:r w:rsidRPr="001C17F3">
        <w:rPr>
          <w:rFonts w:ascii="Arial" w:hAnsi="Arial" w:cs="Arial"/>
        </w:rPr>
        <w:t>и другим прописима који регулишу ову област</w:t>
      </w:r>
      <w:r w:rsidRPr="001C17F3">
        <w:rPr>
          <w:rFonts w:ascii="Arial" w:hAnsi="Arial" w:cs="Arial"/>
          <w:lang w:val="sr-Cyrl-CS"/>
        </w:rPr>
        <w:t>.</w:t>
      </w:r>
    </w:p>
    <w:p w:rsidR="00E17AC8" w:rsidRPr="00B52DE4" w:rsidRDefault="00E17AC8" w:rsidP="00A14697">
      <w:pPr>
        <w:jc w:val="both"/>
        <w:rPr>
          <w:rFonts w:ascii="Arial" w:eastAsia="Times New Roman" w:hAnsi="Arial" w:cs="Arial"/>
          <w:i/>
          <w:color w:val="auto"/>
          <w:kern w:val="0"/>
          <w:lang w:eastAsia="en-US"/>
        </w:rPr>
      </w:pPr>
    </w:p>
    <w:p w:rsidR="000309E4" w:rsidRDefault="000309E4" w:rsidP="000309E4">
      <w:pPr>
        <w:jc w:val="both"/>
        <w:rPr>
          <w:rFonts w:ascii="Arial" w:hAnsi="Arial" w:cs="Arial"/>
          <w:bCs/>
          <w:iCs/>
          <w:lang w:val="sr-Cyrl-CS"/>
        </w:rPr>
      </w:pPr>
      <w:r>
        <w:rPr>
          <w:rFonts w:ascii="Arial" w:hAnsi="Arial" w:cs="Arial"/>
          <w:b/>
          <w:bCs/>
          <w:iCs/>
        </w:rPr>
        <w:t>Уколико понуђач подноси понуду са подизвођачем</w:t>
      </w:r>
      <w:r>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Pr>
          <w:rFonts w:ascii="Arial" w:hAnsi="Arial" w:cs="Arial"/>
          <w:bCs/>
          <w:iCs/>
          <w:lang w:val="sr-Cyrl-CS"/>
        </w:rPr>
        <w:t xml:space="preserve">за подизвођача достави </w:t>
      </w:r>
      <w:r>
        <w:rPr>
          <w:rFonts w:ascii="Arial" w:hAnsi="Arial" w:cs="Arial"/>
          <w:b/>
          <w:bCs/>
          <w:iCs/>
        </w:rPr>
        <w:t>ИЗЈАВУ</w:t>
      </w:r>
      <w:r>
        <w:rPr>
          <w:rFonts w:ascii="Arial" w:hAnsi="Arial" w:cs="Arial"/>
          <w:bCs/>
          <w:iCs/>
        </w:rPr>
        <w:t xml:space="preserve"> подизвођача </w:t>
      </w:r>
      <w:r>
        <w:rPr>
          <w:rFonts w:ascii="Arial" w:hAnsi="Arial" w:cs="Arial"/>
          <w:color w:val="auto"/>
          <w:lang w:val="sr-Cyrl-CS"/>
        </w:rPr>
        <w:t>(</w:t>
      </w:r>
      <w:r>
        <w:rPr>
          <w:rFonts w:ascii="Arial" w:hAnsi="Arial" w:cs="Arial"/>
          <w:i/>
          <w:color w:val="auto"/>
          <w:lang w:val="sr-Cyrl-CS"/>
        </w:rPr>
        <w:t>Образац 6</w:t>
      </w:r>
      <w:r>
        <w:rPr>
          <w:rFonts w:ascii="Arial" w:hAnsi="Arial" w:cs="Arial"/>
          <w:i/>
          <w:color w:val="auto"/>
        </w:rPr>
        <w:t>. у поглављу</w:t>
      </w:r>
      <w:r w:rsidR="00B52DE4">
        <w:rPr>
          <w:rFonts w:ascii="Arial" w:hAnsi="Arial" w:cs="Arial"/>
          <w:i/>
          <w:color w:val="auto"/>
        </w:rPr>
        <w:t xml:space="preserve"> </w:t>
      </w:r>
      <w:r>
        <w:rPr>
          <w:rFonts w:ascii="Arial" w:hAnsi="Arial" w:cs="Arial"/>
          <w:i/>
          <w:color w:val="auto"/>
        </w:rPr>
        <w:t>VII ове конкурсне документације)</w:t>
      </w:r>
      <w:r w:rsidR="00B52DE4">
        <w:rPr>
          <w:rFonts w:ascii="Arial" w:hAnsi="Arial" w:cs="Arial"/>
          <w:color w:val="auto"/>
          <w:lang w:val="sr-Cyrl-CS"/>
        </w:rPr>
        <w:t xml:space="preserve">, </w:t>
      </w:r>
      <w:r>
        <w:rPr>
          <w:rFonts w:ascii="Arial" w:hAnsi="Arial" w:cs="Arial"/>
          <w:bCs/>
          <w:iCs/>
        </w:rPr>
        <w:t xml:space="preserve">потписану од стране овлашћеног лица подизвођача и оверену печатом. </w:t>
      </w:r>
    </w:p>
    <w:p w:rsidR="000309E4" w:rsidRPr="00622076" w:rsidRDefault="000309E4" w:rsidP="000309E4">
      <w:pPr>
        <w:jc w:val="both"/>
        <w:rPr>
          <w:rFonts w:ascii="Arial" w:hAnsi="Arial" w:cs="Arial"/>
        </w:rPr>
      </w:pPr>
      <w:r>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r w:rsidR="00622076">
        <w:rPr>
          <w:rFonts w:ascii="Arial" w:hAnsi="Arial" w:cs="Arial"/>
        </w:rPr>
        <w:t>.</w:t>
      </w:r>
    </w:p>
    <w:p w:rsidR="000309E4" w:rsidRDefault="000309E4" w:rsidP="000309E4">
      <w:pPr>
        <w:jc w:val="both"/>
        <w:rPr>
          <w:rFonts w:ascii="Arial" w:hAnsi="Arial" w:cs="Arial"/>
          <w:bCs/>
          <w:iCs/>
          <w:lang w:val="sr-Cyrl-CS"/>
        </w:rPr>
      </w:pPr>
    </w:p>
    <w:p w:rsidR="000309E4" w:rsidRDefault="000309E4" w:rsidP="000309E4">
      <w:pPr>
        <w:jc w:val="both"/>
        <w:rPr>
          <w:rFonts w:ascii="Arial" w:hAnsi="Arial" w:cs="Arial"/>
          <w:bCs/>
          <w:iCs/>
          <w:color w:val="auto"/>
          <w:lang w:val="sr-Cyrl-CS"/>
        </w:rPr>
      </w:pPr>
      <w:r>
        <w:rPr>
          <w:rFonts w:ascii="Arial" w:hAnsi="Arial" w:cs="Arial"/>
          <w:b/>
          <w:bCs/>
          <w:iCs/>
        </w:rPr>
        <w:t>Уколико понуду подноси група понуђача</w:t>
      </w:r>
      <w:r>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Pr>
          <w:rFonts w:ascii="Arial" w:hAnsi="Arial" w:cs="Arial"/>
          <w:b/>
          <w:bCs/>
          <w:iCs/>
          <w:color w:val="auto"/>
        </w:rPr>
        <w:t>ИЗЈАВА</w:t>
      </w:r>
      <w:r w:rsidR="00B52DE4">
        <w:rPr>
          <w:rFonts w:ascii="Arial" w:hAnsi="Arial" w:cs="Arial"/>
          <w:b/>
          <w:bCs/>
          <w:iCs/>
          <w:color w:val="auto"/>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sidR="005C1345">
        <w:rPr>
          <w:rFonts w:ascii="Arial" w:hAnsi="Arial" w:cs="Arial"/>
          <w:i/>
          <w:color w:val="auto"/>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bCs/>
          <w:iCs/>
          <w:color w:val="auto"/>
        </w:rPr>
        <w:t xml:space="preserve">мора бити потписана од стране овлашћеног лица сваког понуђача из групе понуђача и оверена печатом. </w:t>
      </w:r>
    </w:p>
    <w:p w:rsidR="000309E4" w:rsidRDefault="000309E4" w:rsidP="000309E4">
      <w:pPr>
        <w:jc w:val="both"/>
        <w:rPr>
          <w:rFonts w:ascii="Arial" w:hAnsi="Arial" w:cs="Arial"/>
          <w:lang w:val="sr-Cyrl-CS"/>
        </w:rPr>
      </w:pPr>
      <w:r>
        <w:rPr>
          <w:rFonts w:ascii="Arial" w:hAnsi="Arial" w:cs="Arial"/>
          <w:lang w:val="sr-Cyrl-CS"/>
        </w:rPr>
        <w:t>У случају подношења заједничке понуде</w:t>
      </w:r>
      <w:r w:rsidR="00B52DE4">
        <w:rPr>
          <w:rFonts w:ascii="Arial" w:hAnsi="Arial" w:cs="Arial"/>
        </w:rPr>
        <w:t>,</w:t>
      </w:r>
      <w:r>
        <w:rPr>
          <w:rFonts w:ascii="Arial" w:hAnsi="Arial" w:cs="Arial"/>
          <w:lang w:val="sr-Cyrl-CS"/>
        </w:rPr>
        <w:t xml:space="preserve"> понуђачи испуњавају заједно</w:t>
      </w:r>
      <w:r w:rsidR="005C1345">
        <w:rPr>
          <w:rFonts w:ascii="Arial" w:hAnsi="Arial" w:cs="Arial"/>
        </w:rPr>
        <w:t xml:space="preserve"> </w:t>
      </w:r>
      <w:r>
        <w:rPr>
          <w:rFonts w:ascii="Arial" w:hAnsi="Arial" w:cs="Arial"/>
          <w:lang w:val="sr-Cyrl-CS"/>
        </w:rPr>
        <w:t>додатне</w:t>
      </w:r>
      <w:r>
        <w:rPr>
          <w:rFonts w:ascii="Arial" w:hAnsi="Arial" w:cs="Arial"/>
        </w:rPr>
        <w:t xml:space="preserve"> услове</w:t>
      </w:r>
      <w:r>
        <w:rPr>
          <w:rFonts w:ascii="Arial" w:hAnsi="Arial" w:cs="Arial"/>
          <w:lang w:val="sr-Cyrl-CS"/>
        </w:rPr>
        <w:t xml:space="preserve">. </w:t>
      </w:r>
    </w:p>
    <w:p w:rsidR="000309E4" w:rsidRDefault="000309E4" w:rsidP="000309E4">
      <w:pPr>
        <w:jc w:val="both"/>
        <w:rPr>
          <w:rFonts w:ascii="Arial" w:hAnsi="Arial" w:cs="Arial"/>
          <w:lang w:val="sr-Cyrl-CS"/>
        </w:rPr>
      </w:pPr>
    </w:p>
    <w:p w:rsidR="000309E4" w:rsidRDefault="000309E4" w:rsidP="000309E4">
      <w:pPr>
        <w:jc w:val="both"/>
        <w:rPr>
          <w:rFonts w:ascii="Arial" w:hAnsi="Arial" w:cs="Arial"/>
          <w:bCs/>
          <w:iCs/>
          <w:lang w:val="sr-Cyrl-CS"/>
        </w:rPr>
      </w:pPr>
      <w:r>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0309E4" w:rsidRDefault="000309E4" w:rsidP="000309E4">
      <w:pPr>
        <w:pStyle w:val="ListParagraph"/>
        <w:jc w:val="both"/>
        <w:rPr>
          <w:rFonts w:ascii="Arial" w:hAnsi="Arial" w:cs="Arial"/>
          <w:bCs/>
          <w:iCs/>
          <w:lang w:val="sr-Cyrl-CS"/>
        </w:rPr>
      </w:pPr>
    </w:p>
    <w:p w:rsidR="000309E4" w:rsidRDefault="000309E4" w:rsidP="000309E4">
      <w:pPr>
        <w:jc w:val="both"/>
        <w:rPr>
          <w:rFonts w:ascii="Arial" w:hAnsi="Arial" w:cs="Arial"/>
          <w:bCs/>
          <w:iCs/>
          <w:lang w:val="sr-Cyrl-CS"/>
        </w:rPr>
      </w:pPr>
      <w:r>
        <w:rPr>
          <w:rFonts w:ascii="Arial" w:hAnsi="Arial" w:cs="Arial"/>
          <w:bCs/>
          <w:iCs/>
        </w:rPr>
        <w:t>Наручилац може пре доношења одлуке о додели уговора да зат</w:t>
      </w:r>
      <w:r>
        <w:rPr>
          <w:rFonts w:ascii="Arial" w:hAnsi="Arial" w:cs="Arial"/>
          <w:bCs/>
          <w:iCs/>
          <w:lang w:val="sr-Cyrl-CS"/>
        </w:rPr>
        <w:t xml:space="preserve">ражи </w:t>
      </w:r>
      <w:r>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005C1345">
        <w:rPr>
          <w:rFonts w:ascii="Arial" w:hAnsi="Arial" w:cs="Arial"/>
          <w:bCs/>
          <w:iCs/>
        </w:rPr>
        <w:t xml:space="preserve"> </w:t>
      </w:r>
      <w:r>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Pr>
          <w:rFonts w:ascii="Arial" w:hAnsi="Arial" w:cs="Arial"/>
          <w:bCs/>
        </w:rPr>
        <w:t>т</w:t>
      </w:r>
      <w:r>
        <w:rPr>
          <w:rFonts w:ascii="Arial" w:hAnsi="Arial" w:cs="Arial"/>
          <w:bCs/>
          <w:lang w:val="sr-Cyrl-CS"/>
        </w:rPr>
        <w:t>љиву.</w:t>
      </w:r>
    </w:p>
    <w:p w:rsidR="000309E4" w:rsidRDefault="000309E4" w:rsidP="000309E4">
      <w:pPr>
        <w:jc w:val="both"/>
        <w:rPr>
          <w:rFonts w:ascii="Arial" w:hAnsi="Arial" w:cs="Arial"/>
          <w:bCs/>
          <w:iCs/>
          <w:lang w:val="sr-Cyrl-CS"/>
        </w:rPr>
      </w:pPr>
    </w:p>
    <w:p w:rsidR="00967C68" w:rsidRDefault="000309E4" w:rsidP="00AA4545">
      <w:pPr>
        <w:jc w:val="both"/>
        <w:rPr>
          <w:rFonts w:ascii="Arial" w:hAnsi="Arial" w:cs="Arial"/>
          <w:bCs/>
          <w:iCs/>
        </w:rPr>
      </w:pPr>
      <w:r>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Pr>
          <w:rFonts w:ascii="Arial" w:hAnsi="Arial" w:cs="Arial"/>
          <w:bCs/>
          <w:iCs/>
          <w:color w:val="auto"/>
        </w:rPr>
        <w:t>(свих или појединих доказа о испуњености услова)</w:t>
      </w:r>
      <w:r>
        <w:rPr>
          <w:rFonts w:ascii="Arial" w:eastAsia="TimesNewRomanPSMT" w:hAnsi="Arial" w:cs="Arial"/>
          <w:bCs/>
          <w:color w:val="auto"/>
        </w:rPr>
        <w:t>, понуђач ће бити дужан да достави:</w:t>
      </w:r>
    </w:p>
    <w:p w:rsidR="00AA4545" w:rsidRPr="00AA4545" w:rsidRDefault="00AA4545" w:rsidP="00AA4545">
      <w:pPr>
        <w:jc w:val="both"/>
        <w:rPr>
          <w:rFonts w:ascii="Arial" w:hAnsi="Arial" w:cs="Arial"/>
          <w:bCs/>
          <w:iCs/>
        </w:rPr>
      </w:pPr>
    </w:p>
    <w:p w:rsidR="000309E4" w:rsidRDefault="000309E4" w:rsidP="008252A1">
      <w:pPr>
        <w:pStyle w:val="ListParagraph"/>
        <w:numPr>
          <w:ilvl w:val="0"/>
          <w:numId w:val="11"/>
        </w:numPr>
        <w:ind w:left="360"/>
        <w:jc w:val="both"/>
        <w:rPr>
          <w:rFonts w:ascii="Arial" w:hAnsi="Arial" w:cs="Arial"/>
          <w:b/>
          <w:bCs/>
          <w:iCs/>
          <w:color w:val="auto"/>
          <w:lang w:val="sr-Cyrl-CS"/>
        </w:rPr>
      </w:pPr>
      <w:r>
        <w:rPr>
          <w:rFonts w:ascii="Arial" w:eastAsia="TimesNewRomanPSMT" w:hAnsi="Arial" w:cs="Arial"/>
          <w:b/>
          <w:bCs/>
          <w:color w:val="auto"/>
        </w:rPr>
        <w:t>ОБАВЕЗНИ УСЛОВИ</w:t>
      </w:r>
    </w:p>
    <w:p w:rsidR="000309E4" w:rsidRDefault="000309E4" w:rsidP="008252A1">
      <w:pPr>
        <w:pStyle w:val="ListParagraph"/>
        <w:numPr>
          <w:ilvl w:val="0"/>
          <w:numId w:val="10"/>
        </w:numPr>
        <w:tabs>
          <w:tab w:val="left" w:pos="680"/>
        </w:tabs>
        <w:ind w:left="360"/>
        <w:jc w:val="both"/>
        <w:rPr>
          <w:rFonts w:ascii="Arial" w:eastAsia="TimesNewRomanPSMT" w:hAnsi="Arial" w:cs="Arial"/>
          <w:bCs/>
          <w:color w:val="auto"/>
        </w:rPr>
      </w:pPr>
      <w:r>
        <w:rPr>
          <w:rFonts w:ascii="Arial" w:eastAsia="TimesNewRomanPSMT" w:hAnsi="Arial" w:cs="Arial"/>
          <w:bCs/>
          <w:color w:val="auto"/>
        </w:rPr>
        <w:t xml:space="preserve">Чл. 75. ст. 1. тач. 1) ЗЈН, услов под редним бројем 1. наведен у табеларном приказу </w:t>
      </w:r>
      <w:r>
        <w:rPr>
          <w:rFonts w:ascii="Arial" w:eastAsia="TimesNewRomanPSMT" w:hAnsi="Arial" w:cs="Arial"/>
          <w:b/>
          <w:bCs/>
          <w:color w:val="auto"/>
        </w:rPr>
        <w:t>обавезних услова</w:t>
      </w:r>
      <w:r>
        <w:rPr>
          <w:rFonts w:ascii="Arial" w:eastAsia="TimesNewRomanPSMT" w:hAnsi="Arial" w:cs="Arial"/>
          <w:bCs/>
          <w:color w:val="auto"/>
        </w:rPr>
        <w:t xml:space="preserve"> –</w:t>
      </w:r>
      <w:r>
        <w:rPr>
          <w:rFonts w:ascii="Arial" w:eastAsia="TimesNewRomanPSMT" w:hAnsi="Arial" w:cs="Arial"/>
          <w:b/>
          <w:bCs/>
          <w:color w:val="auto"/>
        </w:rPr>
        <w:t xml:space="preserve"> Доказ:</w:t>
      </w:r>
    </w:p>
    <w:p w:rsidR="000309E4" w:rsidRDefault="000309E4" w:rsidP="000309E4">
      <w:pPr>
        <w:pStyle w:val="ListParagraph"/>
        <w:tabs>
          <w:tab w:val="left" w:pos="680"/>
        </w:tabs>
        <w:ind w:left="360"/>
        <w:jc w:val="both"/>
        <w:rPr>
          <w:rFonts w:ascii="Arial" w:hAnsi="Arial" w:cs="Arial"/>
          <w:color w:val="auto"/>
        </w:rPr>
      </w:pPr>
      <w:r>
        <w:rPr>
          <w:rFonts w:ascii="Arial" w:eastAsia="TimesNewRomanPSMT" w:hAnsi="Arial" w:cs="Arial"/>
          <w:b/>
          <w:bCs/>
          <w:color w:val="auto"/>
          <w:u w:val="single"/>
        </w:rPr>
        <w:t>Правна лица</w:t>
      </w:r>
      <w:r>
        <w:rPr>
          <w:rFonts w:ascii="Arial" w:eastAsia="TimesNewRomanPSMT" w:hAnsi="Arial" w:cs="Arial"/>
          <w:bCs/>
          <w:color w:val="auto"/>
          <w:u w:val="single"/>
        </w:rPr>
        <w:t xml:space="preserve">: </w:t>
      </w:r>
      <w:r>
        <w:rPr>
          <w:rFonts w:ascii="Arial" w:eastAsia="TimesNewRomanPSMT" w:hAnsi="Arial" w:cs="Arial"/>
          <w:bCs/>
          <w:color w:val="auto"/>
        </w:rPr>
        <w:t>И</w:t>
      </w:r>
      <w:r>
        <w:rPr>
          <w:rFonts w:ascii="Arial" w:hAnsi="Arial" w:cs="Arial"/>
          <w:iCs/>
          <w:color w:val="auto"/>
          <w:lang w:val="sr-Cyrl-CS"/>
        </w:rPr>
        <w:t xml:space="preserve">звод </w:t>
      </w:r>
      <w:r>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309E4" w:rsidRDefault="000309E4" w:rsidP="000309E4">
      <w:pPr>
        <w:pStyle w:val="ListParagraph"/>
        <w:tabs>
          <w:tab w:val="left" w:pos="680"/>
        </w:tabs>
        <w:ind w:left="360"/>
        <w:jc w:val="both"/>
        <w:rPr>
          <w:rFonts w:ascii="Arial" w:eastAsia="TimesNewRomanPSMT" w:hAnsi="Arial" w:cs="Arial"/>
          <w:bCs/>
          <w:color w:val="auto"/>
        </w:rPr>
      </w:pPr>
      <w:r>
        <w:rPr>
          <w:rFonts w:ascii="Arial" w:hAnsi="Arial" w:cs="Arial"/>
          <w:b/>
          <w:color w:val="auto"/>
          <w:u w:val="single"/>
        </w:rPr>
        <w:t>Предузетници:</w:t>
      </w:r>
      <w:r>
        <w:rPr>
          <w:rFonts w:ascii="Arial" w:eastAsia="TimesNewRomanPSMT" w:hAnsi="Arial" w:cs="Arial"/>
          <w:bCs/>
          <w:color w:val="auto"/>
        </w:rPr>
        <w:t xml:space="preserve"> И</w:t>
      </w:r>
      <w:r>
        <w:rPr>
          <w:rFonts w:ascii="Arial" w:hAnsi="Arial" w:cs="Arial"/>
          <w:iCs/>
          <w:color w:val="auto"/>
          <w:lang w:val="sr-Cyrl-CS"/>
        </w:rPr>
        <w:t xml:space="preserve">звод </w:t>
      </w:r>
      <w:r>
        <w:rPr>
          <w:rFonts w:ascii="Arial" w:hAnsi="Arial" w:cs="Arial"/>
          <w:color w:val="auto"/>
        </w:rPr>
        <w:t>из регистра Агенције за привредне регистре,, односно извод из одговарајућег регистра.</w:t>
      </w:r>
    </w:p>
    <w:p w:rsidR="000309E4" w:rsidRDefault="000309E4" w:rsidP="008252A1">
      <w:pPr>
        <w:pStyle w:val="ListParagraph"/>
        <w:numPr>
          <w:ilvl w:val="0"/>
          <w:numId w:val="10"/>
        </w:numPr>
        <w:tabs>
          <w:tab w:val="left" w:pos="680"/>
        </w:tabs>
        <w:autoSpaceDE w:val="0"/>
        <w:autoSpaceDN w:val="0"/>
        <w:adjustRightInd w:val="0"/>
        <w:ind w:left="360"/>
        <w:jc w:val="both"/>
        <w:rPr>
          <w:rFonts w:ascii="Arial" w:hAnsi="Arial" w:cs="Arial"/>
          <w:color w:val="auto"/>
        </w:rPr>
      </w:pPr>
      <w:r>
        <w:rPr>
          <w:rFonts w:ascii="Arial" w:eastAsia="TimesNewRomanPSMT" w:hAnsi="Arial" w:cs="Arial"/>
          <w:bCs/>
          <w:color w:val="auto"/>
        </w:rPr>
        <w:t xml:space="preserve">Чл. 75. ст. 1. тач. 2) ЗЈН, услов под редним бројем 2. наведен у табеларном приказу </w:t>
      </w:r>
      <w:r>
        <w:rPr>
          <w:rFonts w:ascii="Arial" w:eastAsia="TimesNewRomanPSMT" w:hAnsi="Arial" w:cs="Arial"/>
          <w:b/>
          <w:bCs/>
          <w:color w:val="auto"/>
        </w:rPr>
        <w:t xml:space="preserve">обавезних услова </w:t>
      </w:r>
      <w:r>
        <w:rPr>
          <w:rFonts w:ascii="Arial" w:eastAsia="TimesNewRomanPSMT" w:hAnsi="Arial" w:cs="Arial"/>
          <w:bCs/>
          <w:color w:val="auto"/>
        </w:rPr>
        <w:t xml:space="preserve">– </w:t>
      </w:r>
      <w:r>
        <w:rPr>
          <w:rFonts w:ascii="Arial" w:eastAsia="TimesNewRomanPSMT" w:hAnsi="Arial" w:cs="Arial"/>
          <w:b/>
          <w:bCs/>
          <w:color w:val="auto"/>
        </w:rPr>
        <w:t>Доказ:</w:t>
      </w:r>
    </w:p>
    <w:p w:rsidR="000309E4" w:rsidRDefault="000309E4" w:rsidP="000309E4">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color w:val="auto"/>
          <w:u w:val="single"/>
          <w:lang w:val="sr-Cyrl-CS"/>
        </w:rPr>
        <w:t>р</w:t>
      </w:r>
      <w:r>
        <w:rPr>
          <w:rFonts w:ascii="Arial" w:hAnsi="Arial" w:cs="Arial"/>
          <w:b/>
          <w:bCs/>
          <w:color w:val="auto"/>
          <w:u w:val="single"/>
        </w:rPr>
        <w:t>авна лица:</w:t>
      </w:r>
      <w:r>
        <w:rPr>
          <w:rFonts w:ascii="Arial" w:hAnsi="Arial" w:cs="Arial"/>
          <w:bCs/>
          <w:color w:val="auto"/>
        </w:rPr>
        <w:t xml:space="preserve"> 1) </w:t>
      </w:r>
      <w:r>
        <w:rPr>
          <w:rFonts w:ascii="Arial" w:hAnsi="Arial" w:cs="Arial"/>
          <w:color w:val="auto"/>
        </w:rPr>
        <w:t>Извод из казнене евиденције, односно уверењe</w:t>
      </w:r>
      <w:r>
        <w:rPr>
          <w:rFonts w:ascii="Arial" w:hAnsi="Arial" w:cs="Arial"/>
          <w:b/>
          <w:color w:val="auto"/>
        </w:rPr>
        <w:t xml:space="preserve"> основног суда </w:t>
      </w:r>
      <w:r>
        <w:rPr>
          <w:rFonts w:ascii="Arial" w:hAnsi="Arial" w:cs="Arial"/>
          <w:color w:val="auto"/>
        </w:rPr>
        <w:t>на чијем подручју се налази седиште домаћег правног лица</w:t>
      </w:r>
      <w:r>
        <w:rPr>
          <w:rFonts w:ascii="Arial" w:hAnsi="Arial" w:cs="Arial"/>
          <w:color w:val="auto"/>
          <w:lang w:val="ru-RU"/>
        </w:rPr>
        <w:t>,</w:t>
      </w:r>
      <w:r>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color w:val="auto"/>
          <w:u w:val="single"/>
        </w:rPr>
        <w:t>Напомена</w:t>
      </w:r>
      <w:r>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AA4545">
        <w:rPr>
          <w:rFonts w:ascii="Arial" w:hAnsi="Arial" w:cs="Arial"/>
          <w:b/>
          <w:color w:val="auto"/>
        </w:rPr>
        <w:t>И</w:t>
      </w:r>
      <w:r w:rsidR="00AA4545">
        <w:rPr>
          <w:rFonts w:ascii="Arial" w:hAnsi="Arial" w:cs="Arial"/>
          <w:b/>
          <w:color w:val="auto"/>
          <w:u w:val="single"/>
        </w:rPr>
        <w:t xml:space="preserve"> </w:t>
      </w:r>
      <w:r>
        <w:rPr>
          <w:rFonts w:ascii="Arial" w:hAnsi="Arial" w:cs="Arial"/>
          <w:b/>
          <w:color w:val="auto"/>
        </w:rPr>
        <w:t xml:space="preserve">УВЕРЕЊЕ ВИШЕГ СУДА </w:t>
      </w:r>
      <w:r>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Pr>
          <w:rFonts w:ascii="Arial" w:hAnsi="Arial" w:cs="Arial"/>
          <w:b/>
          <w:color w:val="auto"/>
        </w:rPr>
        <w:t>Посебног одељења за организовани криминал Вишег суда у Београду</w:t>
      </w:r>
      <w:r>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Pr>
          <w:rFonts w:ascii="Arial" w:hAnsi="Arial" w:cs="Arial"/>
          <w:b/>
          <w:color w:val="auto"/>
        </w:rPr>
        <w:t xml:space="preserve"> надлежне полицијске управе МУП-а</w:t>
      </w:r>
      <w:r>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зсконских заступника дужан је да достави доказ за сваког од њих. </w:t>
      </w:r>
    </w:p>
    <w:p w:rsidR="000309E4" w:rsidRDefault="000309E4" w:rsidP="000309E4">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bCs/>
          <w:color w:val="auto"/>
          <w:u w:val="single"/>
        </w:rPr>
        <w:t>редузетници и физичка лица</w:t>
      </w:r>
      <w:r>
        <w:rPr>
          <w:rFonts w:ascii="Arial" w:hAnsi="Arial" w:cs="Arial"/>
          <w:color w:val="auto"/>
          <w:u w:val="single"/>
        </w:rPr>
        <w:t>:</w:t>
      </w:r>
      <w:r>
        <w:rPr>
          <w:rFonts w:ascii="Arial" w:hAnsi="Arial" w:cs="Arial"/>
          <w:color w:val="auto"/>
        </w:rPr>
        <w:t xml:space="preserve"> Извод из казнене евиденције, односно уверење </w:t>
      </w:r>
      <w:r>
        <w:rPr>
          <w:rFonts w:ascii="Arial" w:hAnsi="Arial" w:cs="Arial"/>
          <w:b/>
          <w:color w:val="auto"/>
        </w:rPr>
        <w:t>надлежне полицијске управе МУП-а</w:t>
      </w:r>
      <w:r>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309E4" w:rsidRDefault="000309E4" w:rsidP="000309E4">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rsidR="000309E4" w:rsidRDefault="000309E4" w:rsidP="008252A1">
      <w:pPr>
        <w:pStyle w:val="ListParagraph"/>
        <w:numPr>
          <w:ilvl w:val="0"/>
          <w:numId w:val="10"/>
        </w:numPr>
        <w:tabs>
          <w:tab w:val="left" w:pos="680"/>
        </w:tabs>
        <w:autoSpaceDE w:val="0"/>
        <w:autoSpaceDN w:val="0"/>
        <w:adjustRightInd w:val="0"/>
        <w:ind w:left="360"/>
        <w:jc w:val="both"/>
        <w:rPr>
          <w:rFonts w:ascii="Arial" w:hAnsi="Arial" w:cs="Arial"/>
          <w:color w:val="auto"/>
        </w:rPr>
      </w:pPr>
      <w:r>
        <w:rPr>
          <w:rFonts w:ascii="Arial" w:eastAsia="TimesNewRomanPSMT" w:hAnsi="Arial" w:cs="Arial"/>
          <w:bCs/>
          <w:color w:val="auto"/>
        </w:rPr>
        <w:t xml:space="preserve">Чл. 75. ст. 1. тач. 4) ЗЈН, услов под редним бројем 3. наведен у табеларном приказу </w:t>
      </w:r>
      <w:r>
        <w:rPr>
          <w:rFonts w:ascii="Arial" w:eastAsia="TimesNewRomanPSMT" w:hAnsi="Arial" w:cs="Arial"/>
          <w:b/>
          <w:bCs/>
          <w:color w:val="auto"/>
        </w:rPr>
        <w:t xml:space="preserve">обавезних услова  </w:t>
      </w:r>
      <w:r>
        <w:rPr>
          <w:rFonts w:ascii="Arial" w:eastAsia="TimesNewRomanPSMT" w:hAnsi="Arial" w:cs="Arial"/>
          <w:bCs/>
          <w:color w:val="auto"/>
        </w:rPr>
        <w:t>-</w:t>
      </w:r>
      <w:r>
        <w:rPr>
          <w:rFonts w:ascii="Arial" w:hAnsi="Arial" w:cs="Arial"/>
          <w:b/>
          <w:color w:val="auto"/>
          <w:lang w:val="sr-Cyrl-CS"/>
        </w:rPr>
        <w:t xml:space="preserve"> Доказ: </w:t>
      </w:r>
    </w:p>
    <w:p w:rsidR="000309E4" w:rsidRDefault="000309E4" w:rsidP="000309E4">
      <w:pPr>
        <w:pStyle w:val="ListParagraph"/>
        <w:tabs>
          <w:tab w:val="left" w:pos="680"/>
        </w:tabs>
        <w:autoSpaceDE w:val="0"/>
        <w:autoSpaceDN w:val="0"/>
        <w:adjustRightInd w:val="0"/>
        <w:ind w:left="360"/>
        <w:jc w:val="both"/>
        <w:rPr>
          <w:rFonts w:ascii="Arial" w:hAnsi="Arial" w:cs="Arial"/>
          <w:color w:val="auto"/>
        </w:rPr>
      </w:pPr>
      <w:r>
        <w:rPr>
          <w:rFonts w:ascii="Arial" w:hAnsi="Arial" w:cs="Arial"/>
          <w:color w:val="auto"/>
        </w:rPr>
        <w:t xml:space="preserve">Уверење </w:t>
      </w:r>
      <w:r>
        <w:rPr>
          <w:rFonts w:ascii="Arial" w:hAnsi="Arial" w:cs="Arial"/>
          <w:bCs/>
          <w:color w:val="auto"/>
        </w:rPr>
        <w:t xml:space="preserve">Пореске управе Министарства финансија </w:t>
      </w:r>
      <w:r>
        <w:rPr>
          <w:rFonts w:ascii="Arial" w:hAnsi="Arial" w:cs="Arial"/>
          <w:color w:val="auto"/>
        </w:rPr>
        <w:t xml:space="preserve">да је измирио доспеле порезе и доприносе и уверење надлежне управе </w:t>
      </w:r>
      <w:r>
        <w:rPr>
          <w:rFonts w:ascii="Arial" w:hAnsi="Arial" w:cs="Arial"/>
          <w:bCs/>
          <w:color w:val="auto"/>
        </w:rPr>
        <w:t xml:space="preserve">локалне самоуправе </w:t>
      </w:r>
      <w:r>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0309E4" w:rsidRDefault="000309E4" w:rsidP="000309E4">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rsidR="000309E4" w:rsidRDefault="000309E4" w:rsidP="000309E4">
      <w:pPr>
        <w:jc w:val="both"/>
        <w:rPr>
          <w:rFonts w:ascii="Arial" w:hAnsi="Arial" w:cs="Arial"/>
          <w:lang w:val="sr-Cyrl-CS"/>
        </w:rPr>
      </w:pPr>
    </w:p>
    <w:p w:rsidR="000309E4" w:rsidRDefault="000309E4" w:rsidP="000309E4">
      <w:pPr>
        <w:pStyle w:val="ListParagraph"/>
        <w:autoSpaceDE w:val="0"/>
        <w:autoSpaceDN w:val="0"/>
        <w:adjustRightInd w:val="0"/>
        <w:ind w:left="0"/>
        <w:jc w:val="both"/>
        <w:rPr>
          <w:rFonts w:ascii="Arial" w:eastAsia="TimesNewRomanPS-BoldMT" w:hAnsi="Arial" w:cs="Arial"/>
          <w:bCs/>
          <w:color w:val="auto"/>
        </w:rPr>
      </w:pPr>
      <w:r>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Pr>
          <w:rFonts w:ascii="Arial" w:hAnsi="Arial" w:cs="Arial"/>
          <w:bCs/>
          <w:iCs/>
          <w:color w:val="auto"/>
        </w:rPr>
        <w:t xml:space="preserve">1) до 4) </w:t>
      </w:r>
      <w:r>
        <w:rPr>
          <w:rFonts w:ascii="Arial" w:eastAsia="TimesNewRomanPS-BoldMT" w:hAnsi="Arial" w:cs="Arial"/>
          <w:bCs/>
          <w:color w:val="auto"/>
        </w:rPr>
        <w:t>ЗЈН, сходно чл. 78. ЗЈН.</w:t>
      </w:r>
    </w:p>
    <w:p w:rsidR="000309E4" w:rsidRDefault="000309E4" w:rsidP="000309E4">
      <w:pPr>
        <w:pStyle w:val="ListParagraph"/>
        <w:autoSpaceDE w:val="0"/>
        <w:autoSpaceDN w:val="0"/>
        <w:adjustRightInd w:val="0"/>
        <w:ind w:left="0"/>
        <w:jc w:val="both"/>
        <w:rPr>
          <w:rFonts w:ascii="Arial" w:eastAsia="TimesNewRomanPS-BoldMT" w:hAnsi="Arial" w:cs="Arial"/>
          <w:bCs/>
          <w:color w:val="FF0000"/>
        </w:rPr>
      </w:pPr>
    </w:p>
    <w:p w:rsidR="000309E4" w:rsidRDefault="000309E4" w:rsidP="000309E4">
      <w:pPr>
        <w:pStyle w:val="ListParagraph"/>
        <w:autoSpaceDE w:val="0"/>
        <w:autoSpaceDN w:val="0"/>
        <w:adjustRightInd w:val="0"/>
        <w:ind w:left="0"/>
        <w:jc w:val="both"/>
        <w:rPr>
          <w:rFonts w:ascii="Arial" w:hAnsi="Arial" w:cs="Arial"/>
          <w:i/>
          <w:iCs/>
          <w:lang w:val="sr-Cyrl-CS"/>
        </w:rPr>
      </w:pPr>
      <w:r>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0309E4" w:rsidRDefault="000309E4" w:rsidP="000309E4">
      <w:pPr>
        <w:pStyle w:val="ListParagraph"/>
        <w:tabs>
          <w:tab w:val="left" w:pos="0"/>
          <w:tab w:val="left" w:pos="1080"/>
        </w:tabs>
        <w:ind w:left="0"/>
        <w:jc w:val="both"/>
        <w:rPr>
          <w:rFonts w:ascii="Arial" w:eastAsia="TimesNewRomanPS-BoldMT" w:hAnsi="Arial" w:cs="Arial"/>
          <w:bCs/>
        </w:rPr>
      </w:pPr>
    </w:p>
    <w:p w:rsidR="000309E4" w:rsidRDefault="000309E4" w:rsidP="000309E4">
      <w:pPr>
        <w:pStyle w:val="ListParagraph"/>
        <w:ind w:left="0"/>
        <w:jc w:val="both"/>
        <w:rPr>
          <w:rFonts w:ascii="Arial" w:hAnsi="Arial" w:cs="Arial"/>
          <w:color w:val="auto"/>
        </w:rPr>
      </w:pPr>
      <w:r>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0309E4" w:rsidRDefault="000309E4" w:rsidP="000309E4">
      <w:pPr>
        <w:pStyle w:val="ListParagraph"/>
        <w:ind w:left="0"/>
        <w:jc w:val="both"/>
        <w:rPr>
          <w:rFonts w:ascii="Arial" w:hAnsi="Arial" w:cs="Arial"/>
          <w:color w:val="auto"/>
        </w:rPr>
      </w:pPr>
    </w:p>
    <w:p w:rsidR="000309E4" w:rsidRDefault="000309E4" w:rsidP="000309E4">
      <w:pPr>
        <w:pStyle w:val="ListParagraph"/>
        <w:autoSpaceDE w:val="0"/>
        <w:autoSpaceDN w:val="0"/>
        <w:adjustRightInd w:val="0"/>
        <w:ind w:left="0"/>
        <w:jc w:val="both"/>
        <w:rPr>
          <w:rFonts w:ascii="Arial" w:eastAsia="TimesNewRomanPSMT" w:hAnsi="Arial" w:cs="Arial"/>
          <w:bCs/>
          <w:color w:val="auto"/>
        </w:rPr>
      </w:pPr>
      <w:r>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0309E4" w:rsidRDefault="000309E4" w:rsidP="000309E4">
      <w:pPr>
        <w:pStyle w:val="ListParagraph"/>
        <w:autoSpaceDE w:val="0"/>
        <w:autoSpaceDN w:val="0"/>
        <w:adjustRightInd w:val="0"/>
        <w:ind w:left="0"/>
        <w:jc w:val="both"/>
        <w:rPr>
          <w:rFonts w:ascii="Arial" w:hAnsi="Arial" w:cs="Arial"/>
          <w:color w:val="auto"/>
        </w:rPr>
      </w:pPr>
    </w:p>
    <w:p w:rsidR="000309E4" w:rsidRDefault="000309E4" w:rsidP="000309E4">
      <w:pPr>
        <w:pStyle w:val="ListParagraph"/>
        <w:autoSpaceDE w:val="0"/>
        <w:autoSpaceDN w:val="0"/>
        <w:adjustRightInd w:val="0"/>
        <w:ind w:left="0"/>
        <w:jc w:val="both"/>
        <w:rPr>
          <w:rFonts w:ascii="Arial" w:hAnsi="Arial" w:cs="Arial"/>
          <w:color w:val="auto"/>
        </w:rPr>
      </w:pPr>
      <w:r>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Pr>
          <w:rFonts w:ascii="Arial" w:eastAsia="TimesNewRomanPSMT" w:hAnsi="Arial" w:cs="Arial"/>
          <w:bCs/>
          <w:color w:val="auto"/>
        </w:rPr>
        <w:t>.</w:t>
      </w:r>
    </w:p>
    <w:p w:rsidR="00E17AC8" w:rsidRDefault="00E17AC8"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8C03DA" w:rsidRDefault="008C03DA" w:rsidP="004943EA">
      <w:pPr>
        <w:jc w:val="both"/>
        <w:rPr>
          <w:rFonts w:ascii="Arial" w:hAnsi="Arial" w:cs="Arial"/>
        </w:rPr>
      </w:pPr>
    </w:p>
    <w:p w:rsidR="00967C68" w:rsidRPr="001C17F3" w:rsidRDefault="00967C68"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E96122" w:rsidRDefault="00E96122" w:rsidP="008252A1">
      <w:pPr>
        <w:numPr>
          <w:ilvl w:val="0"/>
          <w:numId w:val="12"/>
        </w:numPr>
        <w:jc w:val="both"/>
        <w:rPr>
          <w:rFonts w:ascii="Arial" w:hAnsi="Arial" w:cs="Arial"/>
          <w:b/>
        </w:rPr>
      </w:pPr>
      <w:r>
        <w:rPr>
          <w:rFonts w:ascii="Arial" w:hAnsi="Arial" w:cs="Arial"/>
          <w:b/>
        </w:rPr>
        <w:t xml:space="preserve">Критеријум за доделу уговора: </w:t>
      </w:r>
    </w:p>
    <w:p w:rsidR="00E96122" w:rsidRDefault="00E96122" w:rsidP="00E96122">
      <w:pPr>
        <w:ind w:left="720"/>
        <w:jc w:val="both"/>
        <w:rPr>
          <w:rFonts w:ascii="Arial" w:hAnsi="Arial" w:cs="Arial"/>
        </w:rPr>
      </w:pPr>
    </w:p>
    <w:p w:rsidR="00E96122" w:rsidRDefault="00E96122" w:rsidP="00E96122">
      <w:pPr>
        <w:jc w:val="both"/>
        <w:rPr>
          <w:rFonts w:ascii="Arial" w:hAnsi="Arial" w:cs="Arial"/>
        </w:rPr>
      </w:pPr>
      <w:r>
        <w:rPr>
          <w:rFonts w:ascii="Arial" w:hAnsi="Arial" w:cs="Arial"/>
        </w:rPr>
        <w:t xml:space="preserve">Избор најповољније понуде наручилац ће извршити применом критеријума </w:t>
      </w:r>
      <w:r>
        <w:rPr>
          <w:rFonts w:ascii="Arial" w:hAnsi="Arial" w:cs="Arial"/>
          <w:b/>
        </w:rPr>
        <w:t>,,економски најповољнија понуда“.</w:t>
      </w:r>
      <w:r>
        <w:rPr>
          <w:rFonts w:ascii="Arial" w:hAnsi="Arial" w:cs="Arial"/>
        </w:rPr>
        <w:t xml:space="preserve"> </w:t>
      </w:r>
    </w:p>
    <w:p w:rsidR="00CF0B41" w:rsidRPr="00CF0B41" w:rsidRDefault="00CF0B41" w:rsidP="00CF0B41">
      <w:pPr>
        <w:jc w:val="center"/>
        <w:rPr>
          <w:rFonts w:ascii="Arial" w:hAnsi="Arial" w:cs="Arial"/>
          <w:b/>
          <w:bCs/>
        </w:rPr>
      </w:pPr>
    </w:p>
    <w:p w:rsidR="00494739" w:rsidRPr="00FE1C61" w:rsidRDefault="00494739" w:rsidP="00494739">
      <w:pPr>
        <w:autoSpaceDE w:val="0"/>
        <w:autoSpaceDN w:val="0"/>
        <w:adjustRightInd w:val="0"/>
        <w:jc w:val="both"/>
        <w:rPr>
          <w:rFonts w:ascii="Arial" w:hAnsi="Arial" w:cs="Arial"/>
        </w:rPr>
      </w:pPr>
      <w:r>
        <w:rPr>
          <w:rFonts w:ascii="Arial" w:hAnsi="Arial" w:cs="Arial"/>
          <w:lang w:val="sr-Cyrl-CS"/>
        </w:rPr>
        <w:t>Е</w:t>
      </w:r>
      <w:r w:rsidRPr="00FE1C61">
        <w:rPr>
          <w:rFonts w:ascii="Arial" w:hAnsi="Arial" w:cs="Arial"/>
        </w:rPr>
        <w:t xml:space="preserve">лементи критеријума за вредновање понуда су: </w:t>
      </w:r>
    </w:p>
    <w:p w:rsidR="006F19E2" w:rsidRDefault="007D5586" w:rsidP="008252A1">
      <w:pPr>
        <w:pStyle w:val="ListParagraph"/>
        <w:numPr>
          <w:ilvl w:val="0"/>
          <w:numId w:val="27"/>
        </w:numPr>
        <w:autoSpaceDE w:val="0"/>
        <w:autoSpaceDN w:val="0"/>
        <w:adjustRightInd w:val="0"/>
        <w:jc w:val="both"/>
        <w:rPr>
          <w:rFonts w:ascii="Arial" w:hAnsi="Arial" w:cs="Arial"/>
          <w:lang w:val="sr-Cyrl-CS"/>
        </w:rPr>
      </w:pPr>
      <w:r>
        <w:rPr>
          <w:rFonts w:ascii="Arial" w:hAnsi="Arial" w:cs="Arial"/>
        </w:rPr>
        <w:t xml:space="preserve">понуђена цена: </w:t>
      </w:r>
      <w:r w:rsidR="00494739" w:rsidRPr="006F19E2">
        <w:rPr>
          <w:rFonts w:ascii="Arial" w:hAnsi="Arial" w:cs="Arial"/>
        </w:rPr>
        <w:t>70 пондера;</w:t>
      </w:r>
    </w:p>
    <w:p w:rsidR="00494739" w:rsidRDefault="006F19E2" w:rsidP="008252A1">
      <w:pPr>
        <w:pStyle w:val="ListParagraph"/>
        <w:numPr>
          <w:ilvl w:val="0"/>
          <w:numId w:val="27"/>
        </w:numPr>
        <w:autoSpaceDE w:val="0"/>
        <w:autoSpaceDN w:val="0"/>
        <w:adjustRightInd w:val="0"/>
        <w:jc w:val="both"/>
        <w:rPr>
          <w:rFonts w:ascii="Arial" w:hAnsi="Arial" w:cs="Arial"/>
          <w:lang w:val="sr-Cyrl-CS"/>
        </w:rPr>
      </w:pPr>
      <w:r>
        <w:rPr>
          <w:rFonts w:ascii="Arial" w:hAnsi="Arial" w:cs="Arial"/>
          <w:lang w:val="sr-Cyrl-CS"/>
        </w:rPr>
        <w:t>р</w:t>
      </w:r>
      <w:r w:rsidRPr="00383DFF">
        <w:rPr>
          <w:rFonts w:ascii="Arial" w:hAnsi="Arial" w:cs="Arial"/>
          <w:lang w:val="sr-Cyrl-CS"/>
        </w:rPr>
        <w:t xml:space="preserve">ок </w:t>
      </w:r>
      <w:r w:rsidRPr="00383DFF">
        <w:rPr>
          <w:rFonts w:ascii="Arial" w:hAnsi="Arial" w:cs="Arial"/>
        </w:rPr>
        <w:t>за достављање геодетских подлога</w:t>
      </w:r>
      <w:r>
        <w:rPr>
          <w:rFonts w:ascii="Arial" w:hAnsi="Arial" w:cs="Arial"/>
          <w:lang w:val="sr-Cyrl-CS"/>
        </w:rPr>
        <w:t xml:space="preserve"> </w:t>
      </w:r>
      <w:r w:rsidRPr="00383DFF">
        <w:rPr>
          <w:rFonts w:ascii="Arial" w:hAnsi="Arial" w:cs="Arial"/>
          <w:lang w:val="sr-Cyrl-CS"/>
        </w:rPr>
        <w:t>и Елабората геодетских радова</w:t>
      </w:r>
      <w:r w:rsidR="007D5586">
        <w:rPr>
          <w:rFonts w:ascii="Arial" w:hAnsi="Arial" w:cs="Arial"/>
          <w:lang w:val="sr-Cyrl-CS"/>
        </w:rPr>
        <w:t xml:space="preserve">: </w:t>
      </w:r>
      <w:r>
        <w:rPr>
          <w:rFonts w:ascii="Arial" w:hAnsi="Arial" w:cs="Arial"/>
          <w:lang w:val="sr-Cyrl-CS"/>
        </w:rPr>
        <w:t>9 пондера;</w:t>
      </w:r>
    </w:p>
    <w:p w:rsidR="006F19E2" w:rsidRDefault="006F19E2" w:rsidP="008252A1">
      <w:pPr>
        <w:pStyle w:val="ListParagraph"/>
        <w:numPr>
          <w:ilvl w:val="0"/>
          <w:numId w:val="27"/>
        </w:numPr>
        <w:autoSpaceDE w:val="0"/>
        <w:autoSpaceDN w:val="0"/>
        <w:adjustRightInd w:val="0"/>
        <w:jc w:val="both"/>
        <w:rPr>
          <w:rFonts w:ascii="Arial" w:hAnsi="Arial" w:cs="Arial"/>
          <w:lang w:val="sr-Cyrl-CS"/>
        </w:rPr>
      </w:pPr>
      <w:r>
        <w:rPr>
          <w:rFonts w:ascii="Arial" w:hAnsi="Arial" w:cs="Arial"/>
          <w:lang w:val="sr-Cyrl-CS"/>
        </w:rPr>
        <w:t>р</w:t>
      </w:r>
      <w:r w:rsidRPr="006F19E2">
        <w:rPr>
          <w:rFonts w:ascii="Arial" w:hAnsi="Arial" w:cs="Arial"/>
          <w:lang w:val="sr-Cyrl-CS"/>
        </w:rPr>
        <w:t>ок за израду ПЗИ и Главног пројекта заштите од пожара</w:t>
      </w:r>
      <w:r w:rsidR="007D5586">
        <w:rPr>
          <w:rFonts w:ascii="Arial" w:hAnsi="Arial" w:cs="Arial"/>
          <w:lang w:val="sr-Cyrl-CS"/>
        </w:rPr>
        <w:t xml:space="preserve">: </w:t>
      </w:r>
      <w:r>
        <w:rPr>
          <w:rFonts w:ascii="Arial" w:hAnsi="Arial" w:cs="Arial"/>
          <w:lang w:val="sr-Cyrl-CS"/>
        </w:rPr>
        <w:t>12 пондера;</w:t>
      </w:r>
    </w:p>
    <w:p w:rsidR="006F19E2" w:rsidRPr="006F19E2" w:rsidRDefault="006F19E2" w:rsidP="008252A1">
      <w:pPr>
        <w:pStyle w:val="ListParagraph"/>
        <w:numPr>
          <w:ilvl w:val="0"/>
          <w:numId w:val="27"/>
        </w:numPr>
        <w:autoSpaceDE w:val="0"/>
        <w:autoSpaceDN w:val="0"/>
        <w:adjustRightInd w:val="0"/>
        <w:jc w:val="both"/>
        <w:rPr>
          <w:rFonts w:ascii="Arial" w:hAnsi="Arial" w:cs="Arial"/>
          <w:lang w:val="sr-Cyrl-CS"/>
        </w:rPr>
      </w:pPr>
      <w:r>
        <w:rPr>
          <w:rFonts w:ascii="Arial" w:hAnsi="Arial" w:cs="Arial"/>
          <w:lang w:val="sr-Cyrl-CS"/>
        </w:rPr>
        <w:t>р</w:t>
      </w:r>
      <w:r w:rsidRPr="00383DFF">
        <w:rPr>
          <w:rFonts w:ascii="Arial" w:hAnsi="Arial" w:cs="Arial"/>
          <w:lang w:val="sr-Cyrl-CS"/>
        </w:rPr>
        <w:t>ок за израду Извештаја о затеченом стању</w:t>
      </w:r>
      <w:r w:rsidR="007D5586">
        <w:rPr>
          <w:rFonts w:ascii="Arial" w:hAnsi="Arial" w:cs="Arial"/>
          <w:lang w:val="sr-Cyrl-CS"/>
        </w:rPr>
        <w:t xml:space="preserve">: </w:t>
      </w:r>
      <w:r>
        <w:rPr>
          <w:rFonts w:ascii="Arial" w:hAnsi="Arial" w:cs="Arial"/>
          <w:lang w:val="sr-Cyrl-CS"/>
        </w:rPr>
        <w:t>9 пондера;</w:t>
      </w:r>
    </w:p>
    <w:p w:rsidR="00494739" w:rsidRDefault="00494739" w:rsidP="00494739">
      <w:pPr>
        <w:autoSpaceDE w:val="0"/>
        <w:autoSpaceDN w:val="0"/>
        <w:adjustRightInd w:val="0"/>
        <w:jc w:val="both"/>
        <w:rPr>
          <w:rFonts w:ascii="Arial" w:hAnsi="Arial" w:cs="Arial"/>
          <w:lang w:val="sr-Cyrl-CS"/>
        </w:rPr>
      </w:pPr>
    </w:p>
    <w:p w:rsidR="006F19E2" w:rsidRPr="00383DFF" w:rsidRDefault="006F19E2" w:rsidP="006F19E2">
      <w:pPr>
        <w:pStyle w:val="NoSpacing"/>
        <w:suppressAutoHyphens w:val="0"/>
        <w:spacing w:line="240" w:lineRule="auto"/>
        <w:ind w:firstLine="720"/>
        <w:jc w:val="both"/>
        <w:rPr>
          <w:rFonts w:ascii="Arial" w:hAnsi="Arial" w:cs="Arial"/>
          <w:sz w:val="24"/>
          <w:szCs w:val="24"/>
          <w:lang w:val="sr-Cyrl-CS"/>
        </w:rPr>
      </w:pPr>
      <w:r w:rsidRPr="00383DFF">
        <w:rPr>
          <w:rFonts w:ascii="Arial" w:hAnsi="Arial" w:cs="Arial"/>
          <w:sz w:val="24"/>
          <w:szCs w:val="24"/>
          <w:lang w:val="sr-Cyrl-CS"/>
        </w:rPr>
        <w:t xml:space="preserve">Рок </w:t>
      </w:r>
      <w:r w:rsidRPr="00383DFF">
        <w:rPr>
          <w:rFonts w:ascii="Arial" w:hAnsi="Arial" w:cs="Arial"/>
          <w:sz w:val="24"/>
          <w:szCs w:val="24"/>
        </w:rPr>
        <w:t>за достављање геодетских подлога</w:t>
      </w:r>
      <w:r>
        <w:rPr>
          <w:rFonts w:ascii="Arial" w:hAnsi="Arial" w:cs="Arial"/>
          <w:sz w:val="24"/>
          <w:szCs w:val="24"/>
          <w:lang w:val="sr-Cyrl-CS"/>
        </w:rPr>
        <w:t xml:space="preserve"> </w:t>
      </w:r>
      <w:r w:rsidRPr="00383DFF">
        <w:rPr>
          <w:rFonts w:ascii="Arial" w:hAnsi="Arial" w:cs="Arial"/>
          <w:sz w:val="24"/>
          <w:szCs w:val="24"/>
          <w:lang w:val="sr-Cyrl-CS"/>
        </w:rPr>
        <w:t xml:space="preserve">и Елабората геодетских радова </w:t>
      </w:r>
      <w:r>
        <w:rPr>
          <w:rFonts w:ascii="Arial" w:hAnsi="Arial" w:cs="Arial"/>
          <w:sz w:val="24"/>
          <w:szCs w:val="24"/>
          <w:lang w:val="sr-Cyrl-CS"/>
        </w:rPr>
        <w:t xml:space="preserve">је </w:t>
      </w:r>
      <w:r w:rsidRPr="00383DFF">
        <w:rPr>
          <w:rFonts w:ascii="Arial" w:hAnsi="Arial" w:cs="Arial"/>
          <w:sz w:val="24"/>
          <w:szCs w:val="24"/>
        </w:rPr>
        <w:t>максимално</w:t>
      </w:r>
      <w:r>
        <w:rPr>
          <w:rFonts w:ascii="Arial" w:hAnsi="Arial" w:cs="Arial"/>
          <w:sz w:val="24"/>
          <w:szCs w:val="24"/>
          <w:lang w:val="sr-Cyrl-CS"/>
        </w:rPr>
        <w:t xml:space="preserve"> </w:t>
      </w:r>
      <w:r w:rsidR="00744CF8">
        <w:rPr>
          <w:rFonts w:ascii="Arial" w:hAnsi="Arial" w:cs="Arial"/>
          <w:sz w:val="24"/>
          <w:szCs w:val="24"/>
          <w:u w:val="single"/>
          <w:lang w:val="sr-Cyrl-CS"/>
        </w:rPr>
        <w:t>12</w:t>
      </w:r>
      <w:r w:rsidR="00AA4545">
        <w:rPr>
          <w:rFonts w:ascii="Arial" w:hAnsi="Arial" w:cs="Arial"/>
          <w:sz w:val="24"/>
          <w:szCs w:val="24"/>
          <w:u w:val="single"/>
          <w:lang w:val="sr-Cyrl-CS"/>
        </w:rPr>
        <w:t xml:space="preserve"> </w:t>
      </w:r>
      <w:r w:rsidR="00AA4545">
        <w:rPr>
          <w:rFonts w:ascii="Arial" w:hAnsi="Arial" w:cs="Arial"/>
          <w:sz w:val="24"/>
          <w:szCs w:val="24"/>
          <w:u w:val="single"/>
        </w:rPr>
        <w:t>календарских</w:t>
      </w:r>
      <w:r w:rsidRPr="00EC5455">
        <w:rPr>
          <w:rFonts w:ascii="Arial" w:hAnsi="Arial" w:cs="Arial"/>
          <w:sz w:val="24"/>
          <w:szCs w:val="24"/>
          <w:u w:val="single"/>
          <w:lang w:val="sr-Cyrl-CS"/>
        </w:rPr>
        <w:t xml:space="preserve"> </w:t>
      </w:r>
      <w:r w:rsidRPr="00EC5455">
        <w:rPr>
          <w:rFonts w:ascii="Arial" w:hAnsi="Arial" w:cs="Arial"/>
          <w:sz w:val="24"/>
          <w:szCs w:val="24"/>
          <w:u w:val="single"/>
          <w:lang w:val="en-GB"/>
        </w:rPr>
        <w:t>дана</w:t>
      </w:r>
      <w:r w:rsidRPr="00383DFF">
        <w:rPr>
          <w:rFonts w:ascii="Arial" w:hAnsi="Arial" w:cs="Arial"/>
          <w:sz w:val="24"/>
          <w:szCs w:val="24"/>
          <w:lang w:val="sr-Cyrl-CS"/>
        </w:rPr>
        <w:t xml:space="preserve"> од дана закључења уговора.</w:t>
      </w:r>
    </w:p>
    <w:p w:rsidR="006F19E2" w:rsidRPr="006F19E2" w:rsidRDefault="006F19E2" w:rsidP="006F19E2">
      <w:pPr>
        <w:pStyle w:val="ListParagraph"/>
        <w:ind w:left="0" w:firstLine="720"/>
        <w:jc w:val="both"/>
        <w:rPr>
          <w:rFonts w:ascii="Arial" w:hAnsi="Arial" w:cs="Arial"/>
          <w:iCs/>
        </w:rPr>
      </w:pPr>
      <w:r w:rsidRPr="006F19E2">
        <w:rPr>
          <w:rFonts w:ascii="Arial" w:hAnsi="Arial" w:cs="Arial"/>
          <w:lang w:val="sr-Cyrl-CS"/>
        </w:rPr>
        <w:t xml:space="preserve">Рок за израду ПЗИ и Главног пројекта заштите од пожара је максимално </w:t>
      </w:r>
      <w:r w:rsidR="00744CF8">
        <w:rPr>
          <w:rFonts w:ascii="Arial" w:hAnsi="Arial" w:cs="Arial"/>
          <w:u w:val="single"/>
          <w:lang w:val="sr-Cyrl-CS"/>
        </w:rPr>
        <w:t>4</w:t>
      </w:r>
      <w:r w:rsidRPr="00EC5455">
        <w:rPr>
          <w:rFonts w:ascii="Arial" w:hAnsi="Arial" w:cs="Arial"/>
          <w:u w:val="single"/>
          <w:lang w:val="sr-Cyrl-CS"/>
        </w:rPr>
        <w:t xml:space="preserve">0 </w:t>
      </w:r>
      <w:r w:rsidR="00AA4545">
        <w:rPr>
          <w:rFonts w:ascii="Arial" w:hAnsi="Arial" w:cs="Arial"/>
          <w:u w:val="single"/>
        </w:rPr>
        <w:t>календарских</w:t>
      </w:r>
      <w:r w:rsidRPr="00EC5455">
        <w:rPr>
          <w:rFonts w:ascii="Arial" w:hAnsi="Arial" w:cs="Arial"/>
          <w:u w:val="single"/>
          <w:lang w:val="sr-Cyrl-CS"/>
        </w:rPr>
        <w:t xml:space="preserve"> дана</w:t>
      </w:r>
      <w:r w:rsidRPr="006F19E2">
        <w:rPr>
          <w:rFonts w:ascii="Arial" w:hAnsi="Arial" w:cs="Arial"/>
          <w:lang w:val="sr-Cyrl-CS"/>
        </w:rPr>
        <w:t xml:space="preserve"> од добијања Елабората геодетских радова и релевантне документације од стране Наручиоца</w:t>
      </w:r>
      <w:r>
        <w:rPr>
          <w:rFonts w:ascii="Arial" w:hAnsi="Arial" w:cs="Arial"/>
          <w:lang w:val="sr-Cyrl-CS"/>
        </w:rPr>
        <w:t>.</w:t>
      </w:r>
    </w:p>
    <w:p w:rsidR="006F19E2" w:rsidRDefault="006F19E2" w:rsidP="00EC5455">
      <w:pPr>
        <w:pStyle w:val="ListParagraph"/>
        <w:ind w:left="0" w:firstLine="720"/>
        <w:jc w:val="both"/>
        <w:rPr>
          <w:rFonts w:ascii="Arial" w:hAnsi="Arial" w:cs="Arial"/>
          <w:lang w:val="sr-Cyrl-CS"/>
        </w:rPr>
      </w:pPr>
      <w:r w:rsidRPr="00383DFF">
        <w:rPr>
          <w:rFonts w:ascii="Arial" w:hAnsi="Arial" w:cs="Arial"/>
          <w:lang w:val="sr-Cyrl-CS"/>
        </w:rPr>
        <w:t xml:space="preserve">Рок за израду Извештаја о затеченом стању је максимално </w:t>
      </w:r>
      <w:r w:rsidR="00744CF8">
        <w:rPr>
          <w:rFonts w:ascii="Arial" w:hAnsi="Arial" w:cs="Arial"/>
          <w:u w:val="single"/>
          <w:lang w:val="sr-Cyrl-CS"/>
        </w:rPr>
        <w:t>8</w:t>
      </w:r>
      <w:r w:rsidRPr="00EC5455">
        <w:rPr>
          <w:rFonts w:ascii="Arial" w:hAnsi="Arial" w:cs="Arial"/>
          <w:u w:val="single"/>
          <w:lang w:val="sr-Cyrl-CS"/>
        </w:rPr>
        <w:t xml:space="preserve"> </w:t>
      </w:r>
      <w:r w:rsidR="00AA4545">
        <w:rPr>
          <w:rFonts w:ascii="Arial" w:hAnsi="Arial" w:cs="Arial"/>
          <w:u w:val="single"/>
        </w:rPr>
        <w:t>календарск</w:t>
      </w:r>
      <w:r w:rsidR="00744CF8">
        <w:rPr>
          <w:rFonts w:ascii="Arial" w:hAnsi="Arial" w:cs="Arial"/>
          <w:u w:val="single"/>
        </w:rPr>
        <w:t>их</w:t>
      </w:r>
      <w:r w:rsidRPr="00EC5455">
        <w:rPr>
          <w:rFonts w:ascii="Arial" w:hAnsi="Arial" w:cs="Arial"/>
          <w:u w:val="single"/>
          <w:lang w:val="sr-Cyrl-CS"/>
        </w:rPr>
        <w:t xml:space="preserve"> дана</w:t>
      </w:r>
      <w:r w:rsidRPr="00383DFF">
        <w:rPr>
          <w:rFonts w:ascii="Arial" w:hAnsi="Arial" w:cs="Arial"/>
          <w:lang w:val="sr-Cyrl-CS"/>
        </w:rPr>
        <w:t xml:space="preserve"> од добијања Сагласности МУП РС</w:t>
      </w:r>
      <w:r w:rsidR="00AA4545">
        <w:rPr>
          <w:rFonts w:ascii="Arial" w:hAnsi="Arial" w:cs="Arial"/>
          <w:lang w:val="sr-Cyrl-CS"/>
        </w:rPr>
        <w:t>,</w:t>
      </w:r>
      <w:r w:rsidRPr="00383DFF">
        <w:rPr>
          <w:rFonts w:ascii="Arial" w:hAnsi="Arial" w:cs="Arial"/>
          <w:lang w:val="sr-Cyrl-CS"/>
        </w:rPr>
        <w:t xml:space="preserve"> Сектора за ванредне ситуације</w:t>
      </w:r>
      <w:r w:rsidR="00EC5455">
        <w:rPr>
          <w:rFonts w:ascii="Arial" w:hAnsi="Arial" w:cs="Arial"/>
          <w:lang w:val="sr-Cyrl-CS"/>
        </w:rPr>
        <w:t>.</w:t>
      </w:r>
    </w:p>
    <w:p w:rsidR="00EC5455" w:rsidRPr="006F19E2" w:rsidRDefault="00EC5455" w:rsidP="00EC5455">
      <w:pPr>
        <w:pStyle w:val="ListParagraph"/>
        <w:ind w:left="0" w:firstLine="720"/>
        <w:jc w:val="both"/>
        <w:rPr>
          <w:rFonts w:ascii="Arial" w:hAnsi="Arial" w:cs="Arial"/>
          <w:iCs/>
        </w:rPr>
      </w:pPr>
    </w:p>
    <w:p w:rsidR="00494739" w:rsidRPr="00FE1C61" w:rsidRDefault="00494739" w:rsidP="00494739">
      <w:pPr>
        <w:autoSpaceDE w:val="0"/>
        <w:autoSpaceDN w:val="0"/>
        <w:adjustRightInd w:val="0"/>
        <w:jc w:val="both"/>
        <w:rPr>
          <w:rFonts w:ascii="Arial" w:hAnsi="Arial" w:cs="Arial"/>
          <w:lang w:val="sr-Cyrl-CS"/>
        </w:rPr>
      </w:pPr>
      <w:r w:rsidRPr="00FE1C61">
        <w:rPr>
          <w:rFonts w:ascii="Arial" w:hAnsi="Arial" w:cs="Arial"/>
        </w:rPr>
        <w:t xml:space="preserve">Број пондера за одређени критеријум ће се израчунавати на следећи начин: </w:t>
      </w:r>
    </w:p>
    <w:p w:rsidR="00494739" w:rsidRPr="00FE1C61" w:rsidRDefault="00494739" w:rsidP="008252A1">
      <w:pPr>
        <w:numPr>
          <w:ilvl w:val="0"/>
          <w:numId w:val="24"/>
        </w:numPr>
        <w:suppressAutoHyphens w:val="0"/>
        <w:autoSpaceDE w:val="0"/>
        <w:autoSpaceDN w:val="0"/>
        <w:adjustRightInd w:val="0"/>
        <w:spacing w:line="240" w:lineRule="auto"/>
        <w:rPr>
          <w:rFonts w:ascii="Arial" w:hAnsi="Arial" w:cs="Arial"/>
          <w:lang w:val="sr-Cyrl-CS"/>
        </w:rPr>
      </w:pPr>
      <w:r w:rsidRPr="00FE1C61">
        <w:rPr>
          <w:rFonts w:ascii="Arial" w:hAnsi="Arial" w:cs="Arial"/>
          <w:lang w:val="sr-Cyrl-CS"/>
        </w:rPr>
        <w:t xml:space="preserve">Број пондера за понуђену цену по формули: </w:t>
      </w:r>
    </w:p>
    <w:p w:rsidR="00494739" w:rsidRPr="00FE1C61" w:rsidRDefault="00494739" w:rsidP="00494739">
      <w:pPr>
        <w:autoSpaceDE w:val="0"/>
        <w:autoSpaceDN w:val="0"/>
        <w:adjustRightInd w:val="0"/>
        <w:jc w:val="both"/>
        <w:rPr>
          <w:rFonts w:ascii="Arial" w:hAnsi="Arial" w:cs="Arial"/>
          <w:lang w:val="sr-Cyrl-CS"/>
        </w:rPr>
      </w:pPr>
    </w:p>
    <w:p w:rsidR="00494739" w:rsidRPr="00FE1C61" w:rsidRDefault="00494739" w:rsidP="00494739">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sidRPr="00FE1C61">
        <w:rPr>
          <w:rFonts w:ascii="Arial" w:hAnsi="Arial" w:cs="Arial"/>
          <w:b/>
          <w:bCs/>
          <w:i/>
          <w:iCs/>
        </w:rPr>
        <w:t>C min</w:t>
      </w:r>
    </w:p>
    <w:p w:rsidR="00AA4545" w:rsidRPr="00AA4545" w:rsidRDefault="00494739" w:rsidP="00AA4545">
      <w:pPr>
        <w:autoSpaceDE w:val="0"/>
        <w:autoSpaceDN w:val="0"/>
        <w:adjustRightInd w:val="0"/>
        <w:ind w:left="720"/>
        <w:jc w:val="both"/>
        <w:rPr>
          <w:rFonts w:ascii="Arial" w:hAnsi="Arial" w:cs="Arial"/>
          <w:b/>
          <w:bCs/>
          <w:i/>
          <w:iCs/>
        </w:rPr>
      </w:pPr>
      <w:r w:rsidRPr="00FE1C61">
        <w:rPr>
          <w:rFonts w:ascii="Arial" w:hAnsi="Arial" w:cs="Arial"/>
          <w:b/>
          <w:bCs/>
          <w:i/>
          <w:iCs/>
        </w:rPr>
        <w:t>C</w:t>
      </w:r>
      <w:r w:rsidR="000252C1">
        <w:rPr>
          <w:rFonts w:ascii="Arial" w:hAnsi="Arial" w:cs="Arial"/>
          <w:b/>
          <w:bCs/>
          <w:i/>
          <w:iCs/>
        </w:rPr>
        <w:t xml:space="preserve"> </w:t>
      </w:r>
      <w:r>
        <w:rPr>
          <w:rFonts w:ascii="Arial" w:hAnsi="Arial" w:cs="Arial"/>
          <w:b/>
          <w:bCs/>
          <w:i/>
          <w:iCs/>
          <w:lang w:val="sr-Cyrl-CS"/>
        </w:rPr>
        <w:t xml:space="preserve">=  ------------ х </w:t>
      </w:r>
      <w:r>
        <w:rPr>
          <w:rFonts w:ascii="Arial" w:hAnsi="Arial" w:cs="Arial"/>
          <w:b/>
          <w:bCs/>
          <w:i/>
          <w:iCs/>
        </w:rPr>
        <w:t>70</w:t>
      </w:r>
    </w:p>
    <w:p w:rsidR="00494739" w:rsidRPr="006F19E2" w:rsidRDefault="00494739" w:rsidP="006F19E2">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sidRPr="00FE1C61">
        <w:rPr>
          <w:rFonts w:ascii="Arial" w:hAnsi="Arial" w:cs="Arial"/>
          <w:b/>
          <w:bCs/>
          <w:i/>
          <w:iCs/>
          <w:lang w:val="sr-Cyrl-CS"/>
        </w:rPr>
        <w:t xml:space="preserve"> </w:t>
      </w:r>
      <w:r>
        <w:rPr>
          <w:rFonts w:ascii="Arial" w:hAnsi="Arial" w:cs="Arial"/>
          <w:b/>
          <w:bCs/>
          <w:i/>
          <w:iCs/>
          <w:lang w:val="sr-Cyrl-CS"/>
        </w:rPr>
        <w:t xml:space="preserve">         </w:t>
      </w:r>
      <w:r w:rsidRPr="00FE1C61">
        <w:rPr>
          <w:rFonts w:ascii="Arial" w:hAnsi="Arial" w:cs="Arial"/>
          <w:b/>
          <w:bCs/>
          <w:i/>
          <w:iCs/>
        </w:rPr>
        <w:t>C pon</w:t>
      </w:r>
    </w:p>
    <w:p w:rsidR="00494739" w:rsidRDefault="00494739" w:rsidP="00494739">
      <w:pPr>
        <w:autoSpaceDE w:val="0"/>
        <w:autoSpaceDN w:val="0"/>
        <w:adjustRightInd w:val="0"/>
        <w:jc w:val="both"/>
        <w:rPr>
          <w:rFonts w:ascii="Arial" w:hAnsi="Arial" w:cs="Arial"/>
          <w:lang w:val="ru-RU"/>
        </w:rPr>
      </w:pPr>
    </w:p>
    <w:p w:rsidR="00365F09" w:rsidRDefault="00365F09" w:rsidP="00365F09">
      <w:pPr>
        <w:autoSpaceDE w:val="0"/>
        <w:autoSpaceDN w:val="0"/>
        <w:adjustRightInd w:val="0"/>
        <w:ind w:left="810"/>
        <w:jc w:val="both"/>
        <w:rPr>
          <w:rFonts w:ascii="Arial" w:hAnsi="Arial" w:cs="Arial"/>
          <w:lang w:val="sr-Cyrl-CS"/>
        </w:rPr>
      </w:pPr>
      <w:r>
        <w:rPr>
          <w:rFonts w:ascii="Arial" w:hAnsi="Arial" w:cs="Arial"/>
          <w:b/>
          <w:bCs/>
          <w:i/>
          <w:iCs/>
        </w:rPr>
        <w:t>C</w:t>
      </w:r>
      <w:r>
        <w:rPr>
          <w:rFonts w:ascii="Arial" w:hAnsi="Arial" w:cs="Arial"/>
          <w:b/>
          <w:bCs/>
          <w:i/>
          <w:iCs/>
          <w:lang w:val="sr-Cyrl-CS"/>
        </w:rPr>
        <w:t xml:space="preserve"> </w:t>
      </w:r>
      <w:r>
        <w:rPr>
          <w:rFonts w:ascii="Arial" w:hAnsi="Arial" w:cs="Arial"/>
          <w:lang w:val="sr-Cyrl-CS"/>
        </w:rPr>
        <w:t xml:space="preserve">= број остварених бодова на основу понуђене цене </w:t>
      </w:r>
    </w:p>
    <w:p w:rsidR="00365F09" w:rsidRDefault="00365F09" w:rsidP="00365F09">
      <w:pPr>
        <w:autoSpaceDE w:val="0"/>
        <w:autoSpaceDN w:val="0"/>
        <w:adjustRightInd w:val="0"/>
        <w:ind w:left="810"/>
        <w:jc w:val="both"/>
        <w:rPr>
          <w:rFonts w:ascii="Arial" w:hAnsi="Arial" w:cs="Arial"/>
        </w:rPr>
      </w:pPr>
      <w:r>
        <w:rPr>
          <w:rFonts w:ascii="Arial" w:hAnsi="Arial" w:cs="Arial"/>
          <w:b/>
          <w:bCs/>
          <w:i/>
          <w:iCs/>
        </w:rPr>
        <w:t xml:space="preserve">C pon </w:t>
      </w:r>
      <w:r>
        <w:rPr>
          <w:rFonts w:ascii="Arial" w:hAnsi="Arial" w:cs="Arial"/>
        </w:rPr>
        <w:t xml:space="preserve">= цена понуђача </w:t>
      </w:r>
    </w:p>
    <w:p w:rsidR="00365F09" w:rsidRDefault="00365F09" w:rsidP="00365F09">
      <w:pPr>
        <w:autoSpaceDE w:val="0"/>
        <w:autoSpaceDN w:val="0"/>
        <w:adjustRightInd w:val="0"/>
        <w:ind w:left="810"/>
        <w:jc w:val="both"/>
        <w:rPr>
          <w:rFonts w:ascii="Arial" w:hAnsi="Arial" w:cs="Arial"/>
          <w:lang w:val="ru-RU"/>
        </w:rPr>
      </w:pPr>
      <w:r>
        <w:rPr>
          <w:rFonts w:ascii="Arial" w:hAnsi="Arial" w:cs="Arial"/>
          <w:b/>
          <w:bCs/>
          <w:i/>
          <w:iCs/>
        </w:rPr>
        <w:t>C</w:t>
      </w:r>
      <w:r>
        <w:rPr>
          <w:rFonts w:ascii="Arial" w:hAnsi="Arial" w:cs="Arial"/>
          <w:b/>
          <w:bCs/>
          <w:i/>
          <w:iCs/>
          <w:lang w:val="ru-RU"/>
        </w:rPr>
        <w:t xml:space="preserve"> </w:t>
      </w:r>
      <w:r>
        <w:rPr>
          <w:rFonts w:ascii="Arial" w:hAnsi="Arial" w:cs="Arial"/>
          <w:b/>
          <w:bCs/>
          <w:i/>
          <w:iCs/>
        </w:rPr>
        <w:t>min</w:t>
      </w:r>
      <w:r>
        <w:rPr>
          <w:rFonts w:ascii="Arial" w:hAnsi="Arial" w:cs="Arial"/>
          <w:b/>
          <w:bCs/>
          <w:i/>
          <w:iCs/>
          <w:lang w:val="ru-RU"/>
        </w:rPr>
        <w:t xml:space="preserve"> </w:t>
      </w:r>
      <w:r>
        <w:rPr>
          <w:rFonts w:ascii="Arial" w:hAnsi="Arial" w:cs="Arial"/>
          <w:lang w:val="ru-RU"/>
        </w:rPr>
        <w:t xml:space="preserve">= минимална понуђена цена </w:t>
      </w:r>
    </w:p>
    <w:p w:rsidR="00AA4545" w:rsidRPr="000252C1" w:rsidRDefault="00AA4545" w:rsidP="00494739">
      <w:pPr>
        <w:autoSpaceDE w:val="0"/>
        <w:autoSpaceDN w:val="0"/>
        <w:adjustRightInd w:val="0"/>
        <w:jc w:val="both"/>
        <w:rPr>
          <w:rFonts w:ascii="Arial" w:hAnsi="Arial" w:cs="Arial"/>
        </w:rPr>
      </w:pPr>
    </w:p>
    <w:p w:rsidR="00494739" w:rsidRDefault="00494739" w:rsidP="008252A1">
      <w:pPr>
        <w:numPr>
          <w:ilvl w:val="0"/>
          <w:numId w:val="24"/>
        </w:numPr>
        <w:suppressAutoHyphens w:val="0"/>
        <w:autoSpaceDE w:val="0"/>
        <w:autoSpaceDN w:val="0"/>
        <w:adjustRightInd w:val="0"/>
        <w:spacing w:line="240" w:lineRule="auto"/>
        <w:jc w:val="both"/>
        <w:rPr>
          <w:rFonts w:ascii="Arial" w:hAnsi="Arial" w:cs="Arial"/>
          <w:lang w:val="sr-Cyrl-CS"/>
        </w:rPr>
      </w:pPr>
      <w:r w:rsidRPr="00FE1C61">
        <w:rPr>
          <w:rFonts w:ascii="Arial" w:hAnsi="Arial" w:cs="Arial"/>
          <w:lang w:val="sr-Cyrl-CS"/>
        </w:rPr>
        <w:t xml:space="preserve">Број пондера за рок </w:t>
      </w:r>
      <w:r w:rsidR="00EC5455">
        <w:rPr>
          <w:rFonts w:ascii="Arial" w:hAnsi="Arial" w:cs="Arial"/>
        </w:rPr>
        <w:t>достављањ</w:t>
      </w:r>
      <w:r w:rsidR="00EC5455">
        <w:rPr>
          <w:rFonts w:ascii="Arial" w:hAnsi="Arial" w:cs="Arial"/>
          <w:lang w:val="sr-Cyrl-CS"/>
        </w:rPr>
        <w:t>а</w:t>
      </w:r>
      <w:r w:rsidR="00EC5455" w:rsidRPr="00383DFF">
        <w:rPr>
          <w:rFonts w:ascii="Arial" w:hAnsi="Arial" w:cs="Arial"/>
        </w:rPr>
        <w:t xml:space="preserve"> геодетских подлога</w:t>
      </w:r>
      <w:r w:rsidR="00EC5455">
        <w:rPr>
          <w:rFonts w:ascii="Arial" w:hAnsi="Arial" w:cs="Arial"/>
          <w:lang w:val="sr-Cyrl-CS"/>
        </w:rPr>
        <w:t xml:space="preserve"> </w:t>
      </w:r>
      <w:r w:rsidR="00EC5455" w:rsidRPr="00383DFF">
        <w:rPr>
          <w:rFonts w:ascii="Arial" w:hAnsi="Arial" w:cs="Arial"/>
          <w:lang w:val="sr-Cyrl-CS"/>
        </w:rPr>
        <w:t>и Елабората геодетских радова</w:t>
      </w:r>
      <w:r w:rsidR="00EC5455">
        <w:rPr>
          <w:rFonts w:ascii="Arial" w:hAnsi="Arial" w:cs="Arial"/>
          <w:lang w:val="sr-Cyrl-CS"/>
        </w:rPr>
        <w:t>:</w:t>
      </w:r>
    </w:p>
    <w:p w:rsidR="00EC5455" w:rsidRDefault="00EC5455" w:rsidP="00EC5455">
      <w:pPr>
        <w:suppressAutoHyphens w:val="0"/>
        <w:autoSpaceDE w:val="0"/>
        <w:autoSpaceDN w:val="0"/>
        <w:adjustRightInd w:val="0"/>
        <w:spacing w:line="240" w:lineRule="auto"/>
        <w:ind w:left="720"/>
        <w:jc w:val="both"/>
        <w:rPr>
          <w:rFonts w:ascii="Arial" w:hAnsi="Arial" w:cs="Arial"/>
          <w:lang w:val="sr-Cyrl-CS"/>
        </w:rPr>
      </w:pPr>
    </w:p>
    <w:p w:rsidR="00EC5455" w:rsidRPr="00FE1C61" w:rsidRDefault="00EC5455" w:rsidP="00EC5455">
      <w:pPr>
        <w:autoSpaceDE w:val="0"/>
        <w:autoSpaceDN w:val="0"/>
        <w:adjustRightInd w:val="0"/>
        <w:jc w:val="both"/>
        <w:rPr>
          <w:rFonts w:ascii="Arial" w:hAnsi="Arial" w:cs="Arial"/>
          <w:lang w:val="ru-RU"/>
        </w:rPr>
      </w:pPr>
      <w:r w:rsidRPr="00FE1C61">
        <w:rPr>
          <w:rFonts w:ascii="Arial" w:hAnsi="Arial" w:cs="Arial"/>
          <w:lang w:val="sr-Cyrl-CS"/>
        </w:rPr>
        <w:t xml:space="preserve">             </w:t>
      </w:r>
      <w:r>
        <w:rPr>
          <w:rFonts w:ascii="Arial" w:hAnsi="Arial" w:cs="Arial"/>
          <w:lang w:val="sr-Cyrl-CS"/>
        </w:rPr>
        <w:t xml:space="preserve">           </w:t>
      </w:r>
      <w:r w:rsidRPr="00FE1C61">
        <w:rPr>
          <w:rFonts w:ascii="Arial" w:hAnsi="Arial" w:cs="Arial"/>
          <w:b/>
          <w:bCs/>
          <w:i/>
          <w:iCs/>
        </w:rPr>
        <w:t>Rp</w:t>
      </w:r>
      <w:r w:rsidRPr="00FE1C61">
        <w:rPr>
          <w:rFonts w:ascii="Arial" w:hAnsi="Arial" w:cs="Arial"/>
          <w:b/>
          <w:bCs/>
          <w:i/>
          <w:iCs/>
          <w:lang w:val="ru-RU"/>
        </w:rPr>
        <w:t xml:space="preserve"> -</w:t>
      </w:r>
      <w:r w:rsidRPr="00FE1C61">
        <w:rPr>
          <w:rFonts w:ascii="Arial" w:hAnsi="Arial" w:cs="Arial"/>
          <w:lang w:val="ru-RU"/>
        </w:rPr>
        <w:t xml:space="preserve">  </w:t>
      </w:r>
      <w:r w:rsidRPr="00FE1C61">
        <w:rPr>
          <w:rFonts w:ascii="Arial" w:hAnsi="Arial" w:cs="Arial"/>
          <w:b/>
          <w:bCs/>
          <w:i/>
          <w:iCs/>
        </w:rPr>
        <w:t>Rmin</w:t>
      </w:r>
    </w:p>
    <w:p w:rsidR="00EC5455" w:rsidRPr="001E4D5F" w:rsidRDefault="00EC5455" w:rsidP="00EC5455">
      <w:pPr>
        <w:autoSpaceDE w:val="0"/>
        <w:autoSpaceDN w:val="0"/>
        <w:adjustRightInd w:val="0"/>
        <w:ind w:left="720"/>
        <w:jc w:val="both"/>
        <w:rPr>
          <w:rFonts w:ascii="Arial" w:hAnsi="Arial" w:cs="Arial"/>
        </w:rPr>
      </w:pPr>
      <w:r w:rsidRPr="00FE1C61">
        <w:rPr>
          <w:rFonts w:ascii="Arial" w:hAnsi="Arial" w:cs="Arial"/>
          <w:b/>
          <w:bCs/>
          <w:i/>
          <w:iCs/>
        </w:rPr>
        <w:t>R</w:t>
      </w:r>
      <w:r>
        <w:rPr>
          <w:rFonts w:ascii="Arial" w:hAnsi="Arial" w:cs="Arial"/>
          <w:b/>
          <w:bCs/>
          <w:i/>
          <w:iCs/>
          <w:lang w:val="sr-Cyrl-CS"/>
        </w:rPr>
        <w:t>е</w:t>
      </w:r>
      <w:r w:rsidR="000252C1">
        <w:rPr>
          <w:rFonts w:ascii="Arial" w:hAnsi="Arial" w:cs="Arial"/>
          <w:b/>
          <w:bCs/>
          <w:i/>
          <w:iCs/>
        </w:rPr>
        <w:t xml:space="preserve"> </w:t>
      </w:r>
      <w:r w:rsidRPr="00FE1C61">
        <w:rPr>
          <w:rFonts w:ascii="Arial" w:hAnsi="Arial" w:cs="Arial"/>
          <w:b/>
          <w:bCs/>
          <w:i/>
          <w:iCs/>
          <w:lang w:val="sr-Cyrl-CS"/>
        </w:rPr>
        <w:t>=</w:t>
      </w:r>
      <w:r w:rsidR="000252C1">
        <w:rPr>
          <w:rFonts w:ascii="Arial" w:hAnsi="Arial" w:cs="Arial"/>
          <w:b/>
          <w:bCs/>
          <w:i/>
          <w:iCs/>
        </w:rPr>
        <w:t xml:space="preserve"> </w:t>
      </w:r>
      <w:r w:rsidRPr="00FE1C61">
        <w:rPr>
          <w:rFonts w:ascii="Arial" w:hAnsi="Arial" w:cs="Arial"/>
          <w:b/>
          <w:bCs/>
          <w:i/>
          <w:iCs/>
          <w:lang w:val="ru-RU"/>
        </w:rPr>
        <w:t xml:space="preserve">[ 1- ------------------] </w:t>
      </w:r>
      <w:r w:rsidRPr="00FE1C61">
        <w:rPr>
          <w:rFonts w:ascii="Arial" w:hAnsi="Arial" w:cs="Arial"/>
          <w:b/>
          <w:bCs/>
          <w:i/>
          <w:iCs/>
        </w:rPr>
        <w:t>x</w:t>
      </w:r>
      <w:r w:rsidRPr="00FE1C61">
        <w:rPr>
          <w:rFonts w:ascii="Arial" w:hAnsi="Arial" w:cs="Arial"/>
          <w:b/>
          <w:bCs/>
          <w:i/>
          <w:iCs/>
          <w:lang w:val="ru-RU"/>
        </w:rPr>
        <w:t xml:space="preserve"> </w:t>
      </w:r>
      <w:r>
        <w:rPr>
          <w:rFonts w:ascii="Arial" w:hAnsi="Arial" w:cs="Arial"/>
          <w:b/>
          <w:bCs/>
          <w:i/>
          <w:iCs/>
          <w:lang w:val="sr-Cyrl-CS"/>
        </w:rPr>
        <w:t>9</w:t>
      </w:r>
    </w:p>
    <w:p w:rsidR="00EC5455" w:rsidRPr="00FE1C61" w:rsidRDefault="00EC5455" w:rsidP="00EC5455">
      <w:pPr>
        <w:autoSpaceDE w:val="0"/>
        <w:autoSpaceDN w:val="0"/>
        <w:adjustRightInd w:val="0"/>
        <w:jc w:val="both"/>
        <w:rPr>
          <w:rFonts w:ascii="Arial" w:hAnsi="Arial" w:cs="Arial"/>
          <w:b/>
          <w:bCs/>
          <w:i/>
          <w:iCs/>
          <w:lang w:val="ru-RU"/>
        </w:rPr>
      </w:pPr>
      <w:r w:rsidRPr="00FE1C61">
        <w:rPr>
          <w:rFonts w:ascii="Arial" w:hAnsi="Arial" w:cs="Arial"/>
          <w:lang w:val="ru-RU"/>
        </w:rPr>
        <w:t xml:space="preserve">           </w:t>
      </w:r>
      <w:r>
        <w:rPr>
          <w:rFonts w:ascii="Arial" w:hAnsi="Arial" w:cs="Arial"/>
          <w:lang w:val="ru-RU"/>
        </w:rPr>
        <w:t xml:space="preserve">          </w:t>
      </w:r>
      <w:r w:rsidRPr="00FE1C61">
        <w:rPr>
          <w:rFonts w:ascii="Arial" w:hAnsi="Arial" w:cs="Arial"/>
          <w:b/>
          <w:bCs/>
          <w:i/>
          <w:iCs/>
        </w:rPr>
        <w:t>Rmax</w:t>
      </w:r>
      <w:r w:rsidRPr="00FE1C61">
        <w:rPr>
          <w:rFonts w:ascii="Arial" w:hAnsi="Arial" w:cs="Arial"/>
          <w:b/>
          <w:bCs/>
          <w:i/>
          <w:iCs/>
          <w:lang w:val="ru-RU"/>
        </w:rPr>
        <w:t xml:space="preserve">- </w:t>
      </w:r>
      <w:r w:rsidRPr="00FE1C61">
        <w:rPr>
          <w:rFonts w:ascii="Arial" w:hAnsi="Arial" w:cs="Arial"/>
          <w:b/>
          <w:bCs/>
          <w:i/>
          <w:iCs/>
        </w:rPr>
        <w:t>Rmin</w:t>
      </w:r>
    </w:p>
    <w:p w:rsidR="00EC5455" w:rsidRPr="00FE1C61" w:rsidRDefault="00EC5455" w:rsidP="00EC5455">
      <w:pPr>
        <w:autoSpaceDE w:val="0"/>
        <w:autoSpaceDN w:val="0"/>
        <w:adjustRightInd w:val="0"/>
        <w:jc w:val="both"/>
        <w:rPr>
          <w:rFonts w:ascii="Arial" w:hAnsi="Arial" w:cs="Arial"/>
          <w:lang w:val="ru-RU"/>
        </w:rPr>
      </w:pPr>
    </w:p>
    <w:p w:rsidR="00EC5455" w:rsidRPr="00FE1C61" w:rsidRDefault="00EC5455" w:rsidP="00EC5455">
      <w:pPr>
        <w:autoSpaceDE w:val="0"/>
        <w:autoSpaceDN w:val="0"/>
        <w:adjustRightInd w:val="0"/>
        <w:ind w:left="720"/>
        <w:jc w:val="both"/>
        <w:rPr>
          <w:rFonts w:ascii="Arial" w:hAnsi="Arial" w:cs="Arial"/>
          <w:lang w:val="ru-RU"/>
        </w:rPr>
      </w:pPr>
      <w:r w:rsidRPr="00FE1C61">
        <w:rPr>
          <w:rFonts w:ascii="Arial" w:hAnsi="Arial" w:cs="Arial"/>
          <w:b/>
          <w:bCs/>
          <w:i/>
          <w:iCs/>
        </w:rPr>
        <w:t>R</w:t>
      </w:r>
      <w:r>
        <w:rPr>
          <w:rFonts w:ascii="Arial" w:hAnsi="Arial" w:cs="Arial"/>
          <w:b/>
          <w:bCs/>
          <w:i/>
          <w:iCs/>
          <w:lang w:val="sr-Cyrl-CS"/>
        </w:rPr>
        <w:t>е</w:t>
      </w:r>
      <w:r w:rsidRPr="00FE1C61">
        <w:rPr>
          <w:rFonts w:ascii="Arial" w:hAnsi="Arial" w:cs="Arial"/>
          <w:b/>
          <w:bCs/>
          <w:i/>
          <w:iCs/>
          <w:lang w:val="ru-RU"/>
        </w:rPr>
        <w:t xml:space="preserve"> </w:t>
      </w:r>
      <w:r w:rsidRPr="00FE1C61">
        <w:rPr>
          <w:rFonts w:ascii="Arial" w:hAnsi="Arial" w:cs="Arial"/>
          <w:lang w:val="ru-RU"/>
        </w:rPr>
        <w:t xml:space="preserve">= број остварених бодова на основу понуђеног рока </w:t>
      </w:r>
    </w:p>
    <w:p w:rsidR="00EC5455" w:rsidRPr="00FE1C61" w:rsidRDefault="00EC5455" w:rsidP="00EC5455">
      <w:pPr>
        <w:autoSpaceDE w:val="0"/>
        <w:autoSpaceDN w:val="0"/>
        <w:adjustRightInd w:val="0"/>
        <w:ind w:left="720"/>
        <w:jc w:val="both"/>
        <w:rPr>
          <w:rFonts w:ascii="Arial" w:hAnsi="Arial" w:cs="Arial"/>
          <w:lang w:val="ru-RU"/>
        </w:rPr>
      </w:pPr>
      <w:r w:rsidRPr="00FE1C61">
        <w:rPr>
          <w:rFonts w:ascii="Arial" w:hAnsi="Arial" w:cs="Arial"/>
          <w:b/>
          <w:bCs/>
          <w:i/>
          <w:iCs/>
        </w:rPr>
        <w:t>Rp</w:t>
      </w:r>
      <w:r w:rsidRPr="00FE1C61">
        <w:rPr>
          <w:rFonts w:ascii="Arial" w:hAnsi="Arial" w:cs="Arial"/>
          <w:b/>
          <w:bCs/>
          <w:i/>
          <w:iCs/>
          <w:lang w:val="ru-RU"/>
        </w:rPr>
        <w:t xml:space="preserve"> </w:t>
      </w:r>
      <w:r w:rsidRPr="00FE1C61">
        <w:rPr>
          <w:rFonts w:ascii="Arial" w:hAnsi="Arial" w:cs="Arial"/>
          <w:lang w:val="ru-RU"/>
        </w:rPr>
        <w:t xml:space="preserve">= рок из понуде која се оцењује </w:t>
      </w:r>
    </w:p>
    <w:p w:rsidR="00EC5455" w:rsidRPr="00D34A16" w:rsidRDefault="00EC5455" w:rsidP="00EC5455">
      <w:pPr>
        <w:autoSpaceDE w:val="0"/>
        <w:autoSpaceDN w:val="0"/>
        <w:adjustRightInd w:val="0"/>
        <w:ind w:left="720"/>
        <w:jc w:val="both"/>
        <w:rPr>
          <w:rFonts w:ascii="Arial" w:hAnsi="Arial" w:cs="Arial"/>
          <w:color w:val="595959" w:themeColor="text1" w:themeTint="A6"/>
          <w:lang w:val="sr-Cyrl-CS"/>
        </w:rPr>
      </w:pPr>
      <w:r w:rsidRPr="00FE1C61">
        <w:rPr>
          <w:rFonts w:ascii="Arial" w:hAnsi="Arial" w:cs="Arial"/>
          <w:b/>
          <w:bCs/>
          <w:i/>
          <w:iCs/>
        </w:rPr>
        <w:t>Rmin</w:t>
      </w:r>
      <w:r w:rsidRPr="00FE1C61">
        <w:rPr>
          <w:rFonts w:ascii="Arial" w:hAnsi="Arial" w:cs="Arial"/>
          <w:b/>
          <w:bCs/>
          <w:i/>
          <w:iCs/>
          <w:lang w:val="ru-RU"/>
        </w:rPr>
        <w:t xml:space="preserve"> </w:t>
      </w:r>
      <w:r w:rsidRPr="00FE1C61">
        <w:rPr>
          <w:rFonts w:ascii="Arial" w:hAnsi="Arial" w:cs="Arial"/>
          <w:lang w:val="ru-RU"/>
        </w:rPr>
        <w:t xml:space="preserve">= минимални </w:t>
      </w:r>
      <w:r w:rsidRPr="00FE1C61">
        <w:rPr>
          <w:rFonts w:ascii="Arial" w:hAnsi="Arial" w:cs="Arial"/>
          <w:lang w:val="sr-Cyrl-CS"/>
        </w:rPr>
        <w:t xml:space="preserve">понуђени </w:t>
      </w:r>
      <w:r w:rsidRPr="00FE1C61">
        <w:rPr>
          <w:rFonts w:ascii="Arial" w:hAnsi="Arial" w:cs="Arial"/>
          <w:lang w:val="ru-RU"/>
        </w:rPr>
        <w:t xml:space="preserve">рок </w:t>
      </w:r>
    </w:p>
    <w:p w:rsidR="00EC5455" w:rsidRDefault="00EC5455" w:rsidP="00EC5455">
      <w:pPr>
        <w:autoSpaceDE w:val="0"/>
        <w:autoSpaceDN w:val="0"/>
        <w:adjustRightInd w:val="0"/>
        <w:ind w:left="720"/>
        <w:jc w:val="both"/>
        <w:rPr>
          <w:rFonts w:ascii="Arial" w:hAnsi="Arial" w:cs="Arial"/>
          <w:lang w:val="sr-Cyrl-CS"/>
        </w:rPr>
      </w:pPr>
      <w:r w:rsidRPr="00FE1C61">
        <w:rPr>
          <w:rFonts w:ascii="Arial" w:hAnsi="Arial" w:cs="Arial"/>
          <w:b/>
          <w:bCs/>
          <w:i/>
          <w:iCs/>
        </w:rPr>
        <w:t>Rmax</w:t>
      </w:r>
      <w:r w:rsidRPr="00FE1C61">
        <w:rPr>
          <w:rFonts w:ascii="Arial" w:hAnsi="Arial" w:cs="Arial"/>
          <w:b/>
          <w:bCs/>
          <w:i/>
          <w:iCs/>
          <w:lang w:val="sr-Cyrl-CS"/>
        </w:rPr>
        <w:t xml:space="preserve"> </w:t>
      </w:r>
      <w:r w:rsidRPr="00FE1C61">
        <w:rPr>
          <w:rFonts w:ascii="Arial" w:hAnsi="Arial" w:cs="Arial"/>
          <w:lang w:val="sr-Cyrl-CS"/>
        </w:rPr>
        <w:t xml:space="preserve">= максимални рок одређен конкурсном документацијом – </w:t>
      </w:r>
      <w:r w:rsidR="00744CF8">
        <w:rPr>
          <w:rFonts w:ascii="Arial" w:hAnsi="Arial" w:cs="Arial"/>
          <w:lang w:val="sr-Cyrl-CS"/>
        </w:rPr>
        <w:t>12</w:t>
      </w:r>
      <w:r w:rsidRPr="00FE1C61">
        <w:rPr>
          <w:rFonts w:ascii="Arial" w:hAnsi="Arial" w:cs="Arial"/>
          <w:lang w:val="sr-Cyrl-CS"/>
        </w:rPr>
        <w:t xml:space="preserve"> </w:t>
      </w:r>
      <w:r w:rsidR="000252C1" w:rsidRPr="000252C1">
        <w:rPr>
          <w:rFonts w:ascii="Arial" w:hAnsi="Arial" w:cs="Arial"/>
        </w:rPr>
        <w:t>календарских</w:t>
      </w:r>
      <w:r w:rsidRPr="000252C1">
        <w:rPr>
          <w:rFonts w:ascii="Arial" w:hAnsi="Arial" w:cs="Arial"/>
          <w:lang w:val="sr-Cyrl-CS"/>
        </w:rPr>
        <w:t xml:space="preserve"> дана                                                                                                         </w:t>
      </w:r>
    </w:p>
    <w:p w:rsidR="00EC5455" w:rsidRDefault="00EC5455" w:rsidP="00EC5455">
      <w:pPr>
        <w:suppressAutoHyphens w:val="0"/>
        <w:autoSpaceDE w:val="0"/>
        <w:autoSpaceDN w:val="0"/>
        <w:adjustRightInd w:val="0"/>
        <w:spacing w:line="240" w:lineRule="auto"/>
        <w:ind w:left="720"/>
        <w:jc w:val="both"/>
        <w:rPr>
          <w:rFonts w:ascii="Arial" w:hAnsi="Arial" w:cs="Arial"/>
          <w:lang w:val="sr-Cyrl-CS"/>
        </w:rPr>
      </w:pPr>
    </w:p>
    <w:p w:rsidR="00EC5455" w:rsidRDefault="00EC5455" w:rsidP="008252A1">
      <w:pPr>
        <w:numPr>
          <w:ilvl w:val="0"/>
          <w:numId w:val="24"/>
        </w:numPr>
        <w:suppressAutoHyphens w:val="0"/>
        <w:autoSpaceDE w:val="0"/>
        <w:autoSpaceDN w:val="0"/>
        <w:adjustRightInd w:val="0"/>
        <w:spacing w:line="240" w:lineRule="auto"/>
        <w:jc w:val="both"/>
        <w:rPr>
          <w:rFonts w:ascii="Arial" w:hAnsi="Arial" w:cs="Arial"/>
          <w:lang w:val="sr-Cyrl-CS"/>
        </w:rPr>
      </w:pPr>
      <w:r w:rsidRPr="00FE1C61">
        <w:rPr>
          <w:rFonts w:ascii="Arial" w:hAnsi="Arial" w:cs="Arial"/>
          <w:lang w:val="sr-Cyrl-CS"/>
        </w:rPr>
        <w:t>Број пондера за рок</w:t>
      </w:r>
      <w:r w:rsidRPr="00EC5455">
        <w:rPr>
          <w:rFonts w:ascii="Arial" w:hAnsi="Arial" w:cs="Arial"/>
          <w:lang w:val="sr-Cyrl-CS"/>
        </w:rPr>
        <w:t xml:space="preserve"> </w:t>
      </w:r>
      <w:r w:rsidRPr="006F19E2">
        <w:rPr>
          <w:rFonts w:ascii="Arial" w:hAnsi="Arial" w:cs="Arial"/>
          <w:lang w:val="sr-Cyrl-CS"/>
        </w:rPr>
        <w:t>израд</w:t>
      </w:r>
      <w:r>
        <w:rPr>
          <w:rFonts w:ascii="Arial" w:hAnsi="Arial" w:cs="Arial"/>
          <w:lang w:val="sr-Cyrl-CS"/>
        </w:rPr>
        <w:t>е</w:t>
      </w:r>
      <w:r w:rsidRPr="006F19E2">
        <w:rPr>
          <w:rFonts w:ascii="Arial" w:hAnsi="Arial" w:cs="Arial"/>
          <w:lang w:val="sr-Cyrl-CS"/>
        </w:rPr>
        <w:t xml:space="preserve"> ПЗИ и Главног пројекта заштите од пожара</w:t>
      </w:r>
      <w:r>
        <w:rPr>
          <w:rFonts w:ascii="Arial" w:hAnsi="Arial" w:cs="Arial"/>
          <w:lang w:val="sr-Cyrl-CS"/>
        </w:rPr>
        <w:t>:</w:t>
      </w:r>
    </w:p>
    <w:p w:rsidR="00EC5455" w:rsidRDefault="00EC5455" w:rsidP="00EC5455">
      <w:pPr>
        <w:suppressAutoHyphens w:val="0"/>
        <w:autoSpaceDE w:val="0"/>
        <w:autoSpaceDN w:val="0"/>
        <w:adjustRightInd w:val="0"/>
        <w:spacing w:line="240" w:lineRule="auto"/>
        <w:ind w:left="720"/>
        <w:jc w:val="both"/>
        <w:rPr>
          <w:rFonts w:ascii="Arial" w:hAnsi="Arial" w:cs="Arial"/>
          <w:lang w:val="sr-Cyrl-CS"/>
        </w:rPr>
      </w:pPr>
    </w:p>
    <w:p w:rsidR="00EC5455" w:rsidRPr="00FE1C61" w:rsidRDefault="00EC5455" w:rsidP="00EC5455">
      <w:pPr>
        <w:autoSpaceDE w:val="0"/>
        <w:autoSpaceDN w:val="0"/>
        <w:adjustRightInd w:val="0"/>
        <w:jc w:val="both"/>
        <w:rPr>
          <w:rFonts w:ascii="Arial" w:hAnsi="Arial" w:cs="Arial"/>
          <w:lang w:val="ru-RU"/>
        </w:rPr>
      </w:pPr>
      <w:r w:rsidRPr="00FE1C61">
        <w:rPr>
          <w:rFonts w:ascii="Arial" w:hAnsi="Arial" w:cs="Arial"/>
          <w:lang w:val="sr-Cyrl-CS"/>
        </w:rPr>
        <w:t xml:space="preserve">             </w:t>
      </w:r>
      <w:r>
        <w:rPr>
          <w:rFonts w:ascii="Arial" w:hAnsi="Arial" w:cs="Arial"/>
          <w:lang w:val="sr-Cyrl-CS"/>
        </w:rPr>
        <w:t xml:space="preserve">           </w:t>
      </w:r>
      <w:r w:rsidRPr="00FE1C61">
        <w:rPr>
          <w:rFonts w:ascii="Arial" w:hAnsi="Arial" w:cs="Arial"/>
          <w:b/>
          <w:bCs/>
          <w:i/>
          <w:iCs/>
        </w:rPr>
        <w:t>Rp</w:t>
      </w:r>
      <w:r w:rsidRPr="00FE1C61">
        <w:rPr>
          <w:rFonts w:ascii="Arial" w:hAnsi="Arial" w:cs="Arial"/>
          <w:b/>
          <w:bCs/>
          <w:i/>
          <w:iCs/>
          <w:lang w:val="ru-RU"/>
        </w:rPr>
        <w:t xml:space="preserve"> -</w:t>
      </w:r>
      <w:r w:rsidRPr="00FE1C61">
        <w:rPr>
          <w:rFonts w:ascii="Arial" w:hAnsi="Arial" w:cs="Arial"/>
          <w:lang w:val="ru-RU"/>
        </w:rPr>
        <w:t xml:space="preserve">  </w:t>
      </w:r>
      <w:r w:rsidRPr="00FE1C61">
        <w:rPr>
          <w:rFonts w:ascii="Arial" w:hAnsi="Arial" w:cs="Arial"/>
          <w:b/>
          <w:bCs/>
          <w:i/>
          <w:iCs/>
        </w:rPr>
        <w:t>Rmin</w:t>
      </w:r>
    </w:p>
    <w:p w:rsidR="00EC5455" w:rsidRPr="001E4D5F" w:rsidRDefault="00EC5455" w:rsidP="00EC5455">
      <w:pPr>
        <w:autoSpaceDE w:val="0"/>
        <w:autoSpaceDN w:val="0"/>
        <w:adjustRightInd w:val="0"/>
        <w:ind w:left="720"/>
        <w:jc w:val="both"/>
        <w:rPr>
          <w:rFonts w:ascii="Arial" w:hAnsi="Arial" w:cs="Arial"/>
        </w:rPr>
      </w:pPr>
      <w:r w:rsidRPr="00FE1C61">
        <w:rPr>
          <w:rFonts w:ascii="Arial" w:hAnsi="Arial" w:cs="Arial"/>
          <w:b/>
          <w:bCs/>
          <w:i/>
          <w:iCs/>
        </w:rPr>
        <w:t>R</w:t>
      </w:r>
      <w:r>
        <w:rPr>
          <w:rFonts w:ascii="Arial" w:hAnsi="Arial" w:cs="Arial"/>
          <w:b/>
          <w:bCs/>
          <w:i/>
          <w:iCs/>
        </w:rPr>
        <w:t>g</w:t>
      </w:r>
      <w:r w:rsidR="000252C1">
        <w:rPr>
          <w:rFonts w:ascii="Arial" w:hAnsi="Arial" w:cs="Arial"/>
          <w:b/>
          <w:bCs/>
          <w:i/>
          <w:iCs/>
        </w:rPr>
        <w:t xml:space="preserve"> </w:t>
      </w:r>
      <w:r w:rsidRPr="00FE1C61">
        <w:rPr>
          <w:rFonts w:ascii="Arial" w:hAnsi="Arial" w:cs="Arial"/>
          <w:b/>
          <w:bCs/>
          <w:i/>
          <w:iCs/>
          <w:lang w:val="sr-Cyrl-CS"/>
        </w:rPr>
        <w:t>=</w:t>
      </w:r>
      <w:r w:rsidR="000252C1">
        <w:rPr>
          <w:rFonts w:ascii="Arial" w:hAnsi="Arial" w:cs="Arial"/>
          <w:b/>
          <w:bCs/>
          <w:i/>
          <w:iCs/>
        </w:rPr>
        <w:t xml:space="preserve"> </w:t>
      </w:r>
      <w:r w:rsidRPr="00FE1C61">
        <w:rPr>
          <w:rFonts w:ascii="Arial" w:hAnsi="Arial" w:cs="Arial"/>
          <w:b/>
          <w:bCs/>
          <w:i/>
          <w:iCs/>
          <w:lang w:val="ru-RU"/>
        </w:rPr>
        <w:t xml:space="preserve">[ 1- ------------------] </w:t>
      </w:r>
      <w:r w:rsidRPr="00FE1C61">
        <w:rPr>
          <w:rFonts w:ascii="Arial" w:hAnsi="Arial" w:cs="Arial"/>
          <w:b/>
          <w:bCs/>
          <w:i/>
          <w:iCs/>
        </w:rPr>
        <w:t>x</w:t>
      </w:r>
      <w:r w:rsidRPr="00FE1C61">
        <w:rPr>
          <w:rFonts w:ascii="Arial" w:hAnsi="Arial" w:cs="Arial"/>
          <w:b/>
          <w:bCs/>
          <w:i/>
          <w:iCs/>
          <w:lang w:val="ru-RU"/>
        </w:rPr>
        <w:t xml:space="preserve"> </w:t>
      </w:r>
      <w:r>
        <w:rPr>
          <w:rFonts w:ascii="Arial" w:hAnsi="Arial" w:cs="Arial"/>
          <w:b/>
          <w:bCs/>
          <w:i/>
          <w:iCs/>
          <w:lang w:val="sr-Cyrl-CS"/>
        </w:rPr>
        <w:t>12</w:t>
      </w:r>
    </w:p>
    <w:p w:rsidR="00EC5455" w:rsidRPr="00FE1C61" w:rsidRDefault="00EC5455" w:rsidP="00EC5455">
      <w:pPr>
        <w:autoSpaceDE w:val="0"/>
        <w:autoSpaceDN w:val="0"/>
        <w:adjustRightInd w:val="0"/>
        <w:jc w:val="both"/>
        <w:rPr>
          <w:rFonts w:ascii="Arial" w:hAnsi="Arial" w:cs="Arial"/>
          <w:b/>
          <w:bCs/>
          <w:i/>
          <w:iCs/>
          <w:lang w:val="ru-RU"/>
        </w:rPr>
      </w:pPr>
      <w:r w:rsidRPr="00FE1C61">
        <w:rPr>
          <w:rFonts w:ascii="Arial" w:hAnsi="Arial" w:cs="Arial"/>
          <w:lang w:val="ru-RU"/>
        </w:rPr>
        <w:t xml:space="preserve">           </w:t>
      </w:r>
      <w:r>
        <w:rPr>
          <w:rFonts w:ascii="Arial" w:hAnsi="Arial" w:cs="Arial"/>
          <w:lang w:val="ru-RU"/>
        </w:rPr>
        <w:t xml:space="preserve">          </w:t>
      </w:r>
      <w:r w:rsidRPr="00FE1C61">
        <w:rPr>
          <w:rFonts w:ascii="Arial" w:hAnsi="Arial" w:cs="Arial"/>
          <w:b/>
          <w:bCs/>
          <w:i/>
          <w:iCs/>
        </w:rPr>
        <w:t>Rmax</w:t>
      </w:r>
      <w:r w:rsidRPr="00FE1C61">
        <w:rPr>
          <w:rFonts w:ascii="Arial" w:hAnsi="Arial" w:cs="Arial"/>
          <w:b/>
          <w:bCs/>
          <w:i/>
          <w:iCs/>
          <w:lang w:val="ru-RU"/>
        </w:rPr>
        <w:t xml:space="preserve">- </w:t>
      </w:r>
      <w:r w:rsidRPr="00FE1C61">
        <w:rPr>
          <w:rFonts w:ascii="Arial" w:hAnsi="Arial" w:cs="Arial"/>
          <w:b/>
          <w:bCs/>
          <w:i/>
          <w:iCs/>
        </w:rPr>
        <w:t>Rmin</w:t>
      </w:r>
    </w:p>
    <w:p w:rsidR="00EC5455" w:rsidRPr="00FE1C61" w:rsidRDefault="00EC5455" w:rsidP="00EC5455">
      <w:pPr>
        <w:autoSpaceDE w:val="0"/>
        <w:autoSpaceDN w:val="0"/>
        <w:adjustRightInd w:val="0"/>
        <w:jc w:val="both"/>
        <w:rPr>
          <w:rFonts w:ascii="Arial" w:hAnsi="Arial" w:cs="Arial"/>
          <w:lang w:val="ru-RU"/>
        </w:rPr>
      </w:pPr>
    </w:p>
    <w:p w:rsidR="00EC5455" w:rsidRPr="00FE1C61" w:rsidRDefault="00EC5455" w:rsidP="00EC5455">
      <w:pPr>
        <w:autoSpaceDE w:val="0"/>
        <w:autoSpaceDN w:val="0"/>
        <w:adjustRightInd w:val="0"/>
        <w:ind w:firstLine="720"/>
        <w:jc w:val="both"/>
        <w:rPr>
          <w:rFonts w:ascii="Arial" w:hAnsi="Arial" w:cs="Arial"/>
          <w:lang w:val="ru-RU"/>
        </w:rPr>
      </w:pPr>
      <w:r w:rsidRPr="00FE1C61">
        <w:rPr>
          <w:rFonts w:ascii="Arial" w:hAnsi="Arial" w:cs="Arial"/>
          <w:b/>
          <w:bCs/>
          <w:i/>
          <w:iCs/>
        </w:rPr>
        <w:t>R</w:t>
      </w:r>
      <w:r>
        <w:rPr>
          <w:rFonts w:ascii="Arial" w:hAnsi="Arial" w:cs="Arial"/>
          <w:b/>
          <w:bCs/>
          <w:i/>
          <w:iCs/>
        </w:rPr>
        <w:t>g</w:t>
      </w:r>
      <w:r w:rsidRPr="00FE1C61">
        <w:rPr>
          <w:rFonts w:ascii="Arial" w:hAnsi="Arial" w:cs="Arial"/>
          <w:b/>
          <w:bCs/>
          <w:i/>
          <w:iCs/>
          <w:lang w:val="ru-RU"/>
        </w:rPr>
        <w:t xml:space="preserve"> </w:t>
      </w:r>
      <w:r w:rsidRPr="00FE1C61">
        <w:rPr>
          <w:rFonts w:ascii="Arial" w:hAnsi="Arial" w:cs="Arial"/>
          <w:lang w:val="ru-RU"/>
        </w:rPr>
        <w:t xml:space="preserve">= број остварених бодова на основу понуђеног рока </w:t>
      </w:r>
    </w:p>
    <w:p w:rsidR="00EC5455" w:rsidRPr="00FE1C61" w:rsidRDefault="00EC5455" w:rsidP="00EC5455">
      <w:pPr>
        <w:autoSpaceDE w:val="0"/>
        <w:autoSpaceDN w:val="0"/>
        <w:adjustRightInd w:val="0"/>
        <w:ind w:firstLine="720"/>
        <w:jc w:val="both"/>
        <w:rPr>
          <w:rFonts w:ascii="Arial" w:hAnsi="Arial" w:cs="Arial"/>
          <w:lang w:val="ru-RU"/>
        </w:rPr>
      </w:pPr>
      <w:r w:rsidRPr="00FE1C61">
        <w:rPr>
          <w:rFonts w:ascii="Arial" w:hAnsi="Arial" w:cs="Arial"/>
          <w:b/>
          <w:bCs/>
          <w:i/>
          <w:iCs/>
        </w:rPr>
        <w:t>Rp</w:t>
      </w:r>
      <w:r w:rsidRPr="00FE1C61">
        <w:rPr>
          <w:rFonts w:ascii="Arial" w:hAnsi="Arial" w:cs="Arial"/>
          <w:b/>
          <w:bCs/>
          <w:i/>
          <w:iCs/>
          <w:lang w:val="ru-RU"/>
        </w:rPr>
        <w:t xml:space="preserve"> </w:t>
      </w:r>
      <w:r w:rsidRPr="00FE1C61">
        <w:rPr>
          <w:rFonts w:ascii="Arial" w:hAnsi="Arial" w:cs="Arial"/>
          <w:lang w:val="ru-RU"/>
        </w:rPr>
        <w:t xml:space="preserve">= рок из понуде која се оцењује </w:t>
      </w:r>
    </w:p>
    <w:p w:rsidR="00EC5455" w:rsidRPr="00D34A16" w:rsidRDefault="00EC5455" w:rsidP="00EC5455">
      <w:pPr>
        <w:autoSpaceDE w:val="0"/>
        <w:autoSpaceDN w:val="0"/>
        <w:adjustRightInd w:val="0"/>
        <w:ind w:firstLine="720"/>
        <w:jc w:val="both"/>
        <w:rPr>
          <w:rFonts w:ascii="Arial" w:hAnsi="Arial" w:cs="Arial"/>
          <w:color w:val="595959" w:themeColor="text1" w:themeTint="A6"/>
          <w:lang w:val="sr-Cyrl-CS"/>
        </w:rPr>
      </w:pPr>
      <w:r w:rsidRPr="00FE1C61">
        <w:rPr>
          <w:rFonts w:ascii="Arial" w:hAnsi="Arial" w:cs="Arial"/>
          <w:b/>
          <w:bCs/>
          <w:i/>
          <w:iCs/>
        </w:rPr>
        <w:t>Rmin</w:t>
      </w:r>
      <w:r w:rsidRPr="00FE1C61">
        <w:rPr>
          <w:rFonts w:ascii="Arial" w:hAnsi="Arial" w:cs="Arial"/>
          <w:b/>
          <w:bCs/>
          <w:i/>
          <w:iCs/>
          <w:lang w:val="ru-RU"/>
        </w:rPr>
        <w:t xml:space="preserve"> </w:t>
      </w:r>
      <w:r w:rsidRPr="00FE1C61">
        <w:rPr>
          <w:rFonts w:ascii="Arial" w:hAnsi="Arial" w:cs="Arial"/>
          <w:lang w:val="ru-RU"/>
        </w:rPr>
        <w:t xml:space="preserve">= минимални </w:t>
      </w:r>
      <w:r w:rsidRPr="00FE1C61">
        <w:rPr>
          <w:rFonts w:ascii="Arial" w:hAnsi="Arial" w:cs="Arial"/>
          <w:lang w:val="sr-Cyrl-CS"/>
        </w:rPr>
        <w:t xml:space="preserve">понуђени </w:t>
      </w:r>
      <w:r w:rsidRPr="00FE1C61">
        <w:rPr>
          <w:rFonts w:ascii="Arial" w:hAnsi="Arial" w:cs="Arial"/>
          <w:lang w:val="ru-RU"/>
        </w:rPr>
        <w:t xml:space="preserve">рок </w:t>
      </w:r>
    </w:p>
    <w:p w:rsidR="00EC5455" w:rsidRPr="00FE1C61" w:rsidRDefault="00EC5455" w:rsidP="00EC5455">
      <w:pPr>
        <w:autoSpaceDE w:val="0"/>
        <w:autoSpaceDN w:val="0"/>
        <w:adjustRightInd w:val="0"/>
        <w:ind w:firstLine="720"/>
        <w:jc w:val="both"/>
        <w:rPr>
          <w:rFonts w:ascii="Arial" w:hAnsi="Arial" w:cs="Arial"/>
          <w:lang w:val="sr-Cyrl-CS"/>
        </w:rPr>
      </w:pPr>
      <w:r w:rsidRPr="00FE1C61">
        <w:rPr>
          <w:rFonts w:ascii="Arial" w:hAnsi="Arial" w:cs="Arial"/>
          <w:b/>
          <w:bCs/>
          <w:i/>
          <w:iCs/>
        </w:rPr>
        <w:t>Rmax</w:t>
      </w:r>
      <w:r w:rsidRPr="00FE1C61">
        <w:rPr>
          <w:rFonts w:ascii="Arial" w:hAnsi="Arial" w:cs="Arial"/>
          <w:b/>
          <w:bCs/>
          <w:i/>
          <w:iCs/>
          <w:lang w:val="sr-Cyrl-CS"/>
        </w:rPr>
        <w:t xml:space="preserve"> </w:t>
      </w:r>
      <w:r w:rsidRPr="00FE1C61">
        <w:rPr>
          <w:rFonts w:ascii="Arial" w:hAnsi="Arial" w:cs="Arial"/>
          <w:lang w:val="sr-Cyrl-CS"/>
        </w:rPr>
        <w:t xml:space="preserve">= максимални рок одређен конкурсном документацијом – </w:t>
      </w:r>
      <w:r w:rsidR="00744CF8">
        <w:rPr>
          <w:rFonts w:ascii="Arial" w:hAnsi="Arial" w:cs="Arial"/>
          <w:lang w:val="sr-Cyrl-CS"/>
        </w:rPr>
        <w:t>4</w:t>
      </w:r>
      <w:r>
        <w:rPr>
          <w:rFonts w:ascii="Arial" w:hAnsi="Arial" w:cs="Arial"/>
          <w:lang w:val="sr-Cyrl-CS"/>
        </w:rPr>
        <w:t>0</w:t>
      </w:r>
      <w:r w:rsidRPr="00FE1C61">
        <w:rPr>
          <w:rFonts w:ascii="Arial" w:hAnsi="Arial" w:cs="Arial"/>
          <w:lang w:val="sr-Cyrl-CS"/>
        </w:rPr>
        <w:t xml:space="preserve"> </w:t>
      </w:r>
      <w:r w:rsidR="000252C1" w:rsidRPr="000252C1">
        <w:rPr>
          <w:rFonts w:ascii="Arial" w:hAnsi="Arial" w:cs="Arial"/>
        </w:rPr>
        <w:t>календарских</w:t>
      </w:r>
      <w:r w:rsidR="000252C1" w:rsidRPr="000252C1">
        <w:rPr>
          <w:rFonts w:ascii="Arial" w:hAnsi="Arial" w:cs="Arial"/>
          <w:lang w:val="sr-Cyrl-CS"/>
        </w:rPr>
        <w:t xml:space="preserve"> </w:t>
      </w:r>
      <w:r w:rsidRPr="000252C1">
        <w:rPr>
          <w:rFonts w:ascii="Arial" w:hAnsi="Arial" w:cs="Arial"/>
          <w:lang w:val="sr-Cyrl-CS"/>
        </w:rPr>
        <w:t xml:space="preserve">дана                                                                                                         </w:t>
      </w:r>
    </w:p>
    <w:p w:rsidR="00EC5455" w:rsidRPr="000252C1" w:rsidRDefault="00EC5455" w:rsidP="00EC5455">
      <w:pPr>
        <w:suppressAutoHyphens w:val="0"/>
        <w:autoSpaceDE w:val="0"/>
        <w:autoSpaceDN w:val="0"/>
        <w:adjustRightInd w:val="0"/>
        <w:spacing w:line="240" w:lineRule="auto"/>
        <w:jc w:val="both"/>
        <w:rPr>
          <w:rFonts w:ascii="Arial" w:hAnsi="Arial" w:cs="Arial"/>
        </w:rPr>
      </w:pPr>
    </w:p>
    <w:p w:rsidR="00EC5455" w:rsidRPr="00EC5455" w:rsidRDefault="00EC5455" w:rsidP="008252A1">
      <w:pPr>
        <w:numPr>
          <w:ilvl w:val="0"/>
          <w:numId w:val="24"/>
        </w:numPr>
        <w:suppressAutoHyphens w:val="0"/>
        <w:autoSpaceDE w:val="0"/>
        <w:autoSpaceDN w:val="0"/>
        <w:adjustRightInd w:val="0"/>
        <w:spacing w:line="240" w:lineRule="auto"/>
        <w:jc w:val="both"/>
        <w:rPr>
          <w:rFonts w:ascii="Arial" w:hAnsi="Arial" w:cs="Arial"/>
          <w:lang w:val="sr-Cyrl-CS"/>
        </w:rPr>
      </w:pPr>
      <w:r w:rsidRPr="00FE1C61">
        <w:rPr>
          <w:rFonts w:ascii="Arial" w:hAnsi="Arial" w:cs="Arial"/>
          <w:lang w:val="sr-Cyrl-CS"/>
        </w:rPr>
        <w:t>Број пондера за рок</w:t>
      </w:r>
      <w:r w:rsidRPr="00EC5455">
        <w:rPr>
          <w:rFonts w:ascii="Arial" w:hAnsi="Arial" w:cs="Arial"/>
          <w:lang w:val="sr-Cyrl-CS"/>
        </w:rPr>
        <w:t xml:space="preserve"> </w:t>
      </w:r>
      <w:r w:rsidRPr="00383DFF">
        <w:rPr>
          <w:rFonts w:ascii="Arial" w:hAnsi="Arial" w:cs="Arial"/>
          <w:lang w:val="sr-Cyrl-CS"/>
        </w:rPr>
        <w:t>израд</w:t>
      </w:r>
      <w:r>
        <w:rPr>
          <w:rFonts w:ascii="Arial" w:hAnsi="Arial" w:cs="Arial"/>
          <w:lang w:val="sr-Cyrl-CS"/>
        </w:rPr>
        <w:t>е</w:t>
      </w:r>
      <w:r w:rsidRPr="00383DFF">
        <w:rPr>
          <w:rFonts w:ascii="Arial" w:hAnsi="Arial" w:cs="Arial"/>
          <w:lang w:val="sr-Cyrl-CS"/>
        </w:rPr>
        <w:t xml:space="preserve"> Извештаја о затеченом стању</w:t>
      </w:r>
      <w:r w:rsidRPr="00EC5455">
        <w:rPr>
          <w:rFonts w:ascii="Arial" w:hAnsi="Arial" w:cs="Arial"/>
          <w:lang w:val="sr-Cyrl-CS"/>
        </w:rPr>
        <w:t>:</w:t>
      </w:r>
    </w:p>
    <w:p w:rsidR="00494739" w:rsidRPr="00FE1C61" w:rsidRDefault="00494739" w:rsidP="00494739">
      <w:pPr>
        <w:autoSpaceDE w:val="0"/>
        <w:autoSpaceDN w:val="0"/>
        <w:adjustRightInd w:val="0"/>
        <w:ind w:left="360"/>
        <w:jc w:val="both"/>
        <w:rPr>
          <w:rFonts w:ascii="Arial" w:hAnsi="Arial" w:cs="Arial"/>
          <w:lang w:val="sr-Cyrl-CS"/>
        </w:rPr>
      </w:pPr>
    </w:p>
    <w:p w:rsidR="00494739" w:rsidRPr="00FE1C61" w:rsidRDefault="00494739" w:rsidP="00494739">
      <w:pPr>
        <w:autoSpaceDE w:val="0"/>
        <w:autoSpaceDN w:val="0"/>
        <w:adjustRightInd w:val="0"/>
        <w:jc w:val="both"/>
        <w:rPr>
          <w:rFonts w:ascii="Arial" w:hAnsi="Arial" w:cs="Arial"/>
          <w:lang w:val="ru-RU"/>
        </w:rPr>
      </w:pPr>
      <w:r w:rsidRPr="00FE1C61">
        <w:rPr>
          <w:rFonts w:ascii="Arial" w:hAnsi="Arial" w:cs="Arial"/>
          <w:lang w:val="sr-Cyrl-CS"/>
        </w:rPr>
        <w:t xml:space="preserve">             </w:t>
      </w:r>
      <w:r>
        <w:rPr>
          <w:rFonts w:ascii="Arial" w:hAnsi="Arial" w:cs="Arial"/>
          <w:lang w:val="sr-Cyrl-CS"/>
        </w:rPr>
        <w:t xml:space="preserve">           </w:t>
      </w:r>
      <w:r w:rsidRPr="00FE1C61">
        <w:rPr>
          <w:rFonts w:ascii="Arial" w:hAnsi="Arial" w:cs="Arial"/>
          <w:b/>
          <w:bCs/>
          <w:i/>
          <w:iCs/>
        </w:rPr>
        <w:t>Rp</w:t>
      </w:r>
      <w:r w:rsidRPr="00FE1C61">
        <w:rPr>
          <w:rFonts w:ascii="Arial" w:hAnsi="Arial" w:cs="Arial"/>
          <w:b/>
          <w:bCs/>
          <w:i/>
          <w:iCs/>
          <w:lang w:val="ru-RU"/>
        </w:rPr>
        <w:t xml:space="preserve"> -</w:t>
      </w:r>
      <w:r w:rsidRPr="00FE1C61">
        <w:rPr>
          <w:rFonts w:ascii="Arial" w:hAnsi="Arial" w:cs="Arial"/>
          <w:lang w:val="ru-RU"/>
        </w:rPr>
        <w:t xml:space="preserve">  </w:t>
      </w:r>
      <w:r w:rsidRPr="00FE1C61">
        <w:rPr>
          <w:rFonts w:ascii="Arial" w:hAnsi="Arial" w:cs="Arial"/>
          <w:b/>
          <w:bCs/>
          <w:i/>
          <w:iCs/>
        </w:rPr>
        <w:t>Rmin</w:t>
      </w:r>
    </w:p>
    <w:p w:rsidR="00494739" w:rsidRPr="001E4D5F" w:rsidRDefault="00494739" w:rsidP="00494739">
      <w:pPr>
        <w:autoSpaceDE w:val="0"/>
        <w:autoSpaceDN w:val="0"/>
        <w:adjustRightInd w:val="0"/>
        <w:ind w:left="720"/>
        <w:jc w:val="both"/>
        <w:rPr>
          <w:rFonts w:ascii="Arial" w:hAnsi="Arial" w:cs="Arial"/>
        </w:rPr>
      </w:pPr>
      <w:r w:rsidRPr="00FE1C61">
        <w:rPr>
          <w:rFonts w:ascii="Arial" w:hAnsi="Arial" w:cs="Arial"/>
          <w:b/>
          <w:bCs/>
          <w:i/>
          <w:iCs/>
        </w:rPr>
        <w:t>R</w:t>
      </w:r>
      <w:r w:rsidR="00EC5455">
        <w:rPr>
          <w:rFonts w:ascii="Arial" w:hAnsi="Arial" w:cs="Arial"/>
          <w:b/>
          <w:bCs/>
          <w:i/>
          <w:iCs/>
        </w:rPr>
        <w:t>i</w:t>
      </w:r>
      <w:r w:rsidRPr="00FE1C61">
        <w:rPr>
          <w:rFonts w:ascii="Arial" w:hAnsi="Arial" w:cs="Arial"/>
          <w:b/>
          <w:bCs/>
          <w:i/>
          <w:iCs/>
          <w:lang w:val="sr-Cyrl-CS"/>
        </w:rPr>
        <w:t>=</w:t>
      </w:r>
      <w:r w:rsidRPr="00FE1C61">
        <w:rPr>
          <w:rFonts w:ascii="Arial" w:hAnsi="Arial" w:cs="Arial"/>
          <w:b/>
          <w:bCs/>
          <w:i/>
          <w:iCs/>
          <w:lang w:val="ru-RU"/>
        </w:rPr>
        <w:t xml:space="preserve">[ 1- ------------------] </w:t>
      </w:r>
      <w:r w:rsidRPr="00FE1C61">
        <w:rPr>
          <w:rFonts w:ascii="Arial" w:hAnsi="Arial" w:cs="Arial"/>
          <w:b/>
          <w:bCs/>
          <w:i/>
          <w:iCs/>
        </w:rPr>
        <w:t>x</w:t>
      </w:r>
      <w:r w:rsidRPr="00FE1C61">
        <w:rPr>
          <w:rFonts w:ascii="Arial" w:hAnsi="Arial" w:cs="Arial"/>
          <w:b/>
          <w:bCs/>
          <w:i/>
          <w:iCs/>
          <w:lang w:val="ru-RU"/>
        </w:rPr>
        <w:t xml:space="preserve"> </w:t>
      </w:r>
      <w:r w:rsidR="00EC5455">
        <w:rPr>
          <w:rFonts w:ascii="Arial" w:hAnsi="Arial" w:cs="Arial"/>
          <w:b/>
          <w:bCs/>
          <w:i/>
          <w:iCs/>
          <w:lang w:val="sr-Cyrl-CS"/>
        </w:rPr>
        <w:t>9</w:t>
      </w:r>
    </w:p>
    <w:p w:rsidR="00494739" w:rsidRPr="00FE1C61" w:rsidRDefault="00494739" w:rsidP="00494739">
      <w:pPr>
        <w:autoSpaceDE w:val="0"/>
        <w:autoSpaceDN w:val="0"/>
        <w:adjustRightInd w:val="0"/>
        <w:jc w:val="both"/>
        <w:rPr>
          <w:rFonts w:ascii="Arial" w:hAnsi="Arial" w:cs="Arial"/>
          <w:b/>
          <w:bCs/>
          <w:i/>
          <w:iCs/>
          <w:lang w:val="ru-RU"/>
        </w:rPr>
      </w:pPr>
      <w:r w:rsidRPr="00FE1C61">
        <w:rPr>
          <w:rFonts w:ascii="Arial" w:hAnsi="Arial" w:cs="Arial"/>
          <w:lang w:val="ru-RU"/>
        </w:rPr>
        <w:t xml:space="preserve">           </w:t>
      </w:r>
      <w:r>
        <w:rPr>
          <w:rFonts w:ascii="Arial" w:hAnsi="Arial" w:cs="Arial"/>
          <w:lang w:val="ru-RU"/>
        </w:rPr>
        <w:t xml:space="preserve">          </w:t>
      </w:r>
      <w:r w:rsidRPr="00FE1C61">
        <w:rPr>
          <w:rFonts w:ascii="Arial" w:hAnsi="Arial" w:cs="Arial"/>
          <w:b/>
          <w:bCs/>
          <w:i/>
          <w:iCs/>
        </w:rPr>
        <w:t>Rmax</w:t>
      </w:r>
      <w:r w:rsidRPr="00FE1C61">
        <w:rPr>
          <w:rFonts w:ascii="Arial" w:hAnsi="Arial" w:cs="Arial"/>
          <w:b/>
          <w:bCs/>
          <w:i/>
          <w:iCs/>
          <w:lang w:val="ru-RU"/>
        </w:rPr>
        <w:t xml:space="preserve">- </w:t>
      </w:r>
      <w:r w:rsidRPr="00FE1C61">
        <w:rPr>
          <w:rFonts w:ascii="Arial" w:hAnsi="Arial" w:cs="Arial"/>
          <w:b/>
          <w:bCs/>
          <w:i/>
          <w:iCs/>
        </w:rPr>
        <w:t>Rmin</w:t>
      </w:r>
    </w:p>
    <w:p w:rsidR="00494739" w:rsidRPr="00FE1C61" w:rsidRDefault="00494739" w:rsidP="00494739">
      <w:pPr>
        <w:autoSpaceDE w:val="0"/>
        <w:autoSpaceDN w:val="0"/>
        <w:adjustRightInd w:val="0"/>
        <w:jc w:val="both"/>
        <w:rPr>
          <w:rFonts w:ascii="Arial" w:hAnsi="Arial" w:cs="Arial"/>
          <w:lang w:val="ru-RU"/>
        </w:rPr>
      </w:pPr>
    </w:p>
    <w:p w:rsidR="00494739" w:rsidRPr="00FE1C61" w:rsidRDefault="00494739" w:rsidP="00EC5455">
      <w:pPr>
        <w:autoSpaceDE w:val="0"/>
        <w:autoSpaceDN w:val="0"/>
        <w:adjustRightInd w:val="0"/>
        <w:ind w:firstLine="720"/>
        <w:jc w:val="both"/>
        <w:rPr>
          <w:rFonts w:ascii="Arial" w:hAnsi="Arial" w:cs="Arial"/>
          <w:lang w:val="ru-RU"/>
        </w:rPr>
      </w:pPr>
      <w:r w:rsidRPr="00FE1C61">
        <w:rPr>
          <w:rFonts w:ascii="Arial" w:hAnsi="Arial" w:cs="Arial"/>
          <w:b/>
          <w:bCs/>
          <w:i/>
          <w:iCs/>
        </w:rPr>
        <w:t>R</w:t>
      </w:r>
      <w:r w:rsidR="00EC5455">
        <w:rPr>
          <w:rFonts w:ascii="Arial" w:hAnsi="Arial" w:cs="Arial"/>
          <w:b/>
          <w:bCs/>
          <w:i/>
          <w:iCs/>
        </w:rPr>
        <w:t>i</w:t>
      </w:r>
      <w:r w:rsidRPr="00FE1C61">
        <w:rPr>
          <w:rFonts w:ascii="Arial" w:hAnsi="Arial" w:cs="Arial"/>
          <w:b/>
          <w:bCs/>
          <w:i/>
          <w:iCs/>
          <w:lang w:val="ru-RU"/>
        </w:rPr>
        <w:t xml:space="preserve"> </w:t>
      </w:r>
      <w:r w:rsidRPr="00FE1C61">
        <w:rPr>
          <w:rFonts w:ascii="Arial" w:hAnsi="Arial" w:cs="Arial"/>
          <w:lang w:val="ru-RU"/>
        </w:rPr>
        <w:t xml:space="preserve">= број остварених бодова на основу понуђеног рока </w:t>
      </w:r>
    </w:p>
    <w:p w:rsidR="00494739" w:rsidRPr="00FE1C61" w:rsidRDefault="00494739" w:rsidP="00EC5455">
      <w:pPr>
        <w:autoSpaceDE w:val="0"/>
        <w:autoSpaceDN w:val="0"/>
        <w:adjustRightInd w:val="0"/>
        <w:ind w:firstLine="720"/>
        <w:jc w:val="both"/>
        <w:rPr>
          <w:rFonts w:ascii="Arial" w:hAnsi="Arial" w:cs="Arial"/>
          <w:lang w:val="ru-RU"/>
        </w:rPr>
      </w:pPr>
      <w:r w:rsidRPr="00FE1C61">
        <w:rPr>
          <w:rFonts w:ascii="Arial" w:hAnsi="Arial" w:cs="Arial"/>
          <w:b/>
          <w:bCs/>
          <w:i/>
          <w:iCs/>
        </w:rPr>
        <w:t>Rp</w:t>
      </w:r>
      <w:r w:rsidRPr="00FE1C61">
        <w:rPr>
          <w:rFonts w:ascii="Arial" w:hAnsi="Arial" w:cs="Arial"/>
          <w:b/>
          <w:bCs/>
          <w:i/>
          <w:iCs/>
          <w:lang w:val="ru-RU"/>
        </w:rPr>
        <w:t xml:space="preserve"> </w:t>
      </w:r>
      <w:r w:rsidRPr="00FE1C61">
        <w:rPr>
          <w:rFonts w:ascii="Arial" w:hAnsi="Arial" w:cs="Arial"/>
          <w:lang w:val="ru-RU"/>
        </w:rPr>
        <w:t xml:space="preserve">= рок из понуде која се оцењује </w:t>
      </w:r>
    </w:p>
    <w:p w:rsidR="00494739" w:rsidRPr="00D34A16" w:rsidRDefault="00494739" w:rsidP="00EC5455">
      <w:pPr>
        <w:autoSpaceDE w:val="0"/>
        <w:autoSpaceDN w:val="0"/>
        <w:adjustRightInd w:val="0"/>
        <w:ind w:firstLine="720"/>
        <w:jc w:val="both"/>
        <w:rPr>
          <w:rFonts w:ascii="Arial" w:hAnsi="Arial" w:cs="Arial"/>
          <w:color w:val="595959" w:themeColor="text1" w:themeTint="A6"/>
          <w:lang w:val="sr-Cyrl-CS"/>
        </w:rPr>
      </w:pPr>
      <w:r w:rsidRPr="00FE1C61">
        <w:rPr>
          <w:rFonts w:ascii="Arial" w:hAnsi="Arial" w:cs="Arial"/>
          <w:b/>
          <w:bCs/>
          <w:i/>
          <w:iCs/>
        </w:rPr>
        <w:t>Rmin</w:t>
      </w:r>
      <w:r w:rsidRPr="00FE1C61">
        <w:rPr>
          <w:rFonts w:ascii="Arial" w:hAnsi="Arial" w:cs="Arial"/>
          <w:b/>
          <w:bCs/>
          <w:i/>
          <w:iCs/>
          <w:lang w:val="ru-RU"/>
        </w:rPr>
        <w:t xml:space="preserve"> </w:t>
      </w:r>
      <w:r w:rsidRPr="00FE1C61">
        <w:rPr>
          <w:rFonts w:ascii="Arial" w:hAnsi="Arial" w:cs="Arial"/>
          <w:lang w:val="ru-RU"/>
        </w:rPr>
        <w:t xml:space="preserve">= минимални </w:t>
      </w:r>
      <w:r w:rsidRPr="00FE1C61">
        <w:rPr>
          <w:rFonts w:ascii="Arial" w:hAnsi="Arial" w:cs="Arial"/>
          <w:lang w:val="sr-Cyrl-CS"/>
        </w:rPr>
        <w:t xml:space="preserve">понуђени </w:t>
      </w:r>
      <w:r w:rsidRPr="00FE1C61">
        <w:rPr>
          <w:rFonts w:ascii="Arial" w:hAnsi="Arial" w:cs="Arial"/>
          <w:lang w:val="ru-RU"/>
        </w:rPr>
        <w:t xml:space="preserve">рок </w:t>
      </w:r>
    </w:p>
    <w:p w:rsidR="00494739" w:rsidRPr="000252C1" w:rsidRDefault="00494739" w:rsidP="00EC5455">
      <w:pPr>
        <w:autoSpaceDE w:val="0"/>
        <w:autoSpaceDN w:val="0"/>
        <w:adjustRightInd w:val="0"/>
        <w:ind w:firstLine="720"/>
        <w:jc w:val="both"/>
        <w:rPr>
          <w:rFonts w:ascii="Arial" w:hAnsi="Arial" w:cs="Arial"/>
          <w:lang w:val="sr-Cyrl-CS"/>
        </w:rPr>
      </w:pPr>
      <w:r w:rsidRPr="00FE1C61">
        <w:rPr>
          <w:rFonts w:ascii="Arial" w:hAnsi="Arial" w:cs="Arial"/>
          <w:b/>
          <w:bCs/>
          <w:i/>
          <w:iCs/>
        </w:rPr>
        <w:t>Rmax</w:t>
      </w:r>
      <w:r w:rsidRPr="00FE1C61">
        <w:rPr>
          <w:rFonts w:ascii="Arial" w:hAnsi="Arial" w:cs="Arial"/>
          <w:b/>
          <w:bCs/>
          <w:i/>
          <w:iCs/>
          <w:lang w:val="sr-Cyrl-CS"/>
        </w:rPr>
        <w:t xml:space="preserve"> </w:t>
      </w:r>
      <w:r w:rsidRPr="00FE1C61">
        <w:rPr>
          <w:rFonts w:ascii="Arial" w:hAnsi="Arial" w:cs="Arial"/>
          <w:lang w:val="sr-Cyrl-CS"/>
        </w:rPr>
        <w:t xml:space="preserve">= максимални рок одређен конкурсном документацијом – </w:t>
      </w:r>
      <w:r w:rsidR="00744CF8">
        <w:rPr>
          <w:rFonts w:ascii="Arial" w:hAnsi="Arial" w:cs="Arial"/>
          <w:lang w:val="sr-Cyrl-CS"/>
        </w:rPr>
        <w:t>8</w:t>
      </w:r>
      <w:r w:rsidRPr="00FE1C61">
        <w:rPr>
          <w:rFonts w:ascii="Arial" w:hAnsi="Arial" w:cs="Arial"/>
          <w:lang w:val="sr-Cyrl-CS"/>
        </w:rPr>
        <w:t xml:space="preserve"> </w:t>
      </w:r>
      <w:r w:rsidR="000252C1" w:rsidRPr="000252C1">
        <w:rPr>
          <w:rFonts w:ascii="Arial" w:hAnsi="Arial" w:cs="Arial"/>
        </w:rPr>
        <w:t>календарск</w:t>
      </w:r>
      <w:r w:rsidR="008B0AD1">
        <w:rPr>
          <w:rFonts w:ascii="Arial" w:hAnsi="Arial" w:cs="Arial"/>
          <w:lang w:val="sr-Cyrl-CS"/>
        </w:rPr>
        <w:t>их</w:t>
      </w:r>
      <w:r w:rsidR="00EC5455" w:rsidRPr="000252C1">
        <w:rPr>
          <w:rFonts w:ascii="Arial" w:hAnsi="Arial" w:cs="Arial"/>
          <w:lang w:val="sr-Cyrl-CS"/>
        </w:rPr>
        <w:t xml:space="preserve"> </w:t>
      </w:r>
      <w:r w:rsidRPr="000252C1">
        <w:rPr>
          <w:rFonts w:ascii="Arial" w:hAnsi="Arial" w:cs="Arial"/>
          <w:lang w:val="sr-Cyrl-CS"/>
        </w:rPr>
        <w:t xml:space="preserve">дана                                                                                                         </w:t>
      </w:r>
    </w:p>
    <w:p w:rsidR="00494739" w:rsidRDefault="00494739" w:rsidP="00494739">
      <w:pPr>
        <w:jc w:val="both"/>
        <w:rPr>
          <w:rFonts w:ascii="Arial" w:hAnsi="Arial" w:cs="Arial"/>
          <w:lang w:val="sr-Cyrl-CS"/>
        </w:rPr>
      </w:pPr>
    </w:p>
    <w:p w:rsidR="00494739" w:rsidRDefault="00494739" w:rsidP="00494739">
      <w:pPr>
        <w:jc w:val="both"/>
        <w:rPr>
          <w:rFonts w:ascii="Arial" w:hAnsi="Arial" w:cs="Arial"/>
          <w:lang w:val="sr-Cyrl-CS"/>
        </w:rPr>
      </w:pPr>
    </w:p>
    <w:p w:rsidR="00494739" w:rsidRPr="00FE1C61" w:rsidRDefault="00494739" w:rsidP="008252A1">
      <w:pPr>
        <w:pStyle w:val="ListParagraph"/>
        <w:numPr>
          <w:ilvl w:val="0"/>
          <w:numId w:val="12"/>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494739" w:rsidRPr="00FE1C61" w:rsidRDefault="00494739" w:rsidP="00494739">
      <w:pPr>
        <w:jc w:val="both"/>
        <w:rPr>
          <w:rFonts w:ascii="Arial" w:hAnsi="Arial" w:cs="Arial"/>
          <w:b/>
          <w:bCs/>
        </w:rPr>
      </w:pPr>
    </w:p>
    <w:p w:rsidR="00494739" w:rsidRPr="00DB1221" w:rsidRDefault="00494739" w:rsidP="00EC5455">
      <w:pPr>
        <w:suppressAutoHyphens w:val="0"/>
        <w:autoSpaceDE w:val="0"/>
        <w:autoSpaceDN w:val="0"/>
        <w:adjustRightInd w:val="0"/>
        <w:spacing w:line="240" w:lineRule="auto"/>
        <w:jc w:val="both"/>
        <w:rPr>
          <w:rFonts w:ascii="Arial" w:hAnsi="Arial" w:cs="Arial"/>
          <w:lang w:val="sr-Cyrl-CS"/>
        </w:rPr>
      </w:pPr>
      <w:r w:rsidRPr="00A3651E">
        <w:rPr>
          <w:rFonts w:ascii="Arial" w:hAnsi="Arial" w:cs="Arial"/>
          <w:iCs/>
          <w:color w:val="auto"/>
        </w:rPr>
        <w:t>Уколико две или више понуда имају ист</w:t>
      </w:r>
      <w:r w:rsidRPr="00A3651E">
        <w:rPr>
          <w:rFonts w:ascii="Arial" w:hAnsi="Arial" w:cs="Arial"/>
          <w:iCs/>
          <w:color w:val="auto"/>
          <w:lang w:val="sr-Cyrl-CS"/>
        </w:rPr>
        <w:t>и број пондера</w:t>
      </w:r>
      <w:r w:rsidRPr="00A3651E">
        <w:rPr>
          <w:rFonts w:ascii="Arial" w:hAnsi="Arial" w:cs="Arial"/>
          <w:iCs/>
          <w:color w:val="auto"/>
        </w:rPr>
        <w:t xml:space="preserve">, као најповољнија биће изабрана понуда оног понуђача који је понудио </w:t>
      </w:r>
      <w:r w:rsidRPr="00A3651E">
        <w:rPr>
          <w:rFonts w:ascii="Arial" w:hAnsi="Arial" w:cs="Arial"/>
          <w:iCs/>
          <w:lang w:val="ru-RU"/>
        </w:rPr>
        <w:t xml:space="preserve">краћи рок </w:t>
      </w:r>
      <w:r w:rsidR="00EC5455">
        <w:rPr>
          <w:rFonts w:ascii="Arial" w:hAnsi="Arial" w:cs="Arial"/>
          <w:iCs/>
          <w:lang w:val="ru-RU"/>
        </w:rPr>
        <w:t xml:space="preserve">за </w:t>
      </w:r>
      <w:r w:rsidR="00EC5455">
        <w:rPr>
          <w:rFonts w:ascii="Arial" w:hAnsi="Arial" w:cs="Arial"/>
        </w:rPr>
        <w:t>достављањ</w:t>
      </w:r>
      <w:r w:rsidR="00EC5455">
        <w:rPr>
          <w:rFonts w:ascii="Arial" w:hAnsi="Arial" w:cs="Arial"/>
          <w:lang w:val="sr-Cyrl-CS"/>
        </w:rPr>
        <w:t>а</w:t>
      </w:r>
      <w:r w:rsidR="00EC5455" w:rsidRPr="00383DFF">
        <w:rPr>
          <w:rFonts w:ascii="Arial" w:hAnsi="Arial" w:cs="Arial"/>
        </w:rPr>
        <w:t xml:space="preserve"> </w:t>
      </w:r>
      <w:r w:rsidR="003D0D7E" w:rsidRPr="006F19E2">
        <w:rPr>
          <w:rFonts w:ascii="Arial" w:hAnsi="Arial" w:cs="Arial"/>
          <w:lang w:val="sr-Cyrl-CS"/>
        </w:rPr>
        <w:t>израд</w:t>
      </w:r>
      <w:r w:rsidR="003D0D7E">
        <w:rPr>
          <w:rFonts w:ascii="Arial" w:hAnsi="Arial" w:cs="Arial"/>
          <w:lang w:val="sr-Cyrl-CS"/>
        </w:rPr>
        <w:t>е</w:t>
      </w:r>
      <w:r w:rsidR="003D0D7E" w:rsidRPr="006F19E2">
        <w:rPr>
          <w:rFonts w:ascii="Arial" w:hAnsi="Arial" w:cs="Arial"/>
          <w:lang w:val="sr-Cyrl-CS"/>
        </w:rPr>
        <w:t xml:space="preserve"> ПЗИ и Главног пројекта заштите од пожара</w:t>
      </w:r>
      <w:r w:rsidRPr="00EC5455">
        <w:rPr>
          <w:rFonts w:ascii="Arial" w:hAnsi="Arial" w:cs="Arial"/>
          <w:iCs/>
          <w:lang w:val="ru-RU"/>
        </w:rPr>
        <w:t xml:space="preserve">. </w:t>
      </w:r>
      <w:r w:rsidRPr="00EC5455">
        <w:rPr>
          <w:rFonts w:ascii="Arial" w:hAnsi="Arial" w:cs="Arial"/>
          <w:iCs/>
          <w:color w:val="auto"/>
        </w:rPr>
        <w:t>У случају истог понуђеног рока</w:t>
      </w:r>
      <w:r w:rsidR="00DB1221" w:rsidRPr="00DB1221">
        <w:rPr>
          <w:rFonts w:ascii="Arial" w:hAnsi="Arial" w:cs="Arial"/>
          <w:iCs/>
          <w:lang w:val="ru-RU"/>
        </w:rPr>
        <w:t xml:space="preserve"> </w:t>
      </w:r>
      <w:r w:rsidR="00DB1221">
        <w:rPr>
          <w:rFonts w:ascii="Arial" w:hAnsi="Arial" w:cs="Arial"/>
          <w:iCs/>
          <w:lang w:val="ru-RU"/>
        </w:rPr>
        <w:t xml:space="preserve">за </w:t>
      </w:r>
      <w:r w:rsidR="00DB1221">
        <w:rPr>
          <w:rFonts w:ascii="Arial" w:hAnsi="Arial" w:cs="Arial"/>
        </w:rPr>
        <w:t>достављањ</w:t>
      </w:r>
      <w:r w:rsidR="003D0D7E">
        <w:rPr>
          <w:rFonts w:ascii="Arial" w:hAnsi="Arial" w:cs="Arial"/>
          <w:lang w:val="sr-Cyrl-CS"/>
        </w:rPr>
        <w:t>е</w:t>
      </w:r>
      <w:r w:rsidR="00DB1221" w:rsidRPr="00383DFF">
        <w:rPr>
          <w:rFonts w:ascii="Arial" w:hAnsi="Arial" w:cs="Arial"/>
        </w:rPr>
        <w:t xml:space="preserve"> </w:t>
      </w:r>
      <w:r w:rsidR="003D0D7E" w:rsidRPr="006F19E2">
        <w:rPr>
          <w:rFonts w:ascii="Arial" w:hAnsi="Arial" w:cs="Arial"/>
          <w:lang w:val="sr-Cyrl-CS"/>
        </w:rPr>
        <w:t>ПЗИ и Главног пројекта заштите од пожара</w:t>
      </w:r>
      <w:r w:rsidRPr="00EC5455">
        <w:rPr>
          <w:rFonts w:ascii="Arial" w:hAnsi="Arial" w:cs="Arial"/>
          <w:iCs/>
          <w:color w:val="auto"/>
        </w:rPr>
        <w:t>, као најповољнија биће изабрана понуда оног понуђача који је понудио</w:t>
      </w:r>
      <w:r w:rsidR="00DB1221">
        <w:rPr>
          <w:rFonts w:ascii="Arial" w:hAnsi="Arial" w:cs="Arial"/>
          <w:iCs/>
          <w:lang w:val="sr-Cyrl-CS"/>
        </w:rPr>
        <w:t xml:space="preserve"> </w:t>
      </w:r>
      <w:r w:rsidR="003D0D7E">
        <w:rPr>
          <w:rFonts w:ascii="Arial" w:hAnsi="Arial" w:cs="Arial"/>
          <w:iCs/>
          <w:lang w:val="sr-Cyrl-CS"/>
        </w:rPr>
        <w:t>нижу цену</w:t>
      </w:r>
      <w:r w:rsidR="00DB1221">
        <w:rPr>
          <w:rFonts w:ascii="Arial" w:hAnsi="Arial" w:cs="Arial"/>
          <w:lang w:val="sr-Cyrl-CS"/>
        </w:rPr>
        <w:t>.</w:t>
      </w:r>
      <w:r w:rsidR="00DB1221" w:rsidRPr="00DB1221">
        <w:rPr>
          <w:rFonts w:ascii="Arial" w:hAnsi="Arial" w:cs="Arial"/>
          <w:iCs/>
          <w:color w:val="auto"/>
        </w:rPr>
        <w:t xml:space="preserve"> </w:t>
      </w:r>
    </w:p>
    <w:p w:rsidR="00494739" w:rsidRPr="00A3651E" w:rsidRDefault="00494739" w:rsidP="00494739">
      <w:pPr>
        <w:jc w:val="both"/>
        <w:rPr>
          <w:rFonts w:ascii="Arial" w:hAnsi="Arial" w:cs="Arial"/>
          <w:b/>
          <w:bCs/>
          <w:iCs/>
          <w:color w:val="auto"/>
        </w:rPr>
      </w:pPr>
      <w:r w:rsidRPr="00A3651E">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A3651E">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A3651E">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w:t>
      </w:r>
      <w:r>
        <w:rPr>
          <w:rFonts w:ascii="Arial" w:eastAsia="Times New Roman" w:hAnsi="Arial" w:cs="Arial"/>
          <w:color w:val="auto"/>
          <w:kern w:val="0"/>
          <w:lang w:val="sr-Cyrl-CS" w:eastAsia="en-US"/>
        </w:rPr>
        <w:t>и број пондера</w:t>
      </w:r>
      <w:r w:rsidRPr="00A3651E">
        <w:rPr>
          <w:rFonts w:ascii="Arial" w:eastAsia="Times New Roman" w:hAnsi="Arial" w:cs="Arial"/>
          <w:color w:val="auto"/>
          <w:kern w:val="0"/>
          <w:lang w:eastAsia="en-US"/>
        </w:rPr>
        <w:t xml:space="preserve">, исти рок </w:t>
      </w:r>
      <w:r w:rsidR="009015D4">
        <w:rPr>
          <w:rFonts w:ascii="Arial" w:hAnsi="Arial" w:cs="Arial"/>
          <w:iCs/>
          <w:lang w:val="ru-RU"/>
        </w:rPr>
        <w:t xml:space="preserve">за </w:t>
      </w:r>
      <w:r w:rsidR="009015D4">
        <w:rPr>
          <w:rFonts w:ascii="Arial" w:hAnsi="Arial" w:cs="Arial"/>
        </w:rPr>
        <w:t>достављањ</w:t>
      </w:r>
      <w:r w:rsidR="009015D4">
        <w:rPr>
          <w:rFonts w:ascii="Arial" w:hAnsi="Arial" w:cs="Arial"/>
          <w:lang w:val="sr-Cyrl-CS"/>
        </w:rPr>
        <w:t>е</w:t>
      </w:r>
      <w:r w:rsidR="009015D4" w:rsidRPr="00383DFF">
        <w:rPr>
          <w:rFonts w:ascii="Arial" w:hAnsi="Arial" w:cs="Arial"/>
        </w:rPr>
        <w:t xml:space="preserve"> </w:t>
      </w:r>
      <w:r w:rsidR="009015D4" w:rsidRPr="006F19E2">
        <w:rPr>
          <w:rFonts w:ascii="Arial" w:hAnsi="Arial" w:cs="Arial"/>
          <w:lang w:val="sr-Cyrl-CS"/>
        </w:rPr>
        <w:t>ПЗИ и Главног пројекта заштите од пожара</w:t>
      </w:r>
      <w:r w:rsidR="009015D4">
        <w:rPr>
          <w:rFonts w:ascii="Arial" w:hAnsi="Arial" w:cs="Arial"/>
        </w:rPr>
        <w:t xml:space="preserve"> </w:t>
      </w:r>
      <w:r w:rsidR="009015D4">
        <w:rPr>
          <w:rFonts w:ascii="Arial" w:hAnsi="Arial" w:cs="Arial"/>
          <w:lang w:val="sr-Cyrl-CS"/>
        </w:rPr>
        <w:t>и исту понуђену цену.</w:t>
      </w:r>
      <w:r w:rsidRPr="00A3651E">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A3651E">
        <w:rPr>
          <w:rFonts w:ascii="Arial" w:hAnsi="Arial" w:cs="Arial"/>
          <w:color w:val="auto"/>
        </w:rPr>
        <w:t>Понуђачима који не присуствују овом поступку, наручилац ће доставити записник извлачења путем жреба.</w:t>
      </w:r>
    </w:p>
    <w:p w:rsidR="00494739" w:rsidRPr="004109F6" w:rsidRDefault="00494739" w:rsidP="00494739">
      <w:pPr>
        <w:jc w:val="both"/>
        <w:rPr>
          <w:sz w:val="28"/>
          <w:szCs w:val="28"/>
          <w:lang w:val="sr-Cyrl-CS"/>
        </w:rPr>
      </w:pPr>
    </w:p>
    <w:p w:rsidR="00494739" w:rsidRDefault="00494739" w:rsidP="00494739">
      <w:pPr>
        <w:jc w:val="both"/>
        <w:rPr>
          <w:rFonts w:ascii="Arial" w:hAnsi="Arial" w:cs="Arial"/>
          <w:lang w:val="sr-Cyrl-CS"/>
        </w:rPr>
      </w:pPr>
    </w:p>
    <w:p w:rsidR="00E17AC8" w:rsidRDefault="00E17AC8" w:rsidP="004943EA">
      <w:pPr>
        <w:jc w:val="both"/>
        <w:rPr>
          <w:rFonts w:ascii="Arial" w:hAnsi="Arial" w:cs="Arial"/>
          <w:lang w:val="sr-Cyrl-CS"/>
        </w:rPr>
      </w:pPr>
    </w:p>
    <w:p w:rsidR="00E96122" w:rsidRDefault="00E96122" w:rsidP="00E96122">
      <w:pPr>
        <w:jc w:val="both"/>
        <w:rPr>
          <w:rFonts w:ascii="Arial" w:hAnsi="Arial" w:cs="Arial"/>
          <w:lang w:val="sr-Cyrl-CS"/>
        </w:rPr>
      </w:pPr>
    </w:p>
    <w:p w:rsidR="00E96122" w:rsidRPr="001E0A9D" w:rsidRDefault="00E96122" w:rsidP="00E96122">
      <w:pPr>
        <w:jc w:val="both"/>
        <w:rPr>
          <w:rFonts w:ascii="Arial" w:hAnsi="Arial" w:cs="Arial"/>
          <w:iCs/>
          <w:lang w:val="ru-RU"/>
        </w:rPr>
      </w:pPr>
    </w:p>
    <w:p w:rsidR="00E96122" w:rsidRPr="001E0A9D" w:rsidRDefault="00E96122" w:rsidP="00E96122">
      <w:pPr>
        <w:jc w:val="both"/>
        <w:rPr>
          <w:rFonts w:ascii="Arial" w:hAnsi="Arial" w:cs="Arial"/>
          <w:iCs/>
          <w:lang w:val="ru-RU"/>
        </w:rPr>
      </w:pPr>
    </w:p>
    <w:p w:rsidR="00E96122" w:rsidRPr="001E0A9D" w:rsidRDefault="00E96122" w:rsidP="00E96122">
      <w:pPr>
        <w:jc w:val="both"/>
        <w:rPr>
          <w:rFonts w:ascii="Arial" w:hAnsi="Arial" w:cs="Arial"/>
          <w:iCs/>
          <w:lang w:val="ru-RU"/>
        </w:rPr>
      </w:pPr>
    </w:p>
    <w:p w:rsidR="00E96122" w:rsidRPr="001E0A9D" w:rsidRDefault="00E96122" w:rsidP="00E96122">
      <w:pPr>
        <w:jc w:val="both"/>
        <w:rPr>
          <w:rFonts w:ascii="Arial" w:hAnsi="Arial" w:cs="Arial"/>
          <w:iCs/>
          <w:lang w:val="ru-RU"/>
        </w:rPr>
      </w:pPr>
    </w:p>
    <w:p w:rsidR="00E17AC8" w:rsidRDefault="00E17AC8" w:rsidP="004943EA">
      <w:pPr>
        <w:jc w:val="both"/>
        <w:rPr>
          <w:rFonts w:ascii="Arial" w:hAnsi="Arial" w:cs="Arial"/>
          <w:lang w:val="sr-Cyrl-CS"/>
        </w:rPr>
      </w:pPr>
    </w:p>
    <w:p w:rsidR="00CF0B41" w:rsidRPr="009015D4" w:rsidRDefault="00CF0B41"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8252A1">
      <w:pPr>
        <w:pStyle w:val="ListParagraph"/>
        <w:numPr>
          <w:ilvl w:val="0"/>
          <w:numId w:val="13"/>
        </w:numPr>
        <w:jc w:val="both"/>
        <w:rPr>
          <w:rFonts w:ascii="Arial" w:hAnsi="Arial" w:cs="Arial"/>
        </w:rPr>
      </w:pPr>
      <w:r w:rsidRPr="00C27833">
        <w:rPr>
          <w:rFonts w:ascii="Arial" w:hAnsi="Arial" w:cs="Arial"/>
        </w:rPr>
        <w:t>Образац понуде (Образац 1);</w:t>
      </w:r>
    </w:p>
    <w:p w:rsidR="00CF0B41" w:rsidRDefault="00CF0B41" w:rsidP="008252A1">
      <w:pPr>
        <w:pStyle w:val="ListParagraph"/>
        <w:numPr>
          <w:ilvl w:val="0"/>
          <w:numId w:val="13"/>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8252A1">
      <w:pPr>
        <w:pStyle w:val="ListParagraph"/>
        <w:numPr>
          <w:ilvl w:val="0"/>
          <w:numId w:val="13"/>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8252A1">
      <w:pPr>
        <w:pStyle w:val="ListParagraph"/>
        <w:numPr>
          <w:ilvl w:val="0"/>
          <w:numId w:val="13"/>
        </w:numPr>
        <w:jc w:val="both"/>
        <w:rPr>
          <w:rFonts w:ascii="Arial" w:hAnsi="Arial" w:cs="Arial"/>
        </w:rPr>
      </w:pPr>
      <w:r w:rsidRPr="00BD5C71">
        <w:rPr>
          <w:rFonts w:ascii="Arial" w:hAnsi="Arial" w:cs="Arial"/>
        </w:rPr>
        <w:t>Образац изјаве о независној понуди (Образац 4);</w:t>
      </w:r>
    </w:p>
    <w:p w:rsidR="008B459D" w:rsidRPr="008B459D" w:rsidRDefault="008B459D" w:rsidP="008252A1">
      <w:pPr>
        <w:pStyle w:val="ListParagraph"/>
        <w:numPr>
          <w:ilvl w:val="0"/>
          <w:numId w:val="13"/>
        </w:numPr>
        <w:jc w:val="both"/>
        <w:rPr>
          <w:rFonts w:ascii="Arial" w:hAnsi="Arial" w:cs="Arial"/>
        </w:rPr>
      </w:pPr>
      <w:r>
        <w:rPr>
          <w:rFonts w:ascii="Arial" w:hAnsi="Arial" w:cs="Arial"/>
        </w:rPr>
        <w:t>Образац изјаве понуђача о испуњености услова за учешће у поступку јавне набавке - чл. 75. ЗЈН, наведених овом конурсном докумнтацијом, (Образац 5);</w:t>
      </w:r>
    </w:p>
    <w:p w:rsidR="008B459D" w:rsidRDefault="008B459D" w:rsidP="008252A1">
      <w:pPr>
        <w:numPr>
          <w:ilvl w:val="0"/>
          <w:numId w:val="13"/>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 xml:space="preserve">Образац изјаве подизвођача о испуњености услова за учешће у поступку јавне набавке  - чл. 75. ЗЈН, </w:t>
      </w:r>
      <w:r>
        <w:rPr>
          <w:rFonts w:ascii="Arial" w:hAnsi="Arial" w:cs="Arial"/>
          <w:iCs/>
          <w:color w:val="auto"/>
        </w:rPr>
        <w:t>наведених овом конкурсном документацијом</w:t>
      </w:r>
      <w:r>
        <w:rPr>
          <w:rFonts w:ascii="Arial" w:eastAsia="Times New Roman" w:hAnsi="Arial" w:cs="Arial"/>
          <w:color w:val="auto"/>
        </w:rPr>
        <w:t xml:space="preserve"> (Образац 6).</w:t>
      </w:r>
    </w:p>
    <w:p w:rsidR="008B459D" w:rsidRDefault="008B459D" w:rsidP="008B459D">
      <w:pPr>
        <w:pStyle w:val="ListParagraph"/>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lang w:val="sr-Cyrl-CS"/>
        </w:rPr>
      </w:pPr>
    </w:p>
    <w:p w:rsidR="009015D4" w:rsidRDefault="009015D4" w:rsidP="004943EA">
      <w:pPr>
        <w:jc w:val="both"/>
        <w:rPr>
          <w:rFonts w:ascii="Arial" w:hAnsi="Arial" w:cs="Arial"/>
          <w:lang w:val="sr-Cyrl-CS"/>
        </w:rPr>
      </w:pPr>
    </w:p>
    <w:p w:rsidR="009015D4" w:rsidRDefault="009015D4" w:rsidP="004943EA">
      <w:pPr>
        <w:jc w:val="both"/>
        <w:rPr>
          <w:rFonts w:ascii="Arial" w:hAnsi="Arial" w:cs="Arial"/>
          <w:lang w:val="sr-Cyrl-CS"/>
        </w:rPr>
      </w:pPr>
    </w:p>
    <w:p w:rsidR="0006582C" w:rsidRPr="00744819" w:rsidRDefault="0006582C" w:rsidP="00992ACA">
      <w:pPr>
        <w:ind w:left="720"/>
        <w:jc w:val="right"/>
        <w:rPr>
          <w:rFonts w:ascii="Arial" w:hAnsi="Arial" w:cs="Arial"/>
          <w:b/>
          <w:bCs/>
          <w:iCs/>
          <w:sz w:val="28"/>
          <w:szCs w:val="28"/>
          <w:lang w:val="sr-Cyrl-CS"/>
        </w:rPr>
      </w:pPr>
    </w:p>
    <w:p w:rsidR="00744819" w:rsidRPr="00744819" w:rsidRDefault="00992ACA" w:rsidP="009015D4">
      <w:pPr>
        <w:ind w:left="720"/>
        <w:jc w:val="right"/>
        <w:rPr>
          <w:rFonts w:ascii="Arial" w:hAnsi="Arial" w:cs="Arial"/>
          <w:b/>
          <w:bCs/>
          <w:iCs/>
          <w:sz w:val="28"/>
          <w:szCs w:val="28"/>
          <w:lang w:val="sr-Cyrl-CS"/>
        </w:rPr>
      </w:pPr>
      <w:r>
        <w:rPr>
          <w:rFonts w:ascii="Arial" w:hAnsi="Arial" w:cs="Arial"/>
          <w:b/>
          <w:bCs/>
          <w:iCs/>
          <w:sz w:val="28"/>
          <w:szCs w:val="28"/>
        </w:rPr>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664FFA">
        <w:rPr>
          <w:rFonts w:ascii="Arial" w:hAnsi="Arial" w:cs="Arial"/>
          <w:b/>
          <w:lang w:val="ru-RU"/>
        </w:rPr>
        <w:t xml:space="preserve">Услуга израде </w:t>
      </w:r>
      <w:r w:rsidR="0020540F">
        <w:rPr>
          <w:rFonts w:ascii="Arial" w:hAnsi="Arial" w:cs="Arial"/>
          <w:b/>
          <w:lang w:val="ru-RU"/>
        </w:rPr>
        <w:t>и</w:t>
      </w:r>
      <w:r w:rsidR="00E368F4">
        <w:rPr>
          <w:rFonts w:ascii="Arial" w:hAnsi="Arial" w:cs="Arial"/>
          <w:b/>
          <w:lang w:val="ru-RU"/>
        </w:rPr>
        <w:t>звештаја</w:t>
      </w:r>
      <w:r w:rsidR="00664FFA">
        <w:rPr>
          <w:rFonts w:ascii="Arial" w:hAnsi="Arial" w:cs="Arial"/>
          <w:b/>
          <w:lang w:val="ru-RU"/>
        </w:rPr>
        <w:t xml:space="preserve"> о затеченом стању</w:t>
      </w:r>
      <w:r w:rsidR="002361D4">
        <w:rPr>
          <w:rFonts w:ascii="Arial" w:hAnsi="Arial" w:cs="Arial"/>
          <w:b/>
          <w:lang w:val="ru-RU"/>
        </w:rPr>
        <w:t xml:space="preserve"> објекта у поступку озакоњења вртића у Баточини са пројектом заштите од пожара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ЈН</w:t>
      </w:r>
      <w:r w:rsidR="008B459D">
        <w:rPr>
          <w:rFonts w:ascii="Arial" w:hAnsi="Arial" w:cs="Arial"/>
          <w:b/>
          <w:lang w:val="sr-Cyrl-CS"/>
        </w:rPr>
        <w:t>М</w:t>
      </w:r>
      <w:r>
        <w:rPr>
          <w:rFonts w:ascii="Arial" w:hAnsi="Arial" w:cs="Arial"/>
          <w:b/>
          <w:lang w:val="sr-Cyrl-CS"/>
        </w:rPr>
        <w:t xml:space="preserve">В  </w:t>
      </w:r>
      <w:r w:rsidR="008B459D">
        <w:rPr>
          <w:rFonts w:ascii="Arial" w:hAnsi="Arial" w:cs="Arial"/>
          <w:b/>
          <w:lang w:val="sr-Cyrl-CS"/>
        </w:rPr>
        <w:t>1</w:t>
      </w:r>
      <w:r w:rsidR="00E96122">
        <w:rPr>
          <w:rFonts w:ascii="Arial" w:hAnsi="Arial" w:cs="Arial"/>
          <w:b/>
          <w:lang w:val="sr-Cyrl-CS"/>
        </w:rPr>
        <w:t>8</w:t>
      </w:r>
      <w:r w:rsidR="001E4ED4">
        <w:rPr>
          <w:rFonts w:ascii="Arial" w:hAnsi="Arial" w:cs="Arial"/>
          <w:b/>
          <w:lang w:val="sr-Cyrl-CS"/>
        </w:rPr>
        <w:t>/18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B16C41">
        <w:rPr>
          <w:rFonts w:ascii="Arial" w:hAnsi="Arial" w:cs="Arial"/>
          <w:b/>
          <w:lang w:val="ru-RU"/>
        </w:rPr>
        <w:t>1.2.1</w:t>
      </w:r>
      <w:r w:rsidR="002361D4">
        <w:rPr>
          <w:rFonts w:ascii="Arial" w:hAnsi="Arial" w:cs="Arial"/>
          <w:b/>
          <w:lang w:val="ru-RU"/>
        </w:rPr>
        <w:t>9</w:t>
      </w:r>
      <w:r w:rsidR="00B16C41">
        <w:rPr>
          <w:rFonts w:ascii="Arial" w:hAnsi="Arial" w:cs="Arial"/>
          <w:b/>
          <w:lang w:val="ru-RU"/>
        </w:rPr>
        <w:t>/18</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r>
        <w:rPr>
          <w:rFonts w:ascii="Arial" w:hAnsi="Arial" w:cs="Arial"/>
          <w:b/>
          <w:bCs/>
          <w:i/>
          <w:iCs/>
        </w:rPr>
        <w:t>1)ОПШТИ ПОДАЦИ О ПОНУЂАЧУ</w:t>
      </w:r>
    </w:p>
    <w:tbl>
      <w:tblPr>
        <w:tblW w:w="0" w:type="auto"/>
        <w:jc w:val="center"/>
        <w:tblInd w:w="-20" w:type="dxa"/>
        <w:tblLayout w:type="fixed"/>
        <w:tblLook w:val="0000"/>
      </w:tblPr>
      <w:tblGrid>
        <w:gridCol w:w="4621"/>
        <w:gridCol w:w="4660"/>
      </w:tblGrid>
      <w:tr w:rsidR="00992ACA"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744819">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992ACA" w:rsidTr="0074481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74481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74481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06582C" w:rsidRPr="00C40E19"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992ACA" w:rsidRPr="00D6775B"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744819">
        <w:trPr>
          <w:jc w:val="center"/>
        </w:trPr>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675CA1" w:rsidRDefault="00675CA1" w:rsidP="00992ACA">
      <w:pPr>
        <w:jc w:val="both"/>
        <w:rPr>
          <w:rFonts w:ascii="Arial" w:eastAsia="TimesNewRomanPSMT" w:hAnsi="Arial" w:cs="Arial"/>
          <w:b/>
          <w:bCs/>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664FFA">
        <w:rPr>
          <w:rFonts w:ascii="Arial" w:hAnsi="Arial" w:cs="Arial"/>
          <w:b/>
          <w:lang w:val="ru-RU"/>
        </w:rPr>
        <w:t xml:space="preserve">Услуга израде </w:t>
      </w:r>
      <w:r w:rsidR="0020540F">
        <w:rPr>
          <w:rFonts w:ascii="Arial" w:hAnsi="Arial" w:cs="Arial"/>
          <w:b/>
          <w:lang w:val="ru-RU"/>
        </w:rPr>
        <w:t>и</w:t>
      </w:r>
      <w:r w:rsidR="00E368F4">
        <w:rPr>
          <w:rFonts w:ascii="Arial" w:hAnsi="Arial" w:cs="Arial"/>
          <w:b/>
          <w:lang w:val="ru-RU"/>
        </w:rPr>
        <w:t>звештаја</w:t>
      </w:r>
      <w:r w:rsidR="00664FFA">
        <w:rPr>
          <w:rFonts w:ascii="Arial" w:hAnsi="Arial" w:cs="Arial"/>
          <w:b/>
          <w:lang w:val="ru-RU"/>
        </w:rPr>
        <w:t xml:space="preserve"> о затеченом стању </w:t>
      </w:r>
      <w:r w:rsidR="002361D4">
        <w:rPr>
          <w:rFonts w:ascii="Arial" w:hAnsi="Arial" w:cs="Arial"/>
          <w:b/>
          <w:lang w:val="ru-RU"/>
        </w:rPr>
        <w:t>објекта у поступку озакоњења вртића у Баточини са пројектом заштите од пожара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ЈН</w:t>
      </w:r>
      <w:r w:rsidR="008B459D">
        <w:rPr>
          <w:rFonts w:ascii="Arial" w:hAnsi="Arial" w:cs="Arial"/>
          <w:b/>
          <w:lang w:val="sr-Cyrl-CS"/>
        </w:rPr>
        <w:t>М</w:t>
      </w:r>
      <w:r>
        <w:rPr>
          <w:rFonts w:ascii="Arial" w:hAnsi="Arial" w:cs="Arial"/>
          <w:b/>
          <w:lang w:val="sr-Cyrl-CS"/>
        </w:rPr>
        <w:t xml:space="preserve">В </w:t>
      </w:r>
      <w:r w:rsidR="008B459D">
        <w:rPr>
          <w:rFonts w:ascii="Arial" w:hAnsi="Arial" w:cs="Arial"/>
          <w:b/>
          <w:lang w:val="sr-Cyrl-CS"/>
        </w:rPr>
        <w:t>1</w:t>
      </w:r>
      <w:r w:rsidR="00E96122">
        <w:rPr>
          <w:rFonts w:ascii="Arial" w:hAnsi="Arial" w:cs="Arial"/>
          <w:b/>
          <w:lang w:val="sr-Cyrl-CS"/>
        </w:rPr>
        <w:t>8</w:t>
      </w:r>
      <w:r w:rsidR="001E4ED4">
        <w:rPr>
          <w:rFonts w:ascii="Arial" w:hAnsi="Arial" w:cs="Arial"/>
          <w:b/>
          <w:lang w:val="sr-Cyrl-CS"/>
        </w:rPr>
        <w:t>/18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B16C41">
        <w:rPr>
          <w:rFonts w:ascii="Arial" w:hAnsi="Arial" w:cs="Arial"/>
          <w:b/>
          <w:lang w:val="ru-RU"/>
        </w:rPr>
        <w:t>1.2.1</w:t>
      </w:r>
      <w:r w:rsidR="002361D4">
        <w:rPr>
          <w:rFonts w:ascii="Arial" w:hAnsi="Arial" w:cs="Arial"/>
          <w:b/>
          <w:lang w:val="ru-RU"/>
        </w:rPr>
        <w:t>9</w:t>
      </w:r>
      <w:r w:rsidR="00B16C41">
        <w:rPr>
          <w:rFonts w:ascii="Arial" w:hAnsi="Arial" w:cs="Arial"/>
          <w:b/>
          <w:lang w:val="ru-RU"/>
        </w:rPr>
        <w:t>/18</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06582C" w:rsidRPr="00C5042E" w:rsidRDefault="0006582C" w:rsidP="00992ACA">
      <w:pPr>
        <w:ind w:left="720" w:firstLine="720"/>
        <w:jc w:val="both"/>
        <w:rPr>
          <w:lang w:val="sr-Cyrl-CS"/>
        </w:rPr>
      </w:pPr>
    </w:p>
    <w:tbl>
      <w:tblPr>
        <w:tblW w:w="0" w:type="auto"/>
        <w:jc w:val="center"/>
        <w:tblInd w:w="303" w:type="dxa"/>
        <w:tblLayout w:type="fixed"/>
        <w:tblLook w:val="0000"/>
      </w:tblPr>
      <w:tblGrid>
        <w:gridCol w:w="5250"/>
        <w:gridCol w:w="3375"/>
      </w:tblGrid>
      <w:tr w:rsidR="0006582C" w:rsidTr="00744819">
        <w:trPr>
          <w:jc w:val="center"/>
        </w:trPr>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744819">
        <w:trPr>
          <w:jc w:val="center"/>
        </w:trPr>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C5042E" w:rsidTr="00C5042E">
        <w:trPr>
          <w:jc w:val="center"/>
        </w:trPr>
        <w:tc>
          <w:tcPr>
            <w:tcW w:w="5250" w:type="dxa"/>
            <w:tcBorders>
              <w:top w:val="single" w:sz="4" w:space="0" w:color="000000"/>
              <w:left w:val="single" w:sz="4" w:space="0" w:color="000000"/>
              <w:bottom w:val="single" w:sz="4" w:space="0" w:color="000000"/>
            </w:tcBorders>
            <w:shd w:val="clear" w:color="auto" w:fill="auto"/>
            <w:vAlign w:val="center"/>
          </w:tcPr>
          <w:p w:rsidR="00C5042E" w:rsidRDefault="00C5042E" w:rsidP="00C5042E">
            <w:pPr>
              <w:rPr>
                <w:rFonts w:ascii="Arial" w:eastAsia="TimesNewRomanPSMT" w:hAnsi="Arial" w:cs="Arial"/>
                <w:bCs/>
                <w:lang w:val="ru-RU"/>
              </w:rPr>
            </w:pPr>
          </w:p>
          <w:p w:rsidR="00C5042E" w:rsidRDefault="00C5042E" w:rsidP="00C5042E">
            <w:pPr>
              <w:rPr>
                <w:rFonts w:ascii="Arial" w:eastAsia="TimesNewRomanPSMT" w:hAnsi="Arial" w:cs="Arial"/>
                <w:bCs/>
                <w:lang w:val="ru-RU"/>
              </w:rPr>
            </w:pPr>
            <w:r w:rsidRPr="006D7D16">
              <w:rPr>
                <w:rFonts w:ascii="Arial" w:eastAsia="TimesNewRomanPSMT" w:hAnsi="Arial" w:cs="Arial"/>
                <w:bCs/>
                <w:lang w:val="ru-RU"/>
              </w:rPr>
              <w:t xml:space="preserve">Аванс (%) максимално </w:t>
            </w:r>
            <w:r>
              <w:rPr>
                <w:rFonts w:ascii="Arial" w:eastAsia="TimesNewRomanPSMT" w:hAnsi="Arial" w:cs="Arial"/>
                <w:bCs/>
                <w:lang w:val="ru-RU"/>
              </w:rPr>
              <w:t>20</w:t>
            </w:r>
            <w:r w:rsidRPr="006D7D16">
              <w:rPr>
                <w:rFonts w:ascii="Arial" w:eastAsia="TimesNewRomanPSMT" w:hAnsi="Arial" w:cs="Arial"/>
                <w:bCs/>
                <w:lang w:val="ru-RU"/>
              </w:rPr>
              <w:t>%</w:t>
            </w:r>
          </w:p>
          <w:p w:rsidR="00C5042E" w:rsidRDefault="00C5042E" w:rsidP="00C5042E">
            <w:pPr>
              <w:snapToGrid w:val="0"/>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C5042E" w:rsidRDefault="00C5042E" w:rsidP="0006582C">
            <w:pPr>
              <w:snapToGrid w:val="0"/>
              <w:rPr>
                <w:rFonts w:ascii="Arial" w:eastAsia="TimesNewRomanPSMT" w:hAnsi="Arial" w:cs="Arial"/>
                <w:bCs/>
                <w:color w:val="FF0000"/>
                <w:lang w:val="ru-RU"/>
              </w:rPr>
            </w:pPr>
          </w:p>
        </w:tc>
      </w:tr>
      <w:tr w:rsidR="0006582C" w:rsidTr="00C5042E">
        <w:trPr>
          <w:jc w:val="center"/>
        </w:trPr>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82C" w:rsidRDefault="0006582C" w:rsidP="00C5042E">
            <w:pPr>
              <w:snapToGrid w:val="0"/>
              <w:rPr>
                <w:rFonts w:ascii="Arial" w:eastAsia="TimesNewRomanPSMT" w:hAnsi="Arial" w:cs="Arial"/>
                <w:bCs/>
                <w:lang w:val="ru-RU"/>
              </w:rPr>
            </w:pPr>
            <w:r>
              <w:rPr>
                <w:rFonts w:ascii="Arial" w:eastAsia="TimesNewRomanPSMT" w:hAnsi="Arial" w:cs="Arial"/>
                <w:bCs/>
                <w:lang w:val="ru-RU"/>
              </w:rPr>
              <w:t xml:space="preserve">45 дана од дана пријема рачуна за пружене </w:t>
            </w:r>
            <w:r w:rsidR="00477B37">
              <w:rPr>
                <w:rFonts w:ascii="Arial" w:eastAsia="TimesNewRomanPSMT" w:hAnsi="Arial" w:cs="Arial"/>
                <w:bCs/>
                <w:lang w:val="ru-RU"/>
              </w:rPr>
              <w:t>Услуга</w:t>
            </w:r>
          </w:p>
        </w:tc>
      </w:tr>
      <w:tr w:rsidR="0006582C" w:rsidTr="00744819">
        <w:trPr>
          <w:jc w:val="center"/>
        </w:trPr>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744819">
        <w:trPr>
          <w:jc w:val="center"/>
        </w:trPr>
        <w:tc>
          <w:tcPr>
            <w:tcW w:w="5250" w:type="dxa"/>
            <w:tcBorders>
              <w:top w:val="single" w:sz="4" w:space="0" w:color="000000"/>
              <w:left w:val="single" w:sz="4" w:space="0" w:color="000000"/>
              <w:bottom w:val="single" w:sz="4" w:space="0" w:color="000000"/>
            </w:tcBorders>
            <w:shd w:val="clear" w:color="auto" w:fill="auto"/>
          </w:tcPr>
          <w:p w:rsidR="00C5042E" w:rsidRDefault="00C5042E" w:rsidP="00C5042E">
            <w:pPr>
              <w:rPr>
                <w:rFonts w:ascii="Arial" w:eastAsia="TimesNewRomanPSMT" w:hAnsi="Arial" w:cs="Arial"/>
                <w:bCs/>
                <w:lang w:val="ru-RU"/>
              </w:rPr>
            </w:pPr>
          </w:p>
          <w:p w:rsidR="0006582C" w:rsidRDefault="0087288D" w:rsidP="00C5042E">
            <w:pPr>
              <w:rPr>
                <w:rFonts w:ascii="Arial" w:hAnsi="Arial" w:cs="Arial"/>
                <w:lang w:val="sr-Cyrl-CS"/>
              </w:rPr>
            </w:pPr>
            <w:r>
              <w:rPr>
                <w:rFonts w:ascii="Arial" w:eastAsia="TimesNewRomanPSMT" w:hAnsi="Arial" w:cs="Arial"/>
                <w:bCs/>
                <w:lang w:val="ru-RU"/>
              </w:rPr>
              <w:t>Рок за доставу</w:t>
            </w:r>
            <w:r w:rsidR="00C5042E" w:rsidRPr="00383DFF">
              <w:rPr>
                <w:rFonts w:ascii="Arial" w:hAnsi="Arial" w:cs="Arial"/>
              </w:rPr>
              <w:t xml:space="preserve"> геодетских подлога</w:t>
            </w:r>
            <w:r w:rsidR="00C5042E">
              <w:rPr>
                <w:rFonts w:ascii="Arial" w:hAnsi="Arial" w:cs="Arial"/>
                <w:lang w:val="sr-Cyrl-CS"/>
              </w:rPr>
              <w:t xml:space="preserve"> </w:t>
            </w:r>
            <w:r w:rsidR="00C5042E" w:rsidRPr="00383DFF">
              <w:rPr>
                <w:rFonts w:ascii="Arial" w:hAnsi="Arial" w:cs="Arial"/>
                <w:lang w:val="sr-Cyrl-CS"/>
              </w:rPr>
              <w:t>и Елабората геодетских радова</w:t>
            </w:r>
            <w:r w:rsidR="00C5042E">
              <w:rPr>
                <w:rFonts w:ascii="Arial" w:hAnsi="Arial" w:cs="Arial"/>
                <w:lang w:val="sr-Cyrl-CS"/>
              </w:rPr>
              <w:t xml:space="preserve"> ( максимум </w:t>
            </w:r>
            <w:r w:rsidR="00744CF8">
              <w:rPr>
                <w:rFonts w:ascii="Arial" w:hAnsi="Arial" w:cs="Arial"/>
                <w:lang w:val="sr-Cyrl-CS"/>
              </w:rPr>
              <w:t>12</w:t>
            </w:r>
            <w:r w:rsidR="00C5042E">
              <w:rPr>
                <w:rFonts w:ascii="Arial" w:hAnsi="Arial" w:cs="Arial"/>
                <w:lang w:val="sr-Cyrl-CS"/>
              </w:rPr>
              <w:t xml:space="preserve"> </w:t>
            </w:r>
            <w:r w:rsidR="009015D4">
              <w:rPr>
                <w:rFonts w:ascii="Arial" w:hAnsi="Arial" w:cs="Arial"/>
                <w:lang w:val="sr-Cyrl-CS"/>
              </w:rPr>
              <w:t>календарских</w:t>
            </w:r>
            <w:r w:rsidR="00C5042E">
              <w:rPr>
                <w:rFonts w:ascii="Arial" w:hAnsi="Arial" w:cs="Arial"/>
                <w:lang w:val="sr-Cyrl-CS"/>
              </w:rPr>
              <w:t xml:space="preserve"> дана)</w:t>
            </w:r>
          </w:p>
          <w:p w:rsidR="00C5042E" w:rsidRDefault="00C5042E" w:rsidP="00C5042E">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C5042E" w:rsidTr="00744819">
        <w:trPr>
          <w:jc w:val="center"/>
        </w:trPr>
        <w:tc>
          <w:tcPr>
            <w:tcW w:w="5250" w:type="dxa"/>
            <w:tcBorders>
              <w:top w:val="single" w:sz="4" w:space="0" w:color="000000"/>
              <w:left w:val="single" w:sz="4" w:space="0" w:color="000000"/>
              <w:bottom w:val="single" w:sz="4" w:space="0" w:color="000000"/>
            </w:tcBorders>
            <w:shd w:val="clear" w:color="auto" w:fill="auto"/>
          </w:tcPr>
          <w:p w:rsidR="00C5042E" w:rsidRDefault="00C5042E" w:rsidP="00C5042E">
            <w:pPr>
              <w:rPr>
                <w:rFonts w:ascii="Arial" w:hAnsi="Arial" w:cs="Arial"/>
                <w:lang w:val="sr-Cyrl-CS"/>
              </w:rPr>
            </w:pPr>
          </w:p>
          <w:p w:rsidR="00C5042E" w:rsidRDefault="0087288D" w:rsidP="00C5042E">
            <w:pPr>
              <w:rPr>
                <w:rFonts w:ascii="Arial" w:hAnsi="Arial" w:cs="Arial"/>
                <w:lang w:val="sr-Cyrl-CS"/>
              </w:rPr>
            </w:pPr>
            <w:r>
              <w:rPr>
                <w:rFonts w:ascii="Arial" w:hAnsi="Arial" w:cs="Arial"/>
                <w:lang w:val="sr-Cyrl-CS"/>
              </w:rPr>
              <w:t>Рок израде</w:t>
            </w:r>
            <w:r w:rsidR="00C5042E">
              <w:rPr>
                <w:rFonts w:ascii="Arial" w:hAnsi="Arial" w:cs="Arial"/>
                <w:lang w:val="sr-Cyrl-CS"/>
              </w:rPr>
              <w:t xml:space="preserve"> ПЗИ и  Главног пројекта заштите од пожара (максимум </w:t>
            </w:r>
            <w:r w:rsidR="00744CF8">
              <w:rPr>
                <w:rFonts w:ascii="Arial" w:hAnsi="Arial" w:cs="Arial"/>
                <w:lang w:val="sr-Cyrl-CS"/>
              </w:rPr>
              <w:t>4</w:t>
            </w:r>
            <w:r w:rsidR="00C5042E">
              <w:rPr>
                <w:rFonts w:ascii="Arial" w:hAnsi="Arial" w:cs="Arial"/>
                <w:lang w:val="sr-Cyrl-CS"/>
              </w:rPr>
              <w:t xml:space="preserve">0 </w:t>
            </w:r>
            <w:r w:rsidR="009015D4">
              <w:rPr>
                <w:rFonts w:ascii="Arial" w:hAnsi="Arial" w:cs="Arial"/>
                <w:lang w:val="sr-Cyrl-CS"/>
              </w:rPr>
              <w:t>календарских</w:t>
            </w:r>
            <w:r w:rsidR="00C5042E">
              <w:rPr>
                <w:rFonts w:ascii="Arial" w:hAnsi="Arial" w:cs="Arial"/>
                <w:lang w:val="sr-Cyrl-CS"/>
              </w:rPr>
              <w:t xml:space="preserve"> дана)</w:t>
            </w:r>
          </w:p>
          <w:p w:rsidR="00C5042E" w:rsidRDefault="00C5042E" w:rsidP="00C5042E">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C5042E" w:rsidRDefault="00C5042E" w:rsidP="0006582C">
            <w:pPr>
              <w:snapToGrid w:val="0"/>
              <w:rPr>
                <w:rFonts w:ascii="Arial" w:eastAsia="TimesNewRomanPSMT" w:hAnsi="Arial" w:cs="Arial"/>
                <w:bCs/>
                <w:lang w:val="ru-RU"/>
              </w:rPr>
            </w:pPr>
          </w:p>
        </w:tc>
      </w:tr>
      <w:tr w:rsidR="00C5042E" w:rsidTr="00744819">
        <w:trPr>
          <w:jc w:val="center"/>
        </w:trPr>
        <w:tc>
          <w:tcPr>
            <w:tcW w:w="5250" w:type="dxa"/>
            <w:tcBorders>
              <w:top w:val="single" w:sz="4" w:space="0" w:color="000000"/>
              <w:left w:val="single" w:sz="4" w:space="0" w:color="000000"/>
              <w:bottom w:val="single" w:sz="4" w:space="0" w:color="000000"/>
            </w:tcBorders>
            <w:shd w:val="clear" w:color="auto" w:fill="auto"/>
          </w:tcPr>
          <w:p w:rsidR="00C5042E" w:rsidRDefault="00C5042E" w:rsidP="00C5042E">
            <w:pPr>
              <w:rPr>
                <w:rFonts w:ascii="Arial" w:hAnsi="Arial" w:cs="Arial"/>
                <w:lang w:val="sr-Cyrl-CS"/>
              </w:rPr>
            </w:pPr>
          </w:p>
          <w:p w:rsidR="00C5042E" w:rsidRDefault="0087288D" w:rsidP="00C5042E">
            <w:pPr>
              <w:rPr>
                <w:rFonts w:ascii="Arial" w:hAnsi="Arial" w:cs="Arial"/>
                <w:lang w:val="sr-Cyrl-CS"/>
              </w:rPr>
            </w:pPr>
            <w:r>
              <w:rPr>
                <w:rFonts w:ascii="Arial" w:hAnsi="Arial" w:cs="Arial"/>
                <w:lang w:val="sr-Cyrl-CS"/>
              </w:rPr>
              <w:t>Рок израде</w:t>
            </w:r>
            <w:r w:rsidR="00C5042E">
              <w:rPr>
                <w:rFonts w:ascii="Arial" w:hAnsi="Arial" w:cs="Arial"/>
                <w:lang w:val="sr-Cyrl-CS"/>
              </w:rPr>
              <w:t xml:space="preserve"> Извештаја о затеченом стању (максимум </w:t>
            </w:r>
            <w:r w:rsidR="00744CF8">
              <w:rPr>
                <w:rFonts w:ascii="Arial" w:hAnsi="Arial" w:cs="Arial"/>
                <w:lang w:val="sr-Cyrl-CS"/>
              </w:rPr>
              <w:t xml:space="preserve">8 календарских </w:t>
            </w:r>
            <w:r w:rsidR="00C5042E">
              <w:rPr>
                <w:rFonts w:ascii="Arial" w:hAnsi="Arial" w:cs="Arial"/>
                <w:lang w:val="sr-Cyrl-CS"/>
              </w:rPr>
              <w:t>дана)</w:t>
            </w:r>
          </w:p>
          <w:p w:rsidR="00C5042E" w:rsidRDefault="00C5042E" w:rsidP="00C5042E">
            <w:pPr>
              <w:rPr>
                <w:rFonts w:ascii="Arial" w:hAnsi="Arial" w:cs="Arial"/>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C5042E" w:rsidRDefault="00C5042E" w:rsidP="0006582C">
            <w:pPr>
              <w:snapToGrid w:val="0"/>
              <w:rPr>
                <w:rFonts w:ascii="Arial" w:eastAsia="TimesNewRomanPSMT" w:hAnsi="Arial" w:cs="Arial"/>
                <w:bCs/>
                <w:lang w:val="ru-RU"/>
              </w:rPr>
            </w:pPr>
          </w:p>
        </w:tc>
      </w:tr>
    </w:tbl>
    <w:p w:rsidR="0006582C" w:rsidRPr="003F0F32" w:rsidRDefault="0006582C" w:rsidP="00C5042E">
      <w:pPr>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w:t>
      </w:r>
      <w:r w:rsidR="00744819">
        <w:rPr>
          <w:rFonts w:ascii="Arial" w:eastAsia="TimesNewRomanPSMT" w:hAnsi="Arial" w:cs="Arial"/>
          <w:bCs/>
          <w:lang w:val="sr-Cyrl-CS"/>
        </w:rPr>
        <w:t xml:space="preserve">   </w:t>
      </w:r>
      <w:r w:rsidRPr="0071502A">
        <w:rPr>
          <w:rFonts w:ascii="Arial" w:eastAsia="TimesNewRomanPSMT" w:hAnsi="Arial" w:cs="Arial"/>
          <w:bCs/>
        </w:rPr>
        <w:t xml:space="preserve">  М. П. </w:t>
      </w:r>
    </w:p>
    <w:p w:rsidR="00992ACA" w:rsidRPr="004552C8" w:rsidRDefault="00744819" w:rsidP="00992ACA">
      <w:pPr>
        <w:jc w:val="both"/>
        <w:rPr>
          <w:rFonts w:ascii="Arial" w:eastAsia="TimesNewRomanPS-BoldMT" w:hAnsi="Arial" w:cs="Arial"/>
          <w:b/>
          <w:bCs/>
          <w:i/>
          <w:iCs/>
          <w:color w:val="auto"/>
        </w:rPr>
      </w:pPr>
      <w:r>
        <w:rPr>
          <w:rFonts w:ascii="Arial" w:eastAsia="TimesNewRomanPS-BoldMT" w:hAnsi="Arial" w:cs="Arial"/>
          <w:b/>
          <w:bCs/>
          <w:i/>
          <w:iCs/>
          <w:color w:val="auto"/>
          <w:lang w:val="sr-Cyrl-CS"/>
        </w:rPr>
        <w:t xml:space="preserve">   </w:t>
      </w:r>
      <w:r w:rsidR="00992ACA" w:rsidRPr="004552C8">
        <w:rPr>
          <w:rFonts w:ascii="Arial" w:eastAsia="TimesNewRomanPS-BoldMT" w:hAnsi="Arial" w:cs="Arial"/>
          <w:b/>
          <w:bCs/>
          <w:i/>
          <w:iCs/>
          <w:color w:val="auto"/>
        </w:rPr>
        <w:t>_____________________________</w:t>
      </w:r>
      <w:r w:rsidR="00992ACA" w:rsidRPr="004552C8">
        <w:rPr>
          <w:rFonts w:ascii="Arial" w:eastAsia="TimesNewRomanPS-BoldMT" w:hAnsi="Arial" w:cs="Arial"/>
          <w:b/>
          <w:bCs/>
          <w:i/>
          <w:iCs/>
          <w:color w:val="auto"/>
        </w:rPr>
        <w:tab/>
      </w:r>
      <w:r>
        <w:rPr>
          <w:rFonts w:ascii="Arial" w:eastAsia="TimesNewRomanPS-BoldMT" w:hAnsi="Arial" w:cs="Arial"/>
          <w:b/>
          <w:bCs/>
          <w:i/>
          <w:iCs/>
          <w:color w:val="auto"/>
          <w:lang w:val="sr-Cyrl-CS"/>
        </w:rPr>
        <w:t xml:space="preserve">          </w:t>
      </w:r>
      <w:r w:rsidR="00992ACA" w:rsidRPr="004552C8">
        <w:rPr>
          <w:rFonts w:ascii="Arial" w:eastAsia="TimesNewRomanPS-BoldMT" w:hAnsi="Arial" w:cs="Arial"/>
          <w:b/>
          <w:bCs/>
          <w:i/>
          <w:iCs/>
          <w:color w:val="auto"/>
        </w:rPr>
        <w:t>________________________________</w:t>
      </w:r>
    </w:p>
    <w:p w:rsidR="00C5042E" w:rsidRDefault="00C5042E" w:rsidP="00992ACA">
      <w:pPr>
        <w:jc w:val="both"/>
        <w:rPr>
          <w:rFonts w:eastAsia="TimesNewRomanPS-BoldMT"/>
          <w:b/>
          <w:bCs/>
          <w:i/>
          <w:iCs/>
          <w:color w:val="002060"/>
          <w:lang w:val="sr-Cyrl-CS"/>
        </w:rPr>
      </w:pPr>
    </w:p>
    <w:p w:rsidR="00C5042E" w:rsidRPr="00C5042E" w:rsidRDefault="00C5042E" w:rsidP="00992ACA">
      <w:pPr>
        <w:jc w:val="both"/>
        <w:rPr>
          <w:rFonts w:eastAsia="TimesNewRomanPS-BoldMT"/>
          <w:b/>
          <w:bCs/>
          <w:i/>
          <w:iCs/>
          <w:color w:val="002060"/>
          <w:lang w:val="sr-Cyrl-CS"/>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06582C"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8B459D">
        <w:rPr>
          <w:rFonts w:ascii="Arial" w:eastAsia="TimesNewRomanPSMT" w:hAnsi="Arial" w:cs="Arial"/>
          <w:bCs/>
          <w:lang w:val="ru-RU"/>
        </w:rPr>
        <w:t>1</w:t>
      </w:r>
      <w:r w:rsidR="00E96122">
        <w:rPr>
          <w:rFonts w:ascii="Arial" w:eastAsia="TimesNewRomanPSMT" w:hAnsi="Arial" w:cs="Arial"/>
          <w:bCs/>
          <w:lang w:val="ru-RU"/>
        </w:rPr>
        <w:t>8</w:t>
      </w:r>
      <w:r w:rsidR="001E4ED4">
        <w:rPr>
          <w:rFonts w:ascii="Arial" w:eastAsia="TimesNewRomanPSMT" w:hAnsi="Arial" w:cs="Arial"/>
          <w:bCs/>
          <w:lang w:val="ru-RU"/>
        </w:rPr>
        <w:t>/18</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B16C41">
        <w:rPr>
          <w:rFonts w:ascii="Arial" w:hAnsi="Arial" w:cs="Arial"/>
          <w:lang w:val="ru-RU"/>
        </w:rPr>
        <w:t>1.2.1</w:t>
      </w:r>
      <w:r w:rsidR="002361D4">
        <w:rPr>
          <w:rFonts w:ascii="Arial" w:hAnsi="Arial" w:cs="Arial"/>
          <w:lang w:val="ru-RU"/>
        </w:rPr>
        <w:t>9</w:t>
      </w:r>
      <w:r w:rsidR="00B16C41">
        <w:rPr>
          <w:rFonts w:ascii="Arial" w:hAnsi="Arial" w:cs="Arial"/>
          <w:lang w:val="ru-RU"/>
        </w:rPr>
        <w:t>/18</w:t>
      </w:r>
      <w:r>
        <w:rPr>
          <w:rFonts w:ascii="Arial" w:eastAsia="TimesNewRomanPSMT" w:hAnsi="Arial" w:cs="Arial"/>
          <w:bCs/>
          <w:lang w:val="ru-RU"/>
        </w:rPr>
        <w:t xml:space="preserve"> </w:t>
      </w:r>
      <w:r w:rsidR="00620016">
        <w:rPr>
          <w:rFonts w:ascii="Arial" w:eastAsia="TimesNewRomanPSMT" w:hAnsi="Arial" w:cs="Arial"/>
          <w:bCs/>
          <w:lang w:val="ru-RU"/>
        </w:rPr>
        <w:t>–</w:t>
      </w:r>
      <w:r>
        <w:rPr>
          <w:rFonts w:ascii="Arial" w:eastAsia="TimesNewRomanPSMT" w:hAnsi="Arial" w:cs="Arial"/>
          <w:bCs/>
          <w:lang w:val="ru-RU"/>
        </w:rPr>
        <w:t xml:space="preserve"> </w:t>
      </w:r>
      <w:r w:rsidR="00620016" w:rsidRPr="00620016">
        <w:rPr>
          <w:rFonts w:ascii="Arial" w:eastAsia="TimesNewRomanPSMT" w:hAnsi="Arial" w:cs="Arial"/>
          <w:b/>
          <w:bCs/>
          <w:lang w:val="ru-RU"/>
        </w:rPr>
        <w:t>Услуга</w:t>
      </w:r>
      <w:r w:rsidR="00620016">
        <w:rPr>
          <w:rFonts w:ascii="Arial" w:eastAsia="TimesNewRomanPSMT" w:hAnsi="Arial" w:cs="Arial"/>
          <w:bCs/>
          <w:lang w:val="ru-RU"/>
        </w:rPr>
        <w:t xml:space="preserve"> </w:t>
      </w:r>
      <w:r w:rsidR="00620016">
        <w:rPr>
          <w:rFonts w:ascii="Arial" w:hAnsi="Arial" w:cs="Arial"/>
          <w:b/>
          <w:lang w:val="ru-RU"/>
        </w:rPr>
        <w:t>израде</w:t>
      </w:r>
      <w:r w:rsidR="00664FFA">
        <w:rPr>
          <w:rFonts w:ascii="Arial" w:hAnsi="Arial" w:cs="Arial"/>
          <w:b/>
          <w:lang w:val="ru-RU"/>
        </w:rPr>
        <w:t xml:space="preserve"> </w:t>
      </w:r>
      <w:r w:rsidR="00D50FA3">
        <w:rPr>
          <w:rFonts w:ascii="Arial" w:hAnsi="Arial" w:cs="Arial"/>
          <w:b/>
        </w:rPr>
        <w:t>и</w:t>
      </w:r>
      <w:r w:rsidR="00E368F4">
        <w:rPr>
          <w:rFonts w:ascii="Arial" w:hAnsi="Arial" w:cs="Arial"/>
          <w:b/>
          <w:lang w:val="ru-RU"/>
        </w:rPr>
        <w:t>звештаја</w:t>
      </w:r>
      <w:r w:rsidR="00664FFA">
        <w:rPr>
          <w:rFonts w:ascii="Arial" w:hAnsi="Arial" w:cs="Arial"/>
          <w:b/>
          <w:lang w:val="ru-RU"/>
        </w:rPr>
        <w:t xml:space="preserve"> о затеченом стању</w:t>
      </w:r>
      <w:r w:rsidR="002361D4">
        <w:rPr>
          <w:rFonts w:ascii="Arial" w:hAnsi="Arial" w:cs="Arial"/>
          <w:b/>
          <w:lang w:val="ru-RU"/>
        </w:rPr>
        <w:t xml:space="preserve"> објекта у поступку озакоњења вртића у Баточини са пројектом заштите од пожара</w:t>
      </w:r>
      <w:r>
        <w:rPr>
          <w:rFonts w:ascii="Arial" w:hAnsi="Arial" w:cs="Arial"/>
          <w:b/>
          <w:lang w:val="sr-Cyrl-CS"/>
        </w:rPr>
        <w:t>.</w:t>
      </w: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06582C" w:rsidRDefault="0006582C" w:rsidP="0006582C">
      <w:pPr>
        <w:pStyle w:val="BodyText2"/>
        <w:spacing w:line="100" w:lineRule="atLeast"/>
        <w:jc w:val="both"/>
        <w:rPr>
          <w:rFonts w:ascii="Arial" w:hAnsi="Arial" w:cs="Arial"/>
          <w:b/>
          <w:bCs/>
          <w:i/>
          <w:color w:val="auto"/>
          <w:lang w:val="ru-RU"/>
        </w:rPr>
      </w:pPr>
    </w:p>
    <w:tbl>
      <w:tblPr>
        <w:tblW w:w="975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7"/>
        <w:gridCol w:w="4173"/>
        <w:gridCol w:w="2520"/>
        <w:gridCol w:w="2497"/>
      </w:tblGrid>
      <w:tr w:rsidR="00675CA1" w:rsidRPr="0087288D" w:rsidTr="003B17E6">
        <w:trPr>
          <w:trHeight w:val="629"/>
          <w:jc w:val="center"/>
        </w:trPr>
        <w:tc>
          <w:tcPr>
            <w:tcW w:w="567" w:type="dxa"/>
            <w:tcBorders>
              <w:top w:val="single" w:sz="4" w:space="0" w:color="auto"/>
              <w:bottom w:val="single" w:sz="4" w:space="0" w:color="auto"/>
              <w:right w:val="single" w:sz="4" w:space="0" w:color="auto"/>
            </w:tcBorders>
            <w:shd w:val="clear" w:color="auto" w:fill="DAEEF3"/>
          </w:tcPr>
          <w:p w:rsidR="00675CA1" w:rsidRPr="0087288D" w:rsidRDefault="00675CA1" w:rsidP="00FB5CD4">
            <w:pPr>
              <w:widowControl w:val="0"/>
              <w:autoSpaceDE w:val="0"/>
              <w:autoSpaceDN w:val="0"/>
              <w:adjustRightInd w:val="0"/>
              <w:spacing w:line="240" w:lineRule="auto"/>
              <w:jc w:val="center"/>
              <w:rPr>
                <w:rFonts w:ascii="Arial" w:hAnsi="Arial" w:cs="Arial"/>
                <w:b/>
              </w:rPr>
            </w:pPr>
            <w:r w:rsidRPr="0087288D">
              <w:rPr>
                <w:rFonts w:ascii="Arial" w:hAnsi="Arial" w:cs="Arial"/>
                <w:b/>
              </w:rPr>
              <w:t>РБ</w:t>
            </w:r>
          </w:p>
        </w:tc>
        <w:tc>
          <w:tcPr>
            <w:tcW w:w="4173" w:type="dxa"/>
            <w:tcBorders>
              <w:top w:val="single" w:sz="4" w:space="0" w:color="auto"/>
              <w:left w:val="single" w:sz="4" w:space="0" w:color="auto"/>
              <w:bottom w:val="single" w:sz="4" w:space="0" w:color="auto"/>
              <w:right w:val="single" w:sz="4" w:space="0" w:color="auto"/>
            </w:tcBorders>
            <w:shd w:val="clear" w:color="auto" w:fill="DAEEF3"/>
          </w:tcPr>
          <w:p w:rsidR="00675CA1" w:rsidRPr="0087288D" w:rsidRDefault="00675CA1" w:rsidP="00FB5CD4">
            <w:pPr>
              <w:widowControl w:val="0"/>
              <w:autoSpaceDE w:val="0"/>
              <w:autoSpaceDN w:val="0"/>
              <w:adjustRightInd w:val="0"/>
              <w:spacing w:line="240" w:lineRule="auto"/>
              <w:jc w:val="center"/>
              <w:rPr>
                <w:rFonts w:ascii="Arial" w:hAnsi="Arial" w:cs="Arial"/>
                <w:b/>
              </w:rPr>
            </w:pPr>
            <w:r w:rsidRPr="0087288D">
              <w:rPr>
                <w:rFonts w:ascii="Arial" w:eastAsia="TimesNewRomanPSMT" w:hAnsi="Arial" w:cs="Arial"/>
                <w:b/>
                <w:bCs/>
                <w:color w:val="auto"/>
                <w:lang w:val="sr-Cyrl-CS"/>
              </w:rPr>
              <w:t>ОПИС ПРЕДМЕТА НАБАВКЕ</w:t>
            </w:r>
          </w:p>
        </w:tc>
        <w:tc>
          <w:tcPr>
            <w:tcW w:w="2520" w:type="dxa"/>
            <w:tcBorders>
              <w:top w:val="single" w:sz="4" w:space="0" w:color="auto"/>
              <w:left w:val="single" w:sz="4" w:space="0" w:color="auto"/>
              <w:bottom w:val="single" w:sz="4" w:space="0" w:color="auto"/>
            </w:tcBorders>
            <w:shd w:val="clear" w:color="auto" w:fill="DAEEF3"/>
          </w:tcPr>
          <w:p w:rsidR="00675CA1" w:rsidRPr="0087288D" w:rsidRDefault="00675CA1" w:rsidP="00FB5CD4">
            <w:pPr>
              <w:snapToGrid w:val="0"/>
              <w:jc w:val="center"/>
              <w:rPr>
                <w:rFonts w:ascii="Arial" w:eastAsia="TimesNewRomanPSMT" w:hAnsi="Arial" w:cs="Arial"/>
                <w:b/>
                <w:bCs/>
                <w:color w:val="auto"/>
                <w:lang w:val="ru-RU"/>
              </w:rPr>
            </w:pPr>
            <w:r w:rsidRPr="0087288D">
              <w:rPr>
                <w:rFonts w:ascii="Arial" w:eastAsia="TimesNewRomanPSMT" w:hAnsi="Arial" w:cs="Arial"/>
                <w:b/>
                <w:bCs/>
                <w:color w:val="auto"/>
                <w:lang w:val="ru-RU"/>
              </w:rPr>
              <w:t xml:space="preserve">ЈЕДИНИЧНА ЦЕНА </w:t>
            </w:r>
          </w:p>
          <w:p w:rsidR="00675CA1" w:rsidRPr="0087288D" w:rsidRDefault="00675CA1" w:rsidP="00FB5CD4">
            <w:pPr>
              <w:snapToGrid w:val="0"/>
              <w:jc w:val="center"/>
              <w:rPr>
                <w:rFonts w:ascii="Arial" w:eastAsia="TimesNewRomanPSMT" w:hAnsi="Arial" w:cs="Arial"/>
                <w:b/>
                <w:bCs/>
                <w:color w:val="auto"/>
                <w:lang w:val="ru-RU"/>
              </w:rPr>
            </w:pPr>
            <w:r w:rsidRPr="0087288D">
              <w:rPr>
                <w:rFonts w:ascii="Arial" w:eastAsia="TimesNewRomanPSMT" w:hAnsi="Arial" w:cs="Arial"/>
                <w:b/>
                <w:bCs/>
                <w:color w:val="auto"/>
              </w:rPr>
              <w:t>БЕЗ ПДВ-А</w:t>
            </w:r>
            <w:r w:rsidR="0027761D" w:rsidRPr="0087288D">
              <w:rPr>
                <w:rFonts w:ascii="Arial" w:eastAsia="TimesNewRomanPSMT" w:hAnsi="Arial" w:cs="Arial"/>
                <w:b/>
                <w:bCs/>
                <w:color w:val="auto"/>
                <w:lang w:val="sr-Cyrl-CS"/>
              </w:rPr>
              <w:t xml:space="preserve"> (1)</w:t>
            </w:r>
            <w:r w:rsidRPr="0087288D">
              <w:rPr>
                <w:rFonts w:ascii="Arial" w:eastAsia="TimesNewRomanPSMT" w:hAnsi="Arial" w:cs="Arial"/>
                <w:b/>
                <w:bCs/>
                <w:color w:val="auto"/>
              </w:rPr>
              <w:t xml:space="preserve"> </w:t>
            </w:r>
          </w:p>
        </w:tc>
        <w:tc>
          <w:tcPr>
            <w:tcW w:w="2497" w:type="dxa"/>
            <w:tcBorders>
              <w:top w:val="single" w:sz="4" w:space="0" w:color="auto"/>
              <w:left w:val="single" w:sz="4" w:space="0" w:color="auto"/>
              <w:bottom w:val="single" w:sz="4" w:space="0" w:color="auto"/>
              <w:right w:val="single" w:sz="4" w:space="0" w:color="auto"/>
            </w:tcBorders>
            <w:shd w:val="clear" w:color="auto" w:fill="DAEEF3"/>
          </w:tcPr>
          <w:p w:rsidR="00675CA1" w:rsidRPr="0087288D" w:rsidRDefault="00675CA1" w:rsidP="00FB5CD4">
            <w:pPr>
              <w:snapToGrid w:val="0"/>
              <w:jc w:val="center"/>
              <w:rPr>
                <w:rFonts w:ascii="Arial" w:eastAsia="TimesNewRomanPSMT" w:hAnsi="Arial" w:cs="Arial"/>
                <w:b/>
                <w:bCs/>
                <w:color w:val="auto"/>
                <w:lang w:val="ru-RU"/>
              </w:rPr>
            </w:pPr>
            <w:r w:rsidRPr="0087288D">
              <w:rPr>
                <w:rFonts w:ascii="Arial" w:eastAsia="TimesNewRomanPSMT" w:hAnsi="Arial" w:cs="Arial"/>
                <w:b/>
                <w:bCs/>
                <w:color w:val="auto"/>
                <w:lang w:val="ru-RU"/>
              </w:rPr>
              <w:t xml:space="preserve">ЈЕДИНИЧНА ЦЕНА </w:t>
            </w:r>
          </w:p>
          <w:p w:rsidR="00675CA1" w:rsidRPr="0087288D" w:rsidRDefault="00675CA1" w:rsidP="00FB5CD4">
            <w:pPr>
              <w:snapToGrid w:val="0"/>
              <w:jc w:val="center"/>
              <w:rPr>
                <w:rFonts w:ascii="Arial" w:eastAsia="TimesNewRomanPSMT" w:hAnsi="Arial" w:cs="Arial"/>
                <w:b/>
                <w:bCs/>
                <w:color w:val="auto"/>
                <w:lang w:val="sr-Cyrl-CS"/>
              </w:rPr>
            </w:pPr>
            <w:r w:rsidRPr="0087288D">
              <w:rPr>
                <w:rFonts w:ascii="Arial" w:eastAsia="TimesNewRomanPSMT" w:hAnsi="Arial" w:cs="Arial"/>
                <w:b/>
                <w:bCs/>
                <w:color w:val="auto"/>
              </w:rPr>
              <w:t xml:space="preserve">СА ПДВ-ОМ </w:t>
            </w:r>
            <w:r w:rsidR="0027761D" w:rsidRPr="0087288D">
              <w:rPr>
                <w:rFonts w:ascii="Arial" w:eastAsia="TimesNewRomanPSMT" w:hAnsi="Arial" w:cs="Arial"/>
                <w:b/>
                <w:bCs/>
                <w:color w:val="auto"/>
                <w:lang w:val="sr-Cyrl-CS"/>
              </w:rPr>
              <w:t>(2)</w:t>
            </w:r>
          </w:p>
        </w:tc>
      </w:tr>
      <w:tr w:rsidR="00675CA1" w:rsidRPr="0087288D" w:rsidTr="00D50FA3">
        <w:trPr>
          <w:trHeight w:val="521"/>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87288D" w:rsidRDefault="00675CA1" w:rsidP="00FB5CD4">
            <w:pPr>
              <w:widowControl w:val="0"/>
              <w:autoSpaceDE w:val="0"/>
              <w:autoSpaceDN w:val="0"/>
              <w:adjustRightInd w:val="0"/>
              <w:spacing w:line="240" w:lineRule="auto"/>
              <w:jc w:val="center"/>
              <w:rPr>
                <w:rFonts w:ascii="Arial" w:hAnsi="Arial" w:cs="Arial"/>
                <w:b/>
                <w:bCs/>
              </w:rPr>
            </w:pPr>
            <w:r w:rsidRPr="0087288D">
              <w:rPr>
                <w:rFonts w:ascii="Arial" w:hAnsi="Arial" w:cs="Arial"/>
                <w:b/>
                <w:bCs/>
              </w:rPr>
              <w:t>1.</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0750A" w:rsidRPr="0087288D" w:rsidRDefault="001A6303" w:rsidP="00DB1221">
            <w:pPr>
              <w:widowControl w:val="0"/>
              <w:autoSpaceDE w:val="0"/>
              <w:autoSpaceDN w:val="0"/>
              <w:adjustRightInd w:val="0"/>
              <w:spacing w:line="240" w:lineRule="auto"/>
              <w:rPr>
                <w:rFonts w:ascii="Arial" w:hAnsi="Arial" w:cs="Arial"/>
                <w:bCs/>
                <w:lang w:val="sr-Cyrl-CS"/>
              </w:rPr>
            </w:pPr>
            <w:r w:rsidRPr="0087288D">
              <w:rPr>
                <w:rFonts w:ascii="Arial" w:hAnsi="Arial" w:cs="Arial"/>
                <w:bCs/>
                <w:lang w:val="sr-Cyrl-CS"/>
              </w:rPr>
              <w:t xml:space="preserve">Израда </w:t>
            </w:r>
            <w:r w:rsidR="0087288D" w:rsidRPr="0087288D">
              <w:rPr>
                <w:rFonts w:ascii="Arial" w:hAnsi="Arial" w:cs="Arial"/>
                <w:lang w:val="sr-Cyrl-CS"/>
              </w:rPr>
              <w:t>Елабората геодетских радова</w:t>
            </w:r>
          </w:p>
        </w:tc>
        <w:tc>
          <w:tcPr>
            <w:tcW w:w="2520" w:type="dxa"/>
            <w:tcBorders>
              <w:top w:val="single" w:sz="4" w:space="0" w:color="auto"/>
              <w:left w:val="single" w:sz="4" w:space="0" w:color="auto"/>
              <w:bottom w:val="single" w:sz="4" w:space="0" w:color="auto"/>
            </w:tcBorders>
            <w:shd w:val="clear" w:color="auto" w:fill="F2DBDB"/>
          </w:tcPr>
          <w:p w:rsidR="00675CA1" w:rsidRPr="0087288D"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87288D" w:rsidRDefault="00675CA1" w:rsidP="00FB5CD4">
            <w:pPr>
              <w:widowControl w:val="0"/>
              <w:autoSpaceDE w:val="0"/>
              <w:autoSpaceDN w:val="0"/>
              <w:adjustRightInd w:val="0"/>
              <w:spacing w:line="240" w:lineRule="auto"/>
              <w:jc w:val="center"/>
              <w:rPr>
                <w:rFonts w:ascii="Arial" w:hAnsi="Arial" w:cs="Arial"/>
                <w:b/>
                <w:bCs/>
                <w:lang w:val="sr-Cyrl-CS"/>
              </w:rPr>
            </w:pPr>
          </w:p>
        </w:tc>
      </w:tr>
      <w:tr w:rsidR="00D50FA3" w:rsidRPr="0087288D" w:rsidTr="00D50FA3">
        <w:trPr>
          <w:trHeight w:val="521"/>
          <w:jc w:val="center"/>
        </w:trPr>
        <w:tc>
          <w:tcPr>
            <w:tcW w:w="567" w:type="dxa"/>
            <w:tcBorders>
              <w:top w:val="single" w:sz="4" w:space="0" w:color="auto"/>
              <w:bottom w:val="single" w:sz="4" w:space="0" w:color="auto"/>
              <w:right w:val="single" w:sz="4" w:space="0" w:color="auto"/>
            </w:tcBorders>
            <w:shd w:val="clear" w:color="auto" w:fill="F2DBDB"/>
            <w:vAlign w:val="center"/>
          </w:tcPr>
          <w:p w:rsidR="00D50FA3" w:rsidRPr="0087288D" w:rsidRDefault="00D50FA3" w:rsidP="00FB5CD4">
            <w:pPr>
              <w:widowControl w:val="0"/>
              <w:autoSpaceDE w:val="0"/>
              <w:autoSpaceDN w:val="0"/>
              <w:adjustRightInd w:val="0"/>
              <w:spacing w:line="240" w:lineRule="auto"/>
              <w:jc w:val="center"/>
              <w:rPr>
                <w:rFonts w:ascii="Arial" w:hAnsi="Arial" w:cs="Arial"/>
                <w:b/>
                <w:bCs/>
                <w:lang w:val="sr-Cyrl-CS"/>
              </w:rPr>
            </w:pPr>
            <w:r w:rsidRPr="0087288D">
              <w:rPr>
                <w:rFonts w:ascii="Arial" w:hAnsi="Arial" w:cs="Arial"/>
                <w:b/>
                <w:bCs/>
                <w:lang w:val="sr-Cyrl-CS"/>
              </w:rPr>
              <w:t>2.</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D50FA3" w:rsidRPr="0087288D" w:rsidRDefault="00D50FA3" w:rsidP="0087288D">
            <w:pPr>
              <w:widowControl w:val="0"/>
              <w:autoSpaceDE w:val="0"/>
              <w:autoSpaceDN w:val="0"/>
              <w:adjustRightInd w:val="0"/>
              <w:spacing w:line="240" w:lineRule="auto"/>
              <w:rPr>
                <w:rFonts w:ascii="Arial" w:hAnsi="Arial" w:cs="Arial"/>
                <w:lang w:val="sr-Cyrl-CS"/>
              </w:rPr>
            </w:pPr>
            <w:r w:rsidRPr="0087288D">
              <w:rPr>
                <w:rFonts w:ascii="Arial" w:hAnsi="Arial" w:cs="Arial"/>
                <w:lang w:val="sr-Cyrl-CS"/>
              </w:rPr>
              <w:t xml:space="preserve">Израда </w:t>
            </w:r>
            <w:r w:rsidR="0087288D" w:rsidRPr="0087288D">
              <w:rPr>
                <w:rFonts w:ascii="Arial" w:hAnsi="Arial" w:cs="Arial"/>
                <w:lang w:val="sr-Cyrl-CS"/>
              </w:rPr>
              <w:t>ПЗИ и  Главног пројекта заштите од пожара</w:t>
            </w:r>
          </w:p>
        </w:tc>
        <w:tc>
          <w:tcPr>
            <w:tcW w:w="2520" w:type="dxa"/>
            <w:tcBorders>
              <w:top w:val="single" w:sz="4" w:space="0" w:color="auto"/>
              <w:left w:val="single" w:sz="4" w:space="0" w:color="auto"/>
              <w:bottom w:val="single" w:sz="4" w:space="0" w:color="auto"/>
            </w:tcBorders>
            <w:shd w:val="clear" w:color="auto" w:fill="F2DBDB"/>
          </w:tcPr>
          <w:p w:rsidR="00D50FA3" w:rsidRPr="0087288D" w:rsidRDefault="00D50FA3"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D50FA3" w:rsidRPr="0087288D" w:rsidRDefault="00D50FA3" w:rsidP="00FB5CD4">
            <w:pPr>
              <w:widowControl w:val="0"/>
              <w:autoSpaceDE w:val="0"/>
              <w:autoSpaceDN w:val="0"/>
              <w:adjustRightInd w:val="0"/>
              <w:spacing w:line="240" w:lineRule="auto"/>
              <w:jc w:val="center"/>
              <w:rPr>
                <w:rFonts w:ascii="Arial" w:hAnsi="Arial" w:cs="Arial"/>
                <w:b/>
                <w:bCs/>
                <w:lang w:val="sr-Cyrl-CS"/>
              </w:rPr>
            </w:pPr>
          </w:p>
        </w:tc>
      </w:tr>
      <w:tr w:rsidR="00D50FA3" w:rsidRPr="0087288D" w:rsidTr="00D50FA3">
        <w:trPr>
          <w:trHeight w:val="521"/>
          <w:jc w:val="center"/>
        </w:trPr>
        <w:tc>
          <w:tcPr>
            <w:tcW w:w="567" w:type="dxa"/>
            <w:tcBorders>
              <w:top w:val="single" w:sz="4" w:space="0" w:color="auto"/>
              <w:bottom w:val="single" w:sz="4" w:space="0" w:color="auto"/>
              <w:right w:val="single" w:sz="4" w:space="0" w:color="auto"/>
            </w:tcBorders>
            <w:shd w:val="clear" w:color="auto" w:fill="F2DBDB"/>
            <w:vAlign w:val="center"/>
          </w:tcPr>
          <w:p w:rsidR="00D50FA3" w:rsidRPr="0087288D" w:rsidRDefault="00D50FA3" w:rsidP="00FB5CD4">
            <w:pPr>
              <w:widowControl w:val="0"/>
              <w:autoSpaceDE w:val="0"/>
              <w:autoSpaceDN w:val="0"/>
              <w:adjustRightInd w:val="0"/>
              <w:spacing w:line="240" w:lineRule="auto"/>
              <w:jc w:val="center"/>
              <w:rPr>
                <w:rFonts w:ascii="Arial" w:hAnsi="Arial" w:cs="Arial"/>
                <w:b/>
                <w:bCs/>
                <w:lang w:val="sr-Cyrl-CS"/>
              </w:rPr>
            </w:pPr>
            <w:r w:rsidRPr="0087288D">
              <w:rPr>
                <w:rFonts w:ascii="Arial" w:hAnsi="Arial" w:cs="Arial"/>
                <w:b/>
                <w:bCs/>
                <w:lang w:val="sr-Cyrl-CS"/>
              </w:rPr>
              <w:t>3.</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D50FA3" w:rsidRPr="0087288D" w:rsidRDefault="001A6303" w:rsidP="00D50FA3">
            <w:pPr>
              <w:widowControl w:val="0"/>
              <w:autoSpaceDE w:val="0"/>
              <w:autoSpaceDN w:val="0"/>
              <w:adjustRightInd w:val="0"/>
              <w:spacing w:line="240" w:lineRule="auto"/>
              <w:rPr>
                <w:rFonts w:ascii="Arial" w:hAnsi="Arial" w:cs="Arial"/>
                <w:bCs/>
                <w:lang w:val="sr-Cyrl-CS"/>
              </w:rPr>
            </w:pPr>
            <w:r w:rsidRPr="0087288D">
              <w:rPr>
                <w:rFonts w:ascii="Arial" w:hAnsi="Arial" w:cs="Arial"/>
                <w:bCs/>
                <w:lang w:val="sr-Cyrl-CS"/>
              </w:rPr>
              <w:t xml:space="preserve">Израда </w:t>
            </w:r>
            <w:r w:rsidR="0087288D" w:rsidRPr="0087288D">
              <w:rPr>
                <w:rFonts w:ascii="Arial" w:hAnsi="Arial" w:cs="Arial"/>
                <w:lang w:val="sr-Cyrl-CS"/>
              </w:rPr>
              <w:t>Извештаја о затеченом стању</w:t>
            </w:r>
          </w:p>
        </w:tc>
        <w:tc>
          <w:tcPr>
            <w:tcW w:w="2520" w:type="dxa"/>
            <w:tcBorders>
              <w:top w:val="single" w:sz="4" w:space="0" w:color="auto"/>
              <w:left w:val="single" w:sz="4" w:space="0" w:color="auto"/>
              <w:bottom w:val="single" w:sz="4" w:space="0" w:color="auto"/>
            </w:tcBorders>
            <w:shd w:val="clear" w:color="auto" w:fill="F2DBDB"/>
          </w:tcPr>
          <w:p w:rsidR="00D50FA3" w:rsidRPr="0087288D" w:rsidRDefault="00D50FA3"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D50FA3" w:rsidRPr="0087288D" w:rsidRDefault="00D50FA3"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D50FA3">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87288D" w:rsidRDefault="00675CA1" w:rsidP="00D50FA3">
            <w:pPr>
              <w:widowControl w:val="0"/>
              <w:autoSpaceDE w:val="0"/>
              <w:autoSpaceDN w:val="0"/>
              <w:adjustRightInd w:val="0"/>
              <w:spacing w:line="240" w:lineRule="auto"/>
              <w:rPr>
                <w:rFonts w:ascii="Arial" w:hAnsi="Arial" w:cs="Arial"/>
                <w:b/>
                <w:bCs/>
                <w:lang w:val="sr-Cyrl-CS"/>
              </w:rPr>
            </w:pPr>
          </w:p>
          <w:p w:rsidR="00D50FA3" w:rsidRPr="0087288D" w:rsidRDefault="00D50FA3" w:rsidP="00D50FA3">
            <w:pPr>
              <w:widowControl w:val="0"/>
              <w:autoSpaceDE w:val="0"/>
              <w:autoSpaceDN w:val="0"/>
              <w:adjustRightInd w:val="0"/>
              <w:spacing w:line="240" w:lineRule="auto"/>
              <w:rPr>
                <w:rFonts w:ascii="Arial" w:hAnsi="Arial" w:cs="Arial"/>
                <w:b/>
                <w:bCs/>
                <w:lang w:val="sr-Cyrl-CS"/>
              </w:rPr>
            </w:pPr>
          </w:p>
        </w:tc>
        <w:tc>
          <w:tcPr>
            <w:tcW w:w="4173" w:type="dxa"/>
            <w:tcBorders>
              <w:top w:val="single" w:sz="4" w:space="0" w:color="auto"/>
              <w:left w:val="single" w:sz="4" w:space="0" w:color="auto"/>
              <w:bottom w:val="single" w:sz="4" w:space="0" w:color="auto"/>
              <w:right w:val="single" w:sz="4" w:space="0" w:color="auto"/>
            </w:tcBorders>
            <w:shd w:val="clear" w:color="auto" w:fill="F2DBDB"/>
            <w:vAlign w:val="center"/>
          </w:tcPr>
          <w:p w:rsidR="00D50FA3" w:rsidRPr="00D50FA3" w:rsidRDefault="00675CA1" w:rsidP="00D50FA3">
            <w:pPr>
              <w:widowControl w:val="0"/>
              <w:autoSpaceDE w:val="0"/>
              <w:autoSpaceDN w:val="0"/>
              <w:adjustRightInd w:val="0"/>
              <w:spacing w:line="240" w:lineRule="auto"/>
              <w:rPr>
                <w:rFonts w:ascii="Arial" w:hAnsi="Arial" w:cs="Arial"/>
                <w:b/>
                <w:bCs/>
                <w:lang w:val="sr-Cyrl-CS"/>
              </w:rPr>
            </w:pPr>
            <w:r w:rsidRPr="0087288D">
              <w:rPr>
                <w:rFonts w:ascii="Arial" w:hAnsi="Arial" w:cs="Arial"/>
                <w:b/>
                <w:bCs/>
              </w:rPr>
              <w:t>УКУПНО:</w:t>
            </w:r>
          </w:p>
        </w:tc>
        <w:tc>
          <w:tcPr>
            <w:tcW w:w="2520" w:type="dxa"/>
            <w:tcBorders>
              <w:top w:val="single" w:sz="4" w:space="0" w:color="auto"/>
              <w:left w:val="single" w:sz="4" w:space="0" w:color="auto"/>
              <w:bottom w:val="single" w:sz="4" w:space="0" w:color="auto"/>
            </w:tcBorders>
            <w:shd w:val="clear" w:color="auto" w:fill="F2DBDB"/>
            <w:vAlign w:val="center"/>
          </w:tcPr>
          <w:p w:rsidR="00675CA1" w:rsidRPr="009A109B" w:rsidRDefault="00675CA1" w:rsidP="00D50FA3">
            <w:pPr>
              <w:widowControl w:val="0"/>
              <w:autoSpaceDE w:val="0"/>
              <w:autoSpaceDN w:val="0"/>
              <w:adjustRightInd w:val="0"/>
              <w:spacing w:line="240" w:lineRule="auto"/>
              <w:rPr>
                <w:rFonts w:ascii="Arial" w:hAnsi="Arial" w:cs="Arial"/>
                <w:b/>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vAlign w:val="center"/>
          </w:tcPr>
          <w:p w:rsidR="00675CA1" w:rsidRPr="009A109B" w:rsidRDefault="00675CA1" w:rsidP="00D50FA3">
            <w:pPr>
              <w:widowControl w:val="0"/>
              <w:autoSpaceDE w:val="0"/>
              <w:autoSpaceDN w:val="0"/>
              <w:adjustRightInd w:val="0"/>
              <w:spacing w:line="240" w:lineRule="auto"/>
              <w:rPr>
                <w:rFonts w:ascii="Arial" w:hAnsi="Arial" w:cs="Arial"/>
                <w:b/>
                <w:bCs/>
              </w:rPr>
            </w:pPr>
          </w:p>
        </w:tc>
      </w:tr>
    </w:tbl>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A109B">
        <w:rPr>
          <w:rFonts w:ascii="Arial" w:hAnsi="Arial" w:cs="Arial"/>
          <w:bCs/>
          <w:iCs/>
          <w:lang w:val="sr-Cyrl-CS"/>
        </w:rPr>
        <w:t>де</w:t>
      </w:r>
      <w:r w:rsidRPr="00667936">
        <w:rPr>
          <w:rFonts w:ascii="Arial" w:hAnsi="Arial" w:cs="Arial"/>
          <w:bCs/>
          <w:iCs/>
          <w:lang w:val="sr-Cyrl-CS"/>
        </w:rPr>
        <w:t>ћи начин:</w:t>
      </w:r>
    </w:p>
    <w:p w:rsidR="0006582C" w:rsidRDefault="0006582C" w:rsidP="008252A1">
      <w:pPr>
        <w:pStyle w:val="ListParagraph"/>
        <w:numPr>
          <w:ilvl w:val="0"/>
          <w:numId w:val="19"/>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D50FA3">
        <w:rPr>
          <w:rFonts w:ascii="Arial" w:hAnsi="Arial" w:cs="Arial"/>
          <w:bCs/>
          <w:iCs/>
          <w:lang w:val="sr-Cyrl-CS"/>
        </w:rPr>
        <w:t>услуге</w:t>
      </w:r>
      <w:r>
        <w:rPr>
          <w:rFonts w:ascii="Arial" w:hAnsi="Arial" w:cs="Arial"/>
          <w:bCs/>
          <w:iCs/>
          <w:lang w:val="sr-Cyrl-CS"/>
        </w:rPr>
        <w:t>, без обрачунатог пдв-а.</w:t>
      </w:r>
    </w:p>
    <w:p w:rsidR="0006582C" w:rsidRDefault="0006582C" w:rsidP="008252A1">
      <w:pPr>
        <w:pStyle w:val="ListParagraph"/>
        <w:numPr>
          <w:ilvl w:val="0"/>
          <w:numId w:val="19"/>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D50FA3">
        <w:rPr>
          <w:rFonts w:ascii="Arial" w:hAnsi="Arial" w:cs="Arial"/>
          <w:bCs/>
          <w:iCs/>
          <w:lang w:val="sr-Cyrl-CS"/>
        </w:rPr>
        <w:t>услуге</w:t>
      </w:r>
      <w:r>
        <w:rPr>
          <w:rFonts w:ascii="Arial" w:hAnsi="Arial" w:cs="Arial"/>
          <w:bCs/>
          <w:iCs/>
          <w:lang w:val="sr-Cyrl-CS"/>
        </w:rPr>
        <w:t>, са обрачунатим пдв-ом.</w:t>
      </w:r>
    </w:p>
    <w:p w:rsidR="0006582C" w:rsidRDefault="0006582C" w:rsidP="008252A1">
      <w:pPr>
        <w:pStyle w:val="ListParagraph"/>
        <w:numPr>
          <w:ilvl w:val="0"/>
          <w:numId w:val="19"/>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8252A1">
      <w:pPr>
        <w:pStyle w:val="ListParagraph"/>
        <w:numPr>
          <w:ilvl w:val="0"/>
          <w:numId w:val="19"/>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Pr="00667936" w:rsidRDefault="0006582C" w:rsidP="0006582C">
      <w:pPr>
        <w:pStyle w:val="ListParagraph"/>
        <w:jc w:val="both"/>
        <w:rPr>
          <w:rFonts w:ascii="Arial" w:hAnsi="Arial" w:cs="Arial"/>
          <w:bCs/>
          <w:iCs/>
          <w:lang w:val="sr-Cyrl-CS"/>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М.П. </w:t>
      </w:r>
    </w:p>
    <w:p w:rsidR="0027761D" w:rsidRDefault="0006582C" w:rsidP="00D50FA3">
      <w:pPr>
        <w:jc w:val="both"/>
        <w:rPr>
          <w:rFonts w:eastAsia="TimesNewRomanPS-BoldMT"/>
          <w:b/>
          <w:bCs/>
          <w:i/>
          <w:iCs/>
          <w:color w:val="002060"/>
          <w:lang w:val="sr-Cyrl-CS"/>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D50FA3" w:rsidRDefault="00D50FA3" w:rsidP="00D50FA3">
      <w:pPr>
        <w:jc w:val="both"/>
        <w:rPr>
          <w:rFonts w:eastAsia="TimesNewRomanPS-BoldMT"/>
          <w:b/>
          <w:bCs/>
          <w:i/>
          <w:iCs/>
          <w:color w:val="002060"/>
          <w:lang w:val="sr-Cyrl-CS"/>
        </w:rPr>
      </w:pPr>
    </w:p>
    <w:p w:rsidR="00891842" w:rsidRDefault="00891842" w:rsidP="00D50FA3">
      <w:pPr>
        <w:jc w:val="both"/>
        <w:rPr>
          <w:rFonts w:eastAsia="TimesNewRomanPS-BoldMT"/>
          <w:b/>
          <w:bCs/>
          <w:i/>
          <w:iCs/>
          <w:color w:val="002060"/>
          <w:lang w:val="sr-Cyrl-CS"/>
        </w:rPr>
      </w:pPr>
    </w:p>
    <w:p w:rsidR="001A6303" w:rsidRDefault="001A6303" w:rsidP="00D50FA3">
      <w:pPr>
        <w:jc w:val="both"/>
        <w:rPr>
          <w:rFonts w:eastAsia="TimesNewRomanPS-BoldMT"/>
          <w:b/>
          <w:bCs/>
          <w:i/>
          <w:iCs/>
          <w:color w:val="002060"/>
          <w:lang w:val="sr-Cyrl-CS"/>
        </w:rPr>
      </w:pPr>
    </w:p>
    <w:p w:rsidR="00B16ACE" w:rsidRPr="00B236F9" w:rsidRDefault="00B16ACE" w:rsidP="00B16ACE">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16ACE" w:rsidRPr="00B236F9" w:rsidRDefault="00B16ACE" w:rsidP="00B16AC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B16ACE" w:rsidRDefault="00B16ACE" w:rsidP="00B16AC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1A6303" w:rsidRDefault="001A6303" w:rsidP="00D50FA3">
      <w:pPr>
        <w:jc w:val="both"/>
        <w:rPr>
          <w:rFonts w:eastAsia="TimesNewRomanPS-BoldMT"/>
          <w:b/>
          <w:bCs/>
          <w:i/>
          <w:iCs/>
          <w:color w:val="002060"/>
          <w:lang w:val="sr-Cyrl-CS"/>
        </w:rPr>
      </w:pPr>
    </w:p>
    <w:p w:rsidR="007F55AD" w:rsidRDefault="007F55AD" w:rsidP="00D50FA3">
      <w:pPr>
        <w:jc w:val="both"/>
        <w:rPr>
          <w:rFonts w:eastAsia="TimesNewRomanPS-BoldMT"/>
          <w:b/>
          <w:bCs/>
          <w:i/>
          <w:iCs/>
          <w:color w:val="002060"/>
          <w:lang w:val="sr-Cyrl-CS"/>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r>
        <w:rPr>
          <w:rFonts w:ascii="Arial" w:hAnsi="Arial" w:cs="Arial"/>
          <w:sz w:val="24"/>
          <w:szCs w:val="24"/>
        </w:rPr>
        <w:t xml:space="preserve">даје: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sidR="00620016">
        <w:rPr>
          <w:rFonts w:ascii="Arial" w:hAnsi="Arial" w:cs="Arial"/>
          <w:b/>
          <w:lang w:val="ru-RU"/>
        </w:rPr>
        <w:t>–</w:t>
      </w:r>
      <w:r>
        <w:rPr>
          <w:rFonts w:ascii="Arial" w:hAnsi="Arial" w:cs="Arial"/>
          <w:b/>
          <w:lang w:val="ru-RU"/>
        </w:rPr>
        <w:t xml:space="preserve"> </w:t>
      </w:r>
      <w:r w:rsidR="00620016">
        <w:rPr>
          <w:rFonts w:ascii="Arial" w:hAnsi="Arial" w:cs="Arial"/>
          <w:b/>
          <w:lang w:val="ru-RU"/>
        </w:rPr>
        <w:t>Услуга израде</w:t>
      </w:r>
      <w:r w:rsidR="00664FFA">
        <w:rPr>
          <w:rFonts w:ascii="Arial" w:hAnsi="Arial" w:cs="Arial"/>
          <w:b/>
          <w:lang w:val="ru-RU"/>
        </w:rPr>
        <w:t xml:space="preserve"> </w:t>
      </w:r>
      <w:r w:rsidR="00D50FA3">
        <w:rPr>
          <w:rFonts w:ascii="Arial" w:hAnsi="Arial" w:cs="Arial"/>
          <w:b/>
          <w:lang w:val="ru-RU"/>
        </w:rPr>
        <w:t>и</w:t>
      </w:r>
      <w:r w:rsidR="00E368F4">
        <w:rPr>
          <w:rFonts w:ascii="Arial" w:hAnsi="Arial" w:cs="Arial"/>
          <w:b/>
          <w:lang w:val="ru-RU"/>
        </w:rPr>
        <w:t>звештаја</w:t>
      </w:r>
      <w:r w:rsidR="00664FFA">
        <w:rPr>
          <w:rFonts w:ascii="Arial" w:hAnsi="Arial" w:cs="Arial"/>
          <w:b/>
          <w:lang w:val="ru-RU"/>
        </w:rPr>
        <w:t xml:space="preserve"> о затеченом стању</w:t>
      </w:r>
      <w:r w:rsidR="00891842">
        <w:rPr>
          <w:rFonts w:ascii="Arial" w:hAnsi="Arial" w:cs="Arial"/>
          <w:b/>
          <w:lang w:val="ru-RU"/>
        </w:rPr>
        <w:t xml:space="preserve"> објекта у поступку озакоњења вртића у Баточини са пројектом заштите од пожара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8B459D">
        <w:rPr>
          <w:rFonts w:ascii="Arial" w:hAnsi="Arial" w:cs="Arial"/>
          <w:lang w:val="sr-Cyrl-CS"/>
        </w:rPr>
        <w:t>1</w:t>
      </w:r>
      <w:r w:rsidR="00E96122">
        <w:rPr>
          <w:rFonts w:ascii="Arial" w:hAnsi="Arial" w:cs="Arial"/>
          <w:lang w:val="sr-Cyrl-CS"/>
        </w:rPr>
        <w:t>8</w:t>
      </w:r>
      <w:r w:rsidR="001E4ED4">
        <w:rPr>
          <w:rFonts w:ascii="Arial" w:hAnsi="Arial" w:cs="Arial"/>
          <w:lang w:val="sr-Cyrl-CS"/>
        </w:rPr>
        <w:t>/18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B16C41">
        <w:rPr>
          <w:rFonts w:ascii="Arial" w:hAnsi="Arial" w:cs="Arial"/>
          <w:lang w:val="ru-RU"/>
        </w:rPr>
        <w:t>1.2.1</w:t>
      </w:r>
      <w:r w:rsidR="00891842">
        <w:rPr>
          <w:rFonts w:ascii="Arial" w:hAnsi="Arial" w:cs="Arial"/>
          <w:lang w:val="ru-RU"/>
        </w:rPr>
        <w:t>9</w:t>
      </w:r>
      <w:r w:rsidR="00B16C41">
        <w:rPr>
          <w:rFonts w:ascii="Arial" w:hAnsi="Arial" w:cs="Arial"/>
          <w:lang w:val="ru-RU"/>
        </w:rPr>
        <w:t>/18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jc w:val="right"/>
        <w:rPr>
          <w:rFonts w:ascii="Arial" w:hAnsi="Arial" w:cs="Arial"/>
          <w:b/>
          <w:bCs/>
          <w:sz w:val="28"/>
          <w:szCs w:val="28"/>
          <w:lang w:val="sr-Cyrl-CS"/>
        </w:rPr>
      </w:pPr>
      <w:r w:rsidRPr="00AC47EA">
        <w:rPr>
          <w:rFonts w:ascii="Arial" w:hAnsi="Arial" w:cs="Arial"/>
          <w:b/>
          <w:bCs/>
          <w:sz w:val="28"/>
          <w:szCs w:val="28"/>
        </w:rPr>
        <w:t>(ОБРАЗАЦ 5)</w:t>
      </w:r>
    </w:p>
    <w:p w:rsidR="00C40E19" w:rsidRDefault="00C40E19" w:rsidP="00EE0FA4">
      <w:pPr>
        <w:jc w:val="right"/>
        <w:rPr>
          <w:rFonts w:ascii="Arial" w:hAnsi="Arial" w:cs="Arial"/>
          <w:b/>
          <w:bCs/>
          <w:sz w:val="28"/>
          <w:szCs w:val="28"/>
          <w:lang w:val="sr-Cyrl-CS"/>
        </w:rPr>
      </w:pPr>
    </w:p>
    <w:p w:rsidR="00C40E19" w:rsidRPr="00C40E19" w:rsidRDefault="00C40E19" w:rsidP="00EE0FA4">
      <w:pPr>
        <w:jc w:val="right"/>
        <w:rPr>
          <w:rFonts w:ascii="Arial" w:hAnsi="Arial" w:cs="Arial"/>
          <w:b/>
          <w:bCs/>
          <w:sz w:val="28"/>
          <w:szCs w:val="28"/>
          <w:lang w:val="sr-Cyrl-CS"/>
        </w:rPr>
      </w:pPr>
    </w:p>
    <w:p w:rsidR="00C40E19" w:rsidRDefault="00C40E19" w:rsidP="00C40E19">
      <w:pPr>
        <w:jc w:val="center"/>
        <w:rPr>
          <w:rFonts w:ascii="Arial" w:hAnsi="Arial" w:cs="Arial"/>
          <w:b/>
          <w:bCs/>
          <w:sz w:val="28"/>
          <w:szCs w:val="28"/>
        </w:rPr>
      </w:pPr>
      <w:r>
        <w:rPr>
          <w:rFonts w:ascii="Arial" w:hAnsi="Arial" w:cs="Arial"/>
          <w:b/>
          <w:bCs/>
          <w:sz w:val="28"/>
          <w:szCs w:val="28"/>
        </w:rPr>
        <w:t>ОБРАЗАЦ ИЗЈАВЕ ПОНУЂАЧА  О ИСПУЊЕНОСТИ ОБАВЕЗНИХ УСЛОВА ЗА УЧЕШЋЕ У ПОСТУПКУ ЈАВНЕ НАБАВКЕ -  ЧЛ. 75. ЗЈН</w:t>
      </w:r>
    </w:p>
    <w:p w:rsidR="00C40E19" w:rsidRDefault="00C40E19" w:rsidP="00C40E19">
      <w:pPr>
        <w:jc w:val="center"/>
        <w:rPr>
          <w:rFonts w:ascii="Arial" w:hAnsi="Arial" w:cs="Arial"/>
          <w:b/>
          <w:bCs/>
        </w:rPr>
      </w:pPr>
    </w:p>
    <w:p w:rsidR="00C40E19" w:rsidRDefault="00C40E19" w:rsidP="00C40E19">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понуђача,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rsidR="00C40E19" w:rsidRDefault="00C40E19" w:rsidP="00C40E19">
      <w:pPr>
        <w:jc w:val="both"/>
        <w:rPr>
          <w:rFonts w:ascii="Arial" w:hAnsi="Arial" w:cs="Arial"/>
        </w:rPr>
      </w:pPr>
    </w:p>
    <w:p w:rsidR="00C40E19" w:rsidRDefault="00C40E19" w:rsidP="00C40E19">
      <w:pPr>
        <w:jc w:val="center"/>
        <w:rPr>
          <w:rFonts w:ascii="Arial" w:hAnsi="Arial" w:cs="Arial"/>
          <w:b/>
        </w:rPr>
      </w:pPr>
      <w:r>
        <w:rPr>
          <w:rFonts w:ascii="Arial" w:hAnsi="Arial" w:cs="Arial"/>
          <w:b/>
        </w:rPr>
        <w:t>И З Ј А В У</w:t>
      </w:r>
    </w:p>
    <w:p w:rsidR="00C40E19" w:rsidRDefault="00C40E19" w:rsidP="00C40E19">
      <w:pPr>
        <w:jc w:val="center"/>
        <w:rPr>
          <w:rFonts w:ascii="Arial" w:hAnsi="Arial" w:cs="Arial"/>
        </w:rPr>
      </w:pPr>
    </w:p>
    <w:p w:rsidR="00C40E19" w:rsidRDefault="00C40E19" w:rsidP="00C40E19">
      <w:pPr>
        <w:jc w:val="both"/>
        <w:rPr>
          <w:rFonts w:ascii="Arial" w:hAnsi="Arial" w:cs="Arial"/>
          <w:lang w:val="sr-Cyrl-CS"/>
        </w:rPr>
      </w:pPr>
    </w:p>
    <w:p w:rsidR="00C40E19" w:rsidRDefault="00C40E19" w:rsidP="00C40E19">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rPr>
        <w:t>у поступку јавне набавке</w:t>
      </w:r>
      <w:r>
        <w:rPr>
          <w:rFonts w:ascii="Arial" w:hAnsi="Arial" w:cs="Arial"/>
          <w:lang w:val="sr-Cyrl-CS"/>
        </w:rPr>
        <w:t xml:space="preserve"> </w:t>
      </w:r>
      <w:r w:rsidR="00620016">
        <w:rPr>
          <w:rFonts w:ascii="Arial" w:hAnsi="Arial" w:cs="Arial"/>
          <w:lang w:val="sr-Cyrl-CS"/>
        </w:rPr>
        <w:t xml:space="preserve">– </w:t>
      </w:r>
      <w:r w:rsidR="00620016" w:rsidRPr="00620016">
        <w:rPr>
          <w:rFonts w:ascii="Arial" w:hAnsi="Arial" w:cs="Arial"/>
          <w:b/>
          <w:lang w:val="sr-Cyrl-CS"/>
        </w:rPr>
        <w:t>Услуга</w:t>
      </w:r>
      <w:r w:rsidR="00620016">
        <w:rPr>
          <w:rFonts w:ascii="Arial" w:hAnsi="Arial" w:cs="Arial"/>
          <w:lang w:val="sr-Cyrl-CS"/>
        </w:rPr>
        <w:t xml:space="preserve"> </w:t>
      </w:r>
      <w:r w:rsidR="00620016">
        <w:rPr>
          <w:rFonts w:ascii="Arial" w:hAnsi="Arial" w:cs="Arial"/>
          <w:b/>
          <w:lang w:val="ru-RU"/>
        </w:rPr>
        <w:t>и</w:t>
      </w:r>
      <w:r>
        <w:rPr>
          <w:rFonts w:ascii="Arial" w:hAnsi="Arial" w:cs="Arial"/>
          <w:b/>
          <w:lang w:val="ru-RU"/>
        </w:rPr>
        <w:t>зраде извештаја о затеченом стању објекта у поступку озакоњења вртића у Баточини са пројектом заштите од пожара</w:t>
      </w:r>
      <w:r>
        <w:rPr>
          <w:rFonts w:ascii="Arial" w:hAnsi="Arial" w:cs="Arial"/>
          <w:b/>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1</w:t>
      </w:r>
      <w:r w:rsidR="00E96122">
        <w:rPr>
          <w:rFonts w:ascii="Arial" w:hAnsi="Arial" w:cs="Arial"/>
          <w:lang w:val="sr-Cyrl-CS"/>
        </w:rPr>
        <w:t>8</w:t>
      </w:r>
      <w:r>
        <w:rPr>
          <w:rFonts w:ascii="Arial" w:hAnsi="Arial" w:cs="Arial"/>
          <w:lang w:val="sr-Cyrl-CS"/>
        </w:rPr>
        <w:t>/18, н</w:t>
      </w:r>
      <w:r>
        <w:rPr>
          <w:rFonts w:ascii="Arial" w:hAnsi="Arial" w:cs="Arial"/>
          <w:lang w:val="ru-RU"/>
        </w:rPr>
        <w:t xml:space="preserve">аведене у Плану јавних набавки под бројем 1.2.19/18, </w:t>
      </w:r>
      <w:r>
        <w:rPr>
          <w:rFonts w:ascii="Arial" w:hAnsi="Arial" w:cs="Arial"/>
        </w:rPr>
        <w:t>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C40E19" w:rsidRDefault="00C40E19" w:rsidP="00C40E19">
      <w:pPr>
        <w:jc w:val="both"/>
        <w:rPr>
          <w:rFonts w:ascii="Arial" w:hAnsi="Arial" w:cs="Arial"/>
          <w:iCs/>
        </w:rPr>
      </w:pPr>
    </w:p>
    <w:p w:rsidR="00C40E19" w:rsidRDefault="00C40E19" w:rsidP="008252A1">
      <w:pPr>
        <w:pStyle w:val="ListParagraph"/>
        <w:numPr>
          <w:ilvl w:val="0"/>
          <w:numId w:val="14"/>
        </w:numPr>
        <w:jc w:val="both"/>
        <w:rPr>
          <w:rFonts w:ascii="Arial" w:hAnsi="Arial" w:cs="Arial"/>
          <w:iCs/>
          <w:lang w:val="sr-Cyrl-CS"/>
        </w:rPr>
      </w:pPr>
      <w:r>
        <w:rPr>
          <w:rFonts w:ascii="Arial" w:hAnsi="Arial" w:cs="Arial"/>
          <w:iCs/>
          <w:lang w:val="sr-Cyrl-CS"/>
        </w:rPr>
        <w:t>Понуђач је р</w:t>
      </w:r>
      <w:r>
        <w:rPr>
          <w:rFonts w:ascii="Arial" w:hAnsi="Arial" w:cs="Arial"/>
          <w:iCs/>
        </w:rPr>
        <w:t>егистрован код надлежног органа, односно уписан у одговарајући регистар (чл. 75. ст. 1. тач. 1) ЗЈН);</w:t>
      </w:r>
    </w:p>
    <w:p w:rsidR="00C40E19" w:rsidRDefault="00C40E19" w:rsidP="008252A1">
      <w:pPr>
        <w:pStyle w:val="ListParagraph"/>
        <w:numPr>
          <w:ilvl w:val="0"/>
          <w:numId w:val="14"/>
        </w:numPr>
        <w:jc w:val="both"/>
        <w:rPr>
          <w:rFonts w:ascii="Arial" w:hAnsi="Arial" w:cs="Arial"/>
          <w:bCs/>
          <w:iCs/>
          <w:lang w:val="sr-Cyrl-CS"/>
        </w:rPr>
      </w:pPr>
      <w:r>
        <w:rPr>
          <w:rFonts w:ascii="Arial" w:hAnsi="Arial" w:cs="Arial"/>
          <w:iCs/>
          <w:lang w:val="sr-Cyrl-CS"/>
        </w:rPr>
        <w:t xml:space="preserve">Понуђач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rsidR="00C40E19" w:rsidRDefault="00C40E19" w:rsidP="008252A1">
      <w:pPr>
        <w:pStyle w:val="ListParagraph"/>
        <w:numPr>
          <w:ilvl w:val="0"/>
          <w:numId w:val="14"/>
        </w:numPr>
        <w:jc w:val="both"/>
        <w:rPr>
          <w:rFonts w:ascii="Arial" w:hAnsi="Arial" w:cs="Arial"/>
          <w:color w:val="auto"/>
          <w:lang w:val="sr-Cyrl-CS"/>
        </w:rPr>
      </w:pPr>
      <w:r>
        <w:rPr>
          <w:rFonts w:ascii="Arial" w:hAnsi="Arial" w:cs="Arial"/>
          <w:bCs/>
          <w:iCs/>
          <w:lang w:val="sr-Cyrl-CS"/>
        </w:rPr>
        <w:t>Понуђач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rsidR="00C40E19" w:rsidRDefault="00C40E19" w:rsidP="008252A1">
      <w:pPr>
        <w:pStyle w:val="ListParagraph"/>
        <w:numPr>
          <w:ilvl w:val="0"/>
          <w:numId w:val="14"/>
        </w:numPr>
        <w:jc w:val="both"/>
        <w:rPr>
          <w:rFonts w:ascii="Arial" w:hAnsi="Arial" w:cs="Arial"/>
          <w:color w:val="auto"/>
          <w:lang w:val="sr-Cyrl-CS"/>
        </w:rPr>
      </w:pPr>
      <w:r>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eastAsia="Times New Roman" w:hAnsi="Arial" w:cs="Arial"/>
        </w:rPr>
        <w:t>;</w:t>
      </w:r>
    </w:p>
    <w:p w:rsidR="00C40E19" w:rsidRDefault="00C40E19" w:rsidP="00C40E19">
      <w:pPr>
        <w:pStyle w:val="ListParagraph"/>
        <w:jc w:val="both"/>
        <w:rPr>
          <w:rFonts w:ascii="Arial" w:hAnsi="Arial" w:cs="Arial"/>
          <w:iCs/>
        </w:rPr>
      </w:pPr>
    </w:p>
    <w:p w:rsidR="00C40E19" w:rsidRDefault="00C40E19" w:rsidP="00C40E19">
      <w:pPr>
        <w:pStyle w:val="ListParagraph"/>
        <w:ind w:left="1710"/>
        <w:jc w:val="both"/>
        <w:rPr>
          <w:rFonts w:ascii="Arial" w:hAnsi="Arial" w:cs="Arial"/>
          <w:b/>
          <w:i/>
          <w:iCs/>
          <w:color w:val="auto"/>
        </w:rPr>
      </w:pPr>
    </w:p>
    <w:p w:rsidR="00C40E19" w:rsidRDefault="00C40E19" w:rsidP="00C40E19">
      <w:pPr>
        <w:jc w:val="both"/>
        <w:rPr>
          <w:rFonts w:ascii="Arial" w:hAnsi="Arial" w:cs="Arial"/>
          <w:i/>
          <w:lang w:val="sr-Cyrl-CS"/>
        </w:rPr>
      </w:pPr>
    </w:p>
    <w:p w:rsidR="00C40E19" w:rsidRDefault="00C40E19" w:rsidP="00C40E19">
      <w:pPr>
        <w:rPr>
          <w:rFonts w:ascii="Arial" w:hAnsi="Arial" w:cs="Arial"/>
        </w:rPr>
      </w:pPr>
      <w:r>
        <w:rPr>
          <w:rFonts w:ascii="Arial" w:hAnsi="Arial" w:cs="Arial"/>
        </w:rPr>
        <w:t>Место:_____________                                                            Понуђач:</w:t>
      </w:r>
    </w:p>
    <w:p w:rsidR="00C40E19" w:rsidRDefault="00C40E19" w:rsidP="00C40E19">
      <w:pPr>
        <w:rPr>
          <w:rFonts w:ascii="Arial" w:hAnsi="Arial" w:cs="Arial"/>
          <w:b/>
          <w:bCs/>
          <w:i/>
          <w:color w:val="auto"/>
        </w:rPr>
      </w:pPr>
      <w:r>
        <w:rPr>
          <w:rFonts w:ascii="Arial" w:hAnsi="Arial" w:cs="Arial"/>
        </w:rPr>
        <w:t xml:space="preserve">Датум:_____________                         М.П.                     _____________________                                                        </w:t>
      </w:r>
    </w:p>
    <w:p w:rsidR="00C40E19" w:rsidRDefault="00C40E19" w:rsidP="00C40E19">
      <w:pPr>
        <w:pStyle w:val="BodyText2"/>
        <w:spacing w:line="100" w:lineRule="atLeast"/>
        <w:jc w:val="both"/>
        <w:rPr>
          <w:rFonts w:ascii="Arial" w:hAnsi="Arial" w:cs="Arial"/>
          <w:b/>
          <w:bCs/>
          <w:i/>
          <w:color w:val="auto"/>
        </w:rPr>
      </w:pPr>
    </w:p>
    <w:p w:rsidR="00C40E19" w:rsidRDefault="00C40E19" w:rsidP="00C40E19">
      <w:pPr>
        <w:pStyle w:val="ListParagraph"/>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Pr>
          <w:rFonts w:ascii="Arial" w:hAnsi="Arial" w:cs="Arial"/>
          <w:bCs/>
          <w:i/>
          <w:iCs/>
          <w:color w:val="auto"/>
          <w:sz w:val="22"/>
          <w:szCs w:val="22"/>
        </w:rPr>
        <w:t xml:space="preserve">. </w:t>
      </w:r>
    </w:p>
    <w:p w:rsidR="00EE0FA4" w:rsidRDefault="00EE0FA4" w:rsidP="00EE0FA4">
      <w:pPr>
        <w:jc w:val="right"/>
        <w:rPr>
          <w:rFonts w:ascii="Arial" w:hAnsi="Arial" w:cs="Arial"/>
          <w:b/>
          <w:bCs/>
          <w:sz w:val="28"/>
          <w:szCs w:val="28"/>
          <w:lang w:val="sr-Cyrl-CS"/>
        </w:rPr>
      </w:pPr>
    </w:p>
    <w:p w:rsidR="00C40E19" w:rsidRDefault="00C40E19" w:rsidP="00EE0FA4">
      <w:pPr>
        <w:jc w:val="right"/>
        <w:rPr>
          <w:rFonts w:ascii="Arial" w:hAnsi="Arial" w:cs="Arial"/>
          <w:b/>
          <w:bCs/>
          <w:sz w:val="28"/>
          <w:szCs w:val="28"/>
          <w:lang w:val="sr-Cyrl-CS"/>
        </w:rPr>
      </w:pPr>
    </w:p>
    <w:p w:rsidR="00C40E19" w:rsidRDefault="00C40E19" w:rsidP="00EE0FA4">
      <w:pPr>
        <w:jc w:val="right"/>
        <w:rPr>
          <w:rFonts w:ascii="Arial" w:hAnsi="Arial" w:cs="Arial"/>
          <w:b/>
          <w:bCs/>
          <w:sz w:val="28"/>
          <w:szCs w:val="28"/>
          <w:lang w:val="sr-Cyrl-CS"/>
        </w:rPr>
      </w:pPr>
    </w:p>
    <w:p w:rsidR="00C40E19" w:rsidRPr="00C40E19" w:rsidRDefault="00C40E19" w:rsidP="00EE0FA4">
      <w:pPr>
        <w:jc w:val="right"/>
        <w:rPr>
          <w:rFonts w:ascii="Arial" w:hAnsi="Arial" w:cs="Arial"/>
          <w:b/>
          <w:bCs/>
          <w:sz w:val="28"/>
          <w:szCs w:val="28"/>
          <w:lang w:val="sr-Cyrl-CS"/>
        </w:rPr>
      </w:pPr>
    </w:p>
    <w:p w:rsidR="00891842" w:rsidRDefault="00891842"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992ACA" w:rsidRDefault="00992ACA" w:rsidP="00992ACA">
      <w:pPr>
        <w:pStyle w:val="ListParagraph"/>
        <w:tabs>
          <w:tab w:val="left" w:pos="680"/>
        </w:tabs>
        <w:ind w:left="0"/>
        <w:jc w:val="both"/>
        <w:rPr>
          <w:rFonts w:ascii="Arial" w:eastAsia="TimesNewRomanPSMT" w:hAnsi="Arial" w:cs="Arial"/>
          <w:bCs/>
          <w:lang w:val="ru-RU"/>
        </w:rPr>
      </w:pPr>
    </w:p>
    <w:p w:rsidR="00F4122B" w:rsidRDefault="00F4122B" w:rsidP="00F4122B">
      <w:pPr>
        <w:jc w:val="center"/>
        <w:rPr>
          <w:rFonts w:ascii="Arial" w:hAnsi="Arial" w:cs="Arial"/>
          <w:b/>
          <w:bCs/>
          <w:sz w:val="28"/>
          <w:szCs w:val="28"/>
        </w:rPr>
      </w:pPr>
      <w:r>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rsidR="00F4122B" w:rsidRDefault="00F4122B" w:rsidP="00F4122B">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F4122B" w:rsidRDefault="00F4122B" w:rsidP="00F4122B">
      <w:pPr>
        <w:jc w:val="center"/>
        <w:rPr>
          <w:rFonts w:ascii="Arial" w:hAnsi="Arial" w:cs="Arial"/>
          <w:b/>
          <w:bCs/>
        </w:rPr>
      </w:pPr>
    </w:p>
    <w:p w:rsidR="00F4122B" w:rsidRDefault="00F4122B" w:rsidP="00F4122B">
      <w:pPr>
        <w:jc w:val="center"/>
        <w:rPr>
          <w:rFonts w:ascii="Arial" w:hAnsi="Arial" w:cs="Arial"/>
          <w:b/>
          <w:bCs/>
        </w:rPr>
      </w:pPr>
    </w:p>
    <w:p w:rsidR="00F4122B" w:rsidRDefault="00F4122B" w:rsidP="00F4122B">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подизвођача,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rsidR="00F4122B" w:rsidRDefault="00F4122B" w:rsidP="00F4122B">
      <w:pPr>
        <w:jc w:val="both"/>
        <w:rPr>
          <w:rFonts w:ascii="Arial" w:hAnsi="Arial" w:cs="Arial"/>
        </w:rPr>
      </w:pPr>
    </w:p>
    <w:p w:rsidR="00F4122B" w:rsidRDefault="00F4122B" w:rsidP="00F4122B">
      <w:pPr>
        <w:jc w:val="center"/>
        <w:rPr>
          <w:rFonts w:ascii="Arial" w:hAnsi="Arial" w:cs="Arial"/>
          <w:b/>
        </w:rPr>
      </w:pPr>
      <w:r>
        <w:rPr>
          <w:rFonts w:ascii="Arial" w:hAnsi="Arial" w:cs="Arial"/>
          <w:b/>
        </w:rPr>
        <w:t>И З Ј А В У</w:t>
      </w:r>
    </w:p>
    <w:p w:rsidR="00F4122B" w:rsidRDefault="00F4122B" w:rsidP="00F4122B">
      <w:pPr>
        <w:jc w:val="center"/>
        <w:rPr>
          <w:rFonts w:ascii="Arial" w:hAnsi="Arial" w:cs="Arial"/>
        </w:rPr>
      </w:pPr>
    </w:p>
    <w:p w:rsidR="00F4122B" w:rsidRDefault="00F4122B" w:rsidP="00F4122B">
      <w:pPr>
        <w:jc w:val="both"/>
        <w:rPr>
          <w:rFonts w:ascii="Arial" w:hAnsi="Arial" w:cs="Arial"/>
          <w:lang w:val="sr-Cyrl-CS"/>
        </w:rPr>
      </w:pPr>
    </w:p>
    <w:p w:rsidR="00F4122B" w:rsidRDefault="00F4122B" w:rsidP="00F4122B">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 </w:t>
      </w:r>
      <w:r>
        <w:rPr>
          <w:rFonts w:ascii="Arial" w:hAnsi="Arial" w:cs="Arial"/>
          <w:i/>
          <w:iCs/>
        </w:rPr>
        <w:t>[</w:t>
      </w:r>
      <w:r>
        <w:rPr>
          <w:rFonts w:ascii="Arial" w:hAnsi="Arial" w:cs="Arial"/>
          <w:i/>
        </w:rPr>
        <w:t>навести назив подизвођач</w:t>
      </w:r>
      <w:r>
        <w:rPr>
          <w:rFonts w:ascii="Arial" w:hAnsi="Arial" w:cs="Arial"/>
        </w:rPr>
        <w:t>у</w:t>
      </w:r>
      <w:r>
        <w:rPr>
          <w:rFonts w:ascii="Arial" w:hAnsi="Arial" w:cs="Arial"/>
          <w:lang w:val="sr-Cyrl-CS"/>
        </w:rPr>
        <w:t xml:space="preserve"> у</w:t>
      </w:r>
      <w:r>
        <w:rPr>
          <w:rFonts w:ascii="Arial" w:hAnsi="Arial" w:cs="Arial"/>
        </w:rPr>
        <w:t xml:space="preserve"> поступку јавне набавке</w:t>
      </w:r>
      <w:r>
        <w:rPr>
          <w:rFonts w:ascii="Arial" w:hAnsi="Arial" w:cs="Arial"/>
          <w:lang w:val="sr-Cyrl-CS"/>
        </w:rPr>
        <w:t xml:space="preserve"> </w:t>
      </w:r>
      <w:r w:rsidR="00620016" w:rsidRPr="00620016">
        <w:rPr>
          <w:rFonts w:ascii="Arial" w:hAnsi="Arial" w:cs="Arial"/>
          <w:b/>
          <w:lang w:val="sr-Cyrl-CS"/>
        </w:rPr>
        <w:t>Услуга</w:t>
      </w:r>
      <w:r w:rsidR="00620016">
        <w:rPr>
          <w:rFonts w:ascii="Arial" w:hAnsi="Arial" w:cs="Arial"/>
          <w:lang w:val="sr-Cyrl-CS"/>
        </w:rPr>
        <w:t xml:space="preserve"> </w:t>
      </w:r>
      <w:r w:rsidR="00620016">
        <w:rPr>
          <w:rFonts w:ascii="Arial" w:hAnsi="Arial" w:cs="Arial"/>
          <w:b/>
          <w:lang w:val="ru-RU"/>
        </w:rPr>
        <w:t>и</w:t>
      </w:r>
      <w:r>
        <w:rPr>
          <w:rFonts w:ascii="Arial" w:hAnsi="Arial" w:cs="Arial"/>
          <w:b/>
          <w:lang w:val="ru-RU"/>
        </w:rPr>
        <w:t>зраде извештаја о затеченом стању објекта у поступку озакоњења вртића у Баточини са пројектом заштите од пожара</w:t>
      </w:r>
      <w:r>
        <w:rPr>
          <w:rFonts w:ascii="Arial" w:hAnsi="Arial" w:cs="Arial"/>
          <w:b/>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1</w:t>
      </w:r>
      <w:r w:rsidR="00E96122">
        <w:rPr>
          <w:rFonts w:ascii="Arial" w:hAnsi="Arial" w:cs="Arial"/>
          <w:lang w:val="sr-Cyrl-CS"/>
        </w:rPr>
        <w:t>8</w:t>
      </w:r>
      <w:r>
        <w:rPr>
          <w:rFonts w:ascii="Arial" w:hAnsi="Arial" w:cs="Arial"/>
          <w:lang w:val="sr-Cyrl-CS"/>
        </w:rPr>
        <w:t>/18, н</w:t>
      </w:r>
      <w:r>
        <w:rPr>
          <w:rFonts w:ascii="Arial" w:hAnsi="Arial" w:cs="Arial"/>
          <w:lang w:val="ru-RU"/>
        </w:rPr>
        <w:t xml:space="preserve">аведене у Плану јавних набавки под бројем 1.2.19/18, </w:t>
      </w:r>
      <w:r>
        <w:rPr>
          <w:rFonts w:ascii="Arial" w:hAnsi="Arial" w:cs="Arial"/>
        </w:rPr>
        <w:t>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F4122B" w:rsidRDefault="00F4122B" w:rsidP="00F4122B">
      <w:pPr>
        <w:jc w:val="both"/>
        <w:rPr>
          <w:rFonts w:ascii="Arial" w:hAnsi="Arial" w:cs="Arial"/>
          <w:iCs/>
        </w:rPr>
      </w:pPr>
    </w:p>
    <w:p w:rsidR="00F4122B" w:rsidRDefault="00F4122B" w:rsidP="008252A1">
      <w:pPr>
        <w:pStyle w:val="ListParagraph"/>
        <w:numPr>
          <w:ilvl w:val="0"/>
          <w:numId w:val="15"/>
        </w:numPr>
        <w:jc w:val="both"/>
        <w:rPr>
          <w:rFonts w:ascii="Arial" w:hAnsi="Arial" w:cs="Arial"/>
          <w:iCs/>
          <w:lang w:val="sr-Cyrl-CS"/>
        </w:rPr>
      </w:pPr>
      <w:r>
        <w:rPr>
          <w:rFonts w:ascii="Arial" w:hAnsi="Arial" w:cs="Arial"/>
          <w:iCs/>
          <w:lang w:val="sr-Cyrl-CS"/>
        </w:rPr>
        <w:t>Подизвођач је р</w:t>
      </w:r>
      <w:r>
        <w:rPr>
          <w:rFonts w:ascii="Arial" w:hAnsi="Arial" w:cs="Arial"/>
          <w:iCs/>
        </w:rPr>
        <w:t>егистрован код надлежног органа, односно уписан у одговарајући регистар (чл. 75. ст. 1. тач. 1) ЗЈН);</w:t>
      </w:r>
    </w:p>
    <w:p w:rsidR="00F4122B" w:rsidRDefault="00F4122B" w:rsidP="008252A1">
      <w:pPr>
        <w:pStyle w:val="ListParagraph"/>
        <w:numPr>
          <w:ilvl w:val="0"/>
          <w:numId w:val="15"/>
        </w:numPr>
        <w:jc w:val="both"/>
        <w:rPr>
          <w:rFonts w:ascii="Arial" w:hAnsi="Arial" w:cs="Arial"/>
          <w:bCs/>
          <w:iCs/>
          <w:lang w:val="sr-Cyrl-CS"/>
        </w:rPr>
      </w:pPr>
      <w:r>
        <w:rPr>
          <w:rFonts w:ascii="Arial" w:hAnsi="Arial" w:cs="Arial"/>
          <w:iCs/>
          <w:lang w:val="sr-Cyrl-CS"/>
        </w:rPr>
        <w:t xml:space="preserve">Подизвођач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rsidR="00F4122B" w:rsidRDefault="00F4122B" w:rsidP="008252A1">
      <w:pPr>
        <w:pStyle w:val="ListParagraph"/>
        <w:numPr>
          <w:ilvl w:val="0"/>
          <w:numId w:val="15"/>
        </w:numPr>
        <w:jc w:val="both"/>
        <w:rPr>
          <w:rFonts w:ascii="Arial" w:hAnsi="Arial" w:cs="Arial"/>
          <w:color w:val="auto"/>
          <w:lang w:val="sr-Cyrl-CS"/>
        </w:rPr>
      </w:pPr>
      <w:r>
        <w:rPr>
          <w:rFonts w:ascii="Arial" w:hAnsi="Arial" w:cs="Arial"/>
          <w:bCs/>
          <w:iCs/>
          <w:lang w:val="sr-Cyrl-CS"/>
        </w:rPr>
        <w:t>Подизвођач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rsidR="00F4122B" w:rsidRDefault="00F4122B" w:rsidP="008252A1">
      <w:pPr>
        <w:pStyle w:val="ListParagraph"/>
        <w:numPr>
          <w:ilvl w:val="0"/>
          <w:numId w:val="15"/>
        </w:numPr>
        <w:jc w:val="both"/>
        <w:rPr>
          <w:rFonts w:ascii="Arial" w:hAnsi="Arial" w:cs="Arial"/>
          <w:color w:val="auto"/>
          <w:lang w:val="sr-Cyrl-CS"/>
        </w:rPr>
      </w:pPr>
      <w:r>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eastAsia="Times New Roman" w:hAnsi="Arial" w:cs="Arial"/>
        </w:rPr>
        <w:t>.</w:t>
      </w:r>
    </w:p>
    <w:p w:rsidR="00F4122B" w:rsidRDefault="00F4122B" w:rsidP="00F4122B">
      <w:pPr>
        <w:pStyle w:val="ListParagraph"/>
        <w:ind w:left="1080"/>
        <w:jc w:val="both"/>
        <w:rPr>
          <w:rFonts w:ascii="Arial" w:hAnsi="Arial" w:cs="Arial"/>
          <w:iCs/>
          <w:lang w:val="sr-Cyrl-CS"/>
        </w:rPr>
      </w:pPr>
    </w:p>
    <w:p w:rsidR="00F4122B" w:rsidRDefault="00F4122B" w:rsidP="00F4122B">
      <w:pPr>
        <w:pStyle w:val="ListParagraph"/>
        <w:jc w:val="both"/>
        <w:rPr>
          <w:rFonts w:ascii="Arial" w:hAnsi="Arial" w:cs="Arial"/>
          <w:iCs/>
        </w:rPr>
      </w:pPr>
    </w:p>
    <w:p w:rsidR="00F4122B" w:rsidRDefault="00F4122B" w:rsidP="00F4122B">
      <w:pPr>
        <w:jc w:val="both"/>
        <w:rPr>
          <w:rFonts w:ascii="Arial" w:hAnsi="Arial" w:cs="Arial"/>
          <w:i/>
          <w:lang w:val="sr-Cyrl-CS"/>
        </w:rPr>
      </w:pPr>
    </w:p>
    <w:p w:rsidR="00F4122B" w:rsidRDefault="00F4122B" w:rsidP="00F4122B">
      <w:pPr>
        <w:rPr>
          <w:rFonts w:ascii="Arial" w:hAnsi="Arial" w:cs="Arial"/>
        </w:rPr>
      </w:pPr>
      <w:r>
        <w:rPr>
          <w:rFonts w:ascii="Arial" w:hAnsi="Arial" w:cs="Arial"/>
        </w:rPr>
        <w:t>Место:_____________                                                            Подизвођач:</w:t>
      </w:r>
    </w:p>
    <w:p w:rsidR="00F4122B" w:rsidRDefault="00F4122B" w:rsidP="00F4122B">
      <w:pPr>
        <w:rPr>
          <w:rFonts w:ascii="Arial" w:hAnsi="Arial" w:cs="Arial"/>
          <w:b/>
          <w:bCs/>
          <w:i/>
          <w:color w:val="auto"/>
        </w:rPr>
      </w:pPr>
      <w:r>
        <w:rPr>
          <w:rFonts w:ascii="Arial" w:hAnsi="Arial" w:cs="Arial"/>
        </w:rPr>
        <w:t xml:space="preserve">Датум:_____________                         М.П.                     _____________________                                                        </w:t>
      </w:r>
    </w:p>
    <w:p w:rsidR="00F4122B" w:rsidRDefault="00F4122B" w:rsidP="00F4122B">
      <w:pPr>
        <w:pStyle w:val="BodyText2"/>
        <w:spacing w:line="100" w:lineRule="atLeast"/>
        <w:jc w:val="both"/>
        <w:rPr>
          <w:rFonts w:ascii="Arial" w:hAnsi="Arial" w:cs="Arial"/>
          <w:b/>
          <w:bCs/>
          <w:i/>
          <w:color w:val="auto"/>
        </w:rPr>
      </w:pPr>
    </w:p>
    <w:p w:rsidR="00F4122B" w:rsidRDefault="00F4122B" w:rsidP="00F4122B">
      <w:pPr>
        <w:pStyle w:val="ListParagraph"/>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
          <w:bCs/>
          <w:i/>
          <w:iCs/>
          <w:color w:val="auto"/>
          <w:u w:val="single"/>
        </w:rPr>
        <w:t>Уколико понуђач подноси понуду са подизвођачем</w:t>
      </w:r>
      <w:r>
        <w:rPr>
          <w:rFonts w:ascii="Arial" w:hAnsi="Arial" w:cs="Arial"/>
          <w:bCs/>
          <w:i/>
          <w:iCs/>
          <w:color w:val="auto"/>
        </w:rPr>
        <w:t xml:space="preserve">, Изјава мора бити потписана од стране овлашћеног лица подизвођача и оверена печатом. </w:t>
      </w:r>
    </w:p>
    <w:p w:rsidR="00F4122B" w:rsidRDefault="00F4122B" w:rsidP="00F4122B">
      <w:pPr>
        <w:pStyle w:val="BodyText2"/>
        <w:spacing w:line="100" w:lineRule="atLeast"/>
        <w:jc w:val="both"/>
        <w:rPr>
          <w:rFonts w:ascii="Arial" w:hAnsi="Arial" w:cs="Arial"/>
          <w:b/>
          <w:bCs/>
          <w:i/>
          <w:color w:val="auto"/>
        </w:rPr>
      </w:pPr>
    </w:p>
    <w:p w:rsidR="00891842" w:rsidRDefault="00891842" w:rsidP="00891842">
      <w:pPr>
        <w:jc w:val="both"/>
        <w:rPr>
          <w:rFonts w:ascii="Arial" w:hAnsi="Arial" w:cs="Arial"/>
          <w:lang w:val="sr-Cyrl-CS"/>
        </w:rPr>
      </w:pPr>
    </w:p>
    <w:p w:rsidR="00891842" w:rsidRDefault="00891842" w:rsidP="00891842">
      <w:pPr>
        <w:jc w:val="both"/>
        <w:rPr>
          <w:rFonts w:ascii="Arial" w:hAnsi="Arial" w:cs="Arial"/>
          <w:lang w:val="sr-Cyrl-CS"/>
        </w:rPr>
      </w:pPr>
    </w:p>
    <w:p w:rsidR="00891842" w:rsidRDefault="00891842" w:rsidP="00891842">
      <w:pPr>
        <w:jc w:val="both"/>
        <w:rPr>
          <w:rFonts w:ascii="Arial" w:hAnsi="Arial" w:cs="Arial"/>
          <w:lang w:val="sr-Cyrl-CS"/>
        </w:rPr>
      </w:pPr>
    </w:p>
    <w:p w:rsidR="00891842" w:rsidRDefault="00891842" w:rsidP="00891842">
      <w:pPr>
        <w:jc w:val="both"/>
        <w:rPr>
          <w:rFonts w:ascii="Arial" w:hAnsi="Arial" w:cs="Arial"/>
          <w:lang w:val="sr-Cyrl-CS"/>
        </w:rPr>
      </w:pPr>
    </w:p>
    <w:p w:rsidR="00AC35BD" w:rsidRDefault="00AC35BD"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664FFA">
        <w:rPr>
          <w:rFonts w:ascii="Arial" w:hAnsi="Arial" w:cs="Arial"/>
          <w:b/>
          <w:bCs/>
          <w:iCs/>
          <w:lang w:val="ru-RU"/>
        </w:rPr>
        <w:t xml:space="preserve">УСЛУГА ИЗРАДЕ </w:t>
      </w:r>
      <w:r w:rsidR="00E368F4">
        <w:rPr>
          <w:rFonts w:ascii="Arial" w:hAnsi="Arial" w:cs="Arial"/>
          <w:b/>
          <w:bCs/>
          <w:iCs/>
          <w:lang w:val="ru-RU"/>
        </w:rPr>
        <w:t>ИЗВЕШТАЈА</w:t>
      </w:r>
      <w:r w:rsidR="00664FFA">
        <w:rPr>
          <w:rFonts w:ascii="Arial" w:hAnsi="Arial" w:cs="Arial"/>
          <w:b/>
          <w:bCs/>
          <w:iCs/>
          <w:lang w:val="ru-RU"/>
        </w:rPr>
        <w:t xml:space="preserve"> О ЗАТЕЧЕНОМ СТАЊУ </w:t>
      </w:r>
      <w:r w:rsidR="00891842">
        <w:rPr>
          <w:rFonts w:ascii="Arial" w:hAnsi="Arial" w:cs="Arial"/>
          <w:b/>
          <w:bCs/>
          <w:iCs/>
          <w:lang w:val="ru-RU"/>
        </w:rPr>
        <w:t>ОБЈЕКТА У ПОСТУПКУ ОЗАКОЊЕЊА ВРТИЋА У БАТОЧИНИ СА ПРОЈЕКТОМ ЗАШТИТЕ ОД ПОЖАРА</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121E1A">
        <w:rPr>
          <w:rFonts w:ascii="Arial" w:hAnsi="Arial" w:cs="Arial"/>
          <w:bCs/>
          <w:iCs/>
          <w:lang w:val="ru-RU"/>
        </w:rPr>
        <w:t>2018.</w:t>
      </w:r>
      <w:r w:rsidR="00CD73B9">
        <w:rPr>
          <w:rFonts w:ascii="Arial" w:hAnsi="Arial" w:cs="Arial"/>
          <w:bCs/>
          <w:iCs/>
          <w:lang w:val="ru-RU"/>
        </w:rPr>
        <w:t xml:space="preserve"> </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624031" w:rsidP="008252A1">
      <w:pPr>
        <w:numPr>
          <w:ilvl w:val="0"/>
          <w:numId w:val="4"/>
        </w:numPr>
        <w:jc w:val="both"/>
        <w:rPr>
          <w:rFonts w:ascii="Arial" w:hAnsi="Arial" w:cs="Arial"/>
          <w:iCs/>
          <w:lang w:val="sr-Cyrl-CS"/>
        </w:rPr>
      </w:pPr>
      <w:r>
        <w:rPr>
          <w:rFonts w:ascii="Arial" w:hAnsi="Arial" w:cs="Arial"/>
          <w:b/>
          <w:iCs/>
          <w:lang w:val="sr-Cyrl-CS"/>
        </w:rPr>
        <w:t>Општине</w:t>
      </w:r>
      <w:r w:rsidR="008A2F62" w:rsidRPr="00493935">
        <w:rPr>
          <w:rFonts w:ascii="Arial" w:hAnsi="Arial" w:cs="Arial"/>
          <w:b/>
          <w:iCs/>
          <w:lang w:val="sr-Cyrl-CS"/>
        </w:rPr>
        <w:t xml:space="preserve"> Баточина</w:t>
      </w:r>
      <w:r w:rsidR="00B16ACE">
        <w:rPr>
          <w:rFonts w:ascii="Arial" w:hAnsi="Arial" w:cs="Arial"/>
          <w:b/>
          <w:iCs/>
          <w:lang w:val="sr-Cyrl-CS"/>
        </w:rPr>
        <w:t>,</w:t>
      </w:r>
      <w:r>
        <w:rPr>
          <w:rFonts w:ascii="Arial" w:hAnsi="Arial" w:cs="Arial"/>
          <w:iCs/>
          <w:lang w:val="ru-RU"/>
        </w:rPr>
        <w:t xml:space="preserve"> </w:t>
      </w:r>
      <w:r w:rsidRPr="00493935">
        <w:rPr>
          <w:rFonts w:ascii="Arial" w:hAnsi="Arial" w:cs="Arial"/>
          <w:b/>
          <w:iCs/>
          <w:lang w:val="sr-Cyrl-CS"/>
        </w:rPr>
        <w:t>Општинске управе</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E02B3B">
        <w:rPr>
          <w:rFonts w:ascii="Arial" w:hAnsi="Arial" w:cs="Arial"/>
          <w:iCs/>
          <w:lang w:val="sr-Cyrl-CS"/>
        </w:rPr>
        <w:t xml:space="preserve"> бр. 32</w:t>
      </w:r>
      <w:r w:rsidR="008A2F62" w:rsidRPr="00493935">
        <w:rPr>
          <w:rFonts w:ascii="Arial" w:hAnsi="Arial" w:cs="Arial"/>
          <w:iCs/>
          <w:lang w:val="ru-RU"/>
        </w:rPr>
        <w:t>, ПИБ</w:t>
      </w:r>
      <w:r>
        <w:rPr>
          <w:rFonts w:ascii="Arial" w:hAnsi="Arial" w:cs="Arial"/>
          <w:iCs/>
          <w:lang w:val="ru-RU"/>
        </w:rPr>
        <w:t>:</w:t>
      </w:r>
      <w:r w:rsidR="008A2F62" w:rsidRPr="00493935">
        <w:rPr>
          <w:rFonts w:ascii="Arial" w:hAnsi="Arial" w:cs="Arial"/>
          <w:iCs/>
          <w:lang w:val="ru-RU"/>
        </w:rPr>
        <w:t xml:space="preserve"> </w:t>
      </w:r>
      <w:r w:rsidR="00493935" w:rsidRPr="00493935">
        <w:rPr>
          <w:rFonts w:ascii="Arial" w:hAnsi="Arial" w:cs="Arial"/>
          <w:iCs/>
          <w:lang w:val="sr-Cyrl-CS"/>
        </w:rPr>
        <w:t>101220685</w:t>
      </w:r>
      <w:r w:rsidR="00493935" w:rsidRPr="00493935">
        <w:rPr>
          <w:rFonts w:ascii="Arial" w:hAnsi="Arial" w:cs="Arial"/>
          <w:iCs/>
          <w:lang w:val="ru-RU"/>
        </w:rPr>
        <w:t xml:space="preserve">, матични број: </w:t>
      </w:r>
      <w:r w:rsidR="00493935" w:rsidRPr="00493935">
        <w:rPr>
          <w:rFonts w:ascii="Arial" w:hAnsi="Arial" w:cs="Arial"/>
          <w:iCs/>
          <w:lang w:val="sr-Cyrl-CS"/>
        </w:rPr>
        <w:t>07202342</w:t>
      </w:r>
      <w:r w:rsidR="00493935" w:rsidRPr="00493935">
        <w:rPr>
          <w:rFonts w:ascii="Arial" w:hAnsi="Arial" w:cs="Arial"/>
          <w:iCs/>
          <w:lang w:val="ru-RU"/>
        </w:rPr>
        <w:t>,</w:t>
      </w:r>
      <w:r w:rsidR="00493935" w:rsidRPr="00493935">
        <w:rPr>
          <w:rFonts w:ascii="Arial" w:hAnsi="Arial" w:cs="Arial"/>
          <w:iCs/>
          <w:lang w:val="sr-Cyrl-CS"/>
        </w:rPr>
        <w:t xml:space="preserve"> </w:t>
      </w:r>
      <w:r w:rsidR="00493935" w:rsidRPr="00493935">
        <w:rPr>
          <w:rFonts w:ascii="Arial" w:hAnsi="Arial" w:cs="Arial"/>
          <w:iCs/>
          <w:lang w:val="ru-RU"/>
        </w:rPr>
        <w:t>број</w:t>
      </w:r>
      <w:r w:rsidR="00493935" w:rsidRPr="00493935">
        <w:rPr>
          <w:rFonts w:ascii="Arial" w:hAnsi="Arial" w:cs="Arial"/>
          <w:iCs/>
          <w:lang w:val="sr-Cyrl-CS"/>
        </w:rPr>
        <w:t xml:space="preserve"> </w:t>
      </w:r>
      <w:r w:rsidR="00493935" w:rsidRPr="00493935">
        <w:rPr>
          <w:rFonts w:ascii="Arial" w:hAnsi="Arial" w:cs="Arial"/>
          <w:iCs/>
          <w:lang w:val="ru-RU"/>
        </w:rPr>
        <w:t xml:space="preserve">рачуна: </w:t>
      </w:r>
      <w:r w:rsidR="00493935" w:rsidRPr="00493935">
        <w:rPr>
          <w:rFonts w:ascii="Arial" w:hAnsi="Arial" w:cs="Arial"/>
          <w:iCs/>
          <w:lang w:val="sr-Cyrl-CS"/>
        </w:rPr>
        <w:t>840-32640-81 код Управе за Трезор</w:t>
      </w:r>
      <w:r w:rsidR="00493935">
        <w:rPr>
          <w:rFonts w:ascii="Arial" w:hAnsi="Arial" w:cs="Arial"/>
          <w:iCs/>
          <w:lang w:val="sr-Cyrl-CS"/>
        </w:rPr>
        <w:t>,</w:t>
      </w:r>
      <w:r w:rsidR="00493935" w:rsidRPr="00493935">
        <w:rPr>
          <w:rFonts w:ascii="Arial" w:hAnsi="Arial" w:cs="Arial"/>
          <w:iCs/>
          <w:lang w:val="ru-RU"/>
        </w:rPr>
        <w:t xml:space="preserve"> кој</w:t>
      </w:r>
      <w:r w:rsidR="00493935">
        <w:rPr>
          <w:rFonts w:ascii="Arial" w:hAnsi="Arial" w:cs="Arial"/>
          <w:iCs/>
          <w:lang w:val="sr-Cyrl-CS"/>
        </w:rPr>
        <w:t>у</w:t>
      </w:r>
      <w:r w:rsidR="00493935" w:rsidRPr="00493935">
        <w:rPr>
          <w:rFonts w:ascii="Arial" w:hAnsi="Arial" w:cs="Arial"/>
          <w:iCs/>
          <w:lang w:val="ru-RU"/>
        </w:rPr>
        <w:t xml:space="preserve"> заступа  </w:t>
      </w:r>
      <w:r w:rsidR="00493935">
        <w:rPr>
          <w:rFonts w:ascii="Arial" w:hAnsi="Arial" w:cs="Arial"/>
          <w:iCs/>
          <w:lang w:val="ru-RU"/>
        </w:rPr>
        <w:t>начелни</w:t>
      </w:r>
      <w:r w:rsidR="009A109B">
        <w:rPr>
          <w:rFonts w:ascii="Arial" w:hAnsi="Arial" w:cs="Arial"/>
          <w:iCs/>
          <w:lang w:val="ru-RU"/>
        </w:rPr>
        <w:t>к Никола Несторовић</w:t>
      </w:r>
      <w:r w:rsidR="00DA6DF0">
        <w:rPr>
          <w:rFonts w:ascii="Arial" w:hAnsi="Arial" w:cs="Arial"/>
          <w:bCs/>
          <w:iCs/>
          <w:lang w:val="ru-RU"/>
        </w:rPr>
        <w:t xml:space="preserve"> (</w:t>
      </w:r>
      <w:r w:rsidR="00493935" w:rsidRPr="00493935">
        <w:rPr>
          <w:rFonts w:ascii="Arial" w:hAnsi="Arial" w:cs="Arial"/>
          <w:bCs/>
          <w:iCs/>
          <w:lang w:val="ru-RU"/>
        </w:rPr>
        <w:t>у даљем тексту</w:t>
      </w:r>
      <w:r w:rsidR="00891842">
        <w:rPr>
          <w:rFonts w:ascii="Arial" w:hAnsi="Arial" w:cs="Arial"/>
          <w:bCs/>
          <w:iCs/>
          <w:lang w:val="ru-RU"/>
        </w:rPr>
        <w:t>:</w:t>
      </w:r>
      <w:r w:rsidR="00493935" w:rsidRPr="00493935">
        <w:rPr>
          <w:rFonts w:ascii="Arial" w:hAnsi="Arial" w:cs="Arial"/>
          <w:bCs/>
          <w:iCs/>
          <w:lang w:val="ru-RU"/>
        </w:rPr>
        <w:t xml:space="preserve">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r w:rsidRPr="003A0AAF">
        <w:rPr>
          <w:rFonts w:ascii="Arial" w:hAnsi="Arial" w:cs="Arial"/>
          <w:bCs/>
          <w:iCs/>
        </w:rPr>
        <w:t xml:space="preserve">и </w:t>
      </w:r>
    </w:p>
    <w:p w:rsidR="008A2F62" w:rsidRPr="003A0AAF" w:rsidRDefault="008A2F62" w:rsidP="008A2F62">
      <w:pPr>
        <w:jc w:val="both"/>
        <w:rPr>
          <w:rFonts w:ascii="Arial" w:hAnsi="Arial" w:cs="Arial"/>
          <w:bCs/>
          <w:iCs/>
        </w:rPr>
      </w:pPr>
    </w:p>
    <w:p w:rsidR="00891842" w:rsidRDefault="00891842" w:rsidP="008252A1">
      <w:pPr>
        <w:pStyle w:val="ListParagraph"/>
        <w:numPr>
          <w:ilvl w:val="0"/>
          <w:numId w:val="4"/>
        </w:numPr>
        <w:ind w:left="360" w:firstLine="0"/>
        <w:jc w:val="both"/>
        <w:rPr>
          <w:rFonts w:ascii="Arial" w:hAnsi="Arial" w:cs="Arial"/>
          <w:bCs/>
          <w:iCs/>
          <w:lang w:val="ru-RU"/>
        </w:rPr>
      </w:pPr>
      <w:r w:rsidRPr="0053638E">
        <w:rPr>
          <w:rFonts w:ascii="Arial" w:hAnsi="Arial" w:cs="Arial"/>
          <w:bCs/>
          <w:iCs/>
          <w:lang w:val="ru-RU"/>
        </w:rPr>
        <w:t>____</w:t>
      </w:r>
      <w:r>
        <w:rPr>
          <w:rFonts w:ascii="Arial" w:hAnsi="Arial" w:cs="Arial"/>
          <w:bCs/>
          <w:iCs/>
          <w:lang w:val="ru-RU"/>
        </w:rPr>
        <w:t>________</w:t>
      </w:r>
      <w:r w:rsidRPr="004C4B6A">
        <w:rPr>
          <w:rFonts w:ascii="Arial" w:hAnsi="Arial" w:cs="Arial"/>
          <w:bCs/>
          <w:iCs/>
          <w:lang w:val="ru-RU"/>
        </w:rPr>
        <w:t xml:space="preserve">___________________________________________________, </w:t>
      </w:r>
    </w:p>
    <w:p w:rsidR="00891842" w:rsidRPr="00C30FB0" w:rsidRDefault="00891842" w:rsidP="00132E6F">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891842" w:rsidRDefault="00891842" w:rsidP="00132E6F">
      <w:pPr>
        <w:pStyle w:val="ListParagraph"/>
        <w:tabs>
          <w:tab w:val="left" w:pos="720"/>
        </w:tabs>
        <w:jc w:val="both"/>
        <w:rPr>
          <w:rFonts w:ascii="Arial" w:hAnsi="Arial" w:cs="Arial"/>
          <w:bCs/>
          <w:iCs/>
          <w:lang w:val="ru-RU"/>
        </w:rPr>
      </w:pPr>
      <w:r w:rsidRPr="00493F3D">
        <w:rPr>
          <w:rFonts w:ascii="Arial" w:hAnsi="Arial" w:cs="Arial"/>
          <w:bCs/>
          <w:iCs/>
          <w:lang w:val="ru-RU"/>
        </w:rPr>
        <w:t>чији је заступник _____________________</w:t>
      </w:r>
      <w:r w:rsidR="00B16ACE">
        <w:rPr>
          <w:rFonts w:ascii="Arial" w:hAnsi="Arial" w:cs="Arial"/>
          <w:bCs/>
          <w:iCs/>
          <w:lang w:val="ru-RU"/>
        </w:rPr>
        <w:t>___________ (</w:t>
      </w:r>
      <w:r w:rsidRPr="00493F3D">
        <w:rPr>
          <w:rFonts w:ascii="Arial" w:hAnsi="Arial" w:cs="Arial"/>
          <w:bCs/>
          <w:iCs/>
          <w:lang w:val="ru-RU"/>
        </w:rPr>
        <w:t xml:space="preserve">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bCs/>
          <w:iCs/>
          <w:lang w:val="ru-RU"/>
        </w:rPr>
        <w:t>)</w:t>
      </w:r>
      <w:r>
        <w:rPr>
          <w:rFonts w:ascii="Arial" w:hAnsi="Arial" w:cs="Arial"/>
          <w:bCs/>
          <w:iCs/>
          <w:lang w:val="ru-RU"/>
        </w:rPr>
        <w:t xml:space="preserve"> </w:t>
      </w:r>
    </w:p>
    <w:p w:rsidR="00891842" w:rsidRDefault="00891842" w:rsidP="00891842">
      <w:pPr>
        <w:pStyle w:val="ListParagraph"/>
        <w:jc w:val="both"/>
        <w:rPr>
          <w:rFonts w:ascii="Arial" w:hAnsi="Arial" w:cs="Arial"/>
          <w:bCs/>
          <w:iCs/>
          <w:lang w:val="ru-RU"/>
        </w:rPr>
      </w:pPr>
    </w:p>
    <w:p w:rsidR="00891842" w:rsidRPr="00C30FB0" w:rsidRDefault="00891842" w:rsidP="00132E6F">
      <w:pPr>
        <w:pStyle w:val="ListParagraph"/>
        <w:jc w:val="both"/>
        <w:rPr>
          <w:rFonts w:ascii="Arial" w:hAnsi="Arial" w:cs="Arial"/>
          <w:bCs/>
          <w:i/>
          <w:iCs/>
          <w:lang w:val="ru-RU"/>
        </w:rPr>
      </w:pPr>
      <w:r w:rsidRPr="00C30FB0">
        <w:rPr>
          <w:rFonts w:ascii="Arial" w:hAnsi="Arial" w:cs="Arial"/>
          <w:bCs/>
          <w:i/>
          <w:iCs/>
          <w:lang w:val="ru-RU"/>
        </w:rPr>
        <w:t>или</w:t>
      </w:r>
    </w:p>
    <w:p w:rsidR="00891842" w:rsidRDefault="00891842" w:rsidP="00891842">
      <w:pPr>
        <w:ind w:left="360"/>
        <w:jc w:val="both"/>
        <w:rPr>
          <w:rFonts w:ascii="Arial" w:hAnsi="Arial" w:cs="Arial"/>
          <w:bCs/>
          <w:iCs/>
          <w:lang w:val="ru-RU"/>
        </w:rPr>
      </w:pPr>
    </w:p>
    <w:p w:rsidR="00891842" w:rsidRDefault="00891842" w:rsidP="00132E6F">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891842" w:rsidRPr="00493F3D" w:rsidRDefault="00891842" w:rsidP="00891842">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891842" w:rsidRPr="00C30FB0" w:rsidRDefault="00891842" w:rsidP="00132E6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lang w:val="ru-RU"/>
        </w:rPr>
        <w:t xml:space="preserve">) са </w:t>
      </w:r>
      <w:r>
        <w:rPr>
          <w:rFonts w:ascii="Arial" w:hAnsi="Arial" w:cs="Arial"/>
          <w:lang w:val="ru-RU"/>
        </w:rPr>
        <w:t>члановима групе:</w:t>
      </w:r>
    </w:p>
    <w:p w:rsidR="00891842" w:rsidRPr="00493F3D" w:rsidRDefault="00891842" w:rsidP="00891842">
      <w:pPr>
        <w:ind w:left="360"/>
        <w:rPr>
          <w:rFonts w:ascii="Arial" w:hAnsi="Arial" w:cs="Arial"/>
          <w:lang w:val="ru-RU"/>
        </w:rPr>
      </w:pPr>
    </w:p>
    <w:p w:rsidR="00891842" w:rsidRDefault="00891842" w:rsidP="00132E6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891842" w:rsidRPr="00493F3D" w:rsidRDefault="00891842" w:rsidP="00891842">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891842" w:rsidRDefault="00891842" w:rsidP="00132E6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891842" w:rsidRPr="00C30FB0" w:rsidRDefault="00891842" w:rsidP="00132E6F">
      <w:pPr>
        <w:ind w:left="360" w:firstLine="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891842" w:rsidRDefault="00891842" w:rsidP="00891842">
      <w:pPr>
        <w:ind w:left="360"/>
        <w:rPr>
          <w:rFonts w:ascii="Arial" w:hAnsi="Arial" w:cs="Arial"/>
          <w:i/>
          <w:iCs/>
          <w:sz w:val="18"/>
          <w:szCs w:val="18"/>
        </w:rPr>
      </w:pPr>
    </w:p>
    <w:p w:rsidR="00891842" w:rsidRDefault="00891842" w:rsidP="00132E6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891842" w:rsidRDefault="00891842" w:rsidP="00132E6F">
      <w:pPr>
        <w:ind w:left="720"/>
        <w:jc w:val="center"/>
        <w:rPr>
          <w:rFonts w:ascii="Arial" w:hAnsi="Arial" w:cs="Arial"/>
          <w:lang w:val="ru-RU"/>
        </w:rPr>
      </w:pPr>
      <w:r w:rsidRPr="00493F3D">
        <w:rPr>
          <w:rFonts w:ascii="Arial" w:hAnsi="Arial" w:cs="Arial"/>
          <w:i/>
          <w:iCs/>
          <w:sz w:val="18"/>
          <w:szCs w:val="18"/>
        </w:rPr>
        <w:t>назив члана групе</w:t>
      </w:r>
    </w:p>
    <w:p w:rsidR="00891842" w:rsidRDefault="00891842" w:rsidP="00132E6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891842" w:rsidRDefault="00891842" w:rsidP="00132E6F">
      <w:pPr>
        <w:ind w:left="360" w:firstLine="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891842" w:rsidRPr="00493F3D" w:rsidRDefault="00891842" w:rsidP="00891842">
      <w:pPr>
        <w:ind w:left="360"/>
        <w:rPr>
          <w:rFonts w:ascii="Arial" w:hAnsi="Arial" w:cs="Arial"/>
          <w:lang w:val="ru-RU"/>
        </w:rPr>
      </w:pPr>
    </w:p>
    <w:p w:rsidR="00891842" w:rsidRPr="00C30FB0" w:rsidRDefault="00891842" w:rsidP="00132E6F">
      <w:pPr>
        <w:ind w:left="360" w:firstLine="360"/>
        <w:rPr>
          <w:rFonts w:ascii="Arial" w:hAnsi="Arial" w:cs="Arial"/>
          <w:i/>
          <w:lang w:val="ru-RU"/>
        </w:rPr>
      </w:pPr>
      <w:r w:rsidRPr="00C30FB0">
        <w:rPr>
          <w:rFonts w:ascii="Arial" w:hAnsi="Arial" w:cs="Arial"/>
          <w:i/>
          <w:lang w:val="ru-RU"/>
        </w:rPr>
        <w:t>или</w:t>
      </w:r>
    </w:p>
    <w:p w:rsidR="00891842" w:rsidRPr="00493F3D" w:rsidRDefault="00891842" w:rsidP="00624031">
      <w:pPr>
        <w:rPr>
          <w:rFonts w:ascii="Arial" w:hAnsi="Arial" w:cs="Arial"/>
          <w:lang w:val="ru-RU"/>
        </w:rPr>
      </w:pPr>
    </w:p>
    <w:p w:rsidR="00891842" w:rsidRDefault="00891842" w:rsidP="00132E6F">
      <w:pPr>
        <w:ind w:left="360"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891842" w:rsidRPr="00493F3D" w:rsidRDefault="00891842" w:rsidP="00891842">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891842" w:rsidRPr="00C30FB0" w:rsidRDefault="00891842" w:rsidP="00132E6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00132E6F">
        <w:rPr>
          <w:rFonts w:ascii="Arial" w:hAnsi="Arial" w:cs="Arial"/>
          <w:bCs/>
          <w:iCs/>
          <w:lang w:val="ru-RU"/>
        </w:rPr>
        <w:t>Извршилац</w:t>
      </w:r>
      <w:r>
        <w:rPr>
          <w:rFonts w:ascii="Arial" w:hAnsi="Arial" w:cs="Arial"/>
          <w:lang w:val="ru-RU"/>
        </w:rPr>
        <w:t>»</w:t>
      </w:r>
      <w:r w:rsidRPr="00493F3D">
        <w:rPr>
          <w:rFonts w:ascii="Arial" w:hAnsi="Arial" w:cs="Arial"/>
          <w:lang w:val="ru-RU"/>
        </w:rPr>
        <w:t>) са подизвођачем</w:t>
      </w:r>
    </w:p>
    <w:p w:rsidR="00891842" w:rsidRPr="00493F3D" w:rsidRDefault="00891842" w:rsidP="00891842">
      <w:pPr>
        <w:ind w:left="360"/>
        <w:rPr>
          <w:rFonts w:ascii="Arial" w:hAnsi="Arial" w:cs="Arial"/>
          <w:lang w:val="ru-RU"/>
        </w:rPr>
      </w:pPr>
    </w:p>
    <w:p w:rsidR="00891842" w:rsidRDefault="00891842" w:rsidP="00132E6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891842" w:rsidRPr="00493F3D" w:rsidRDefault="00891842" w:rsidP="00891842">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081296" w:rsidRDefault="00891842" w:rsidP="00132E6F">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132E6F" w:rsidRPr="008566BF" w:rsidRDefault="00132E6F" w:rsidP="00132E6F">
      <w:pPr>
        <w:pStyle w:val="ListParagraph"/>
        <w:tabs>
          <w:tab w:val="left" w:pos="720"/>
        </w:tabs>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8252A1">
      <w:pPr>
        <w:pStyle w:val="Default"/>
        <w:numPr>
          <w:ilvl w:val="0"/>
          <w:numId w:val="8"/>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w:t>
      </w:r>
      <w:r w:rsidR="00132E6F">
        <w:rPr>
          <w:b/>
          <w:bCs/>
          <w:lang w:val="sr-Cyrl-CS"/>
        </w:rPr>
        <w:t xml:space="preserve"> </w:t>
      </w:r>
      <w:r w:rsidR="00132E6F">
        <w:rPr>
          <w:b/>
          <w:lang w:val="ru-RU"/>
        </w:rPr>
        <w:t>Услуга израде извештаја о затеченом стању објекта у поступку озакоњења вртића у Баточини са пројектом заштите од пожара</w:t>
      </w:r>
      <w:r w:rsidRPr="00815E97">
        <w:rPr>
          <w:b/>
          <w:bCs/>
        </w:rPr>
        <w:t xml:space="preserve"> </w:t>
      </w:r>
      <w:r w:rsidR="00493935" w:rsidRPr="00493935">
        <w:rPr>
          <w:bCs/>
          <w:lang w:val="sr-Cyrl-CS"/>
        </w:rPr>
        <w:t xml:space="preserve">интерни број </w:t>
      </w:r>
      <w:r w:rsidRPr="00493935">
        <w:rPr>
          <w:bCs/>
        </w:rPr>
        <w:t>ЈН</w:t>
      </w:r>
      <w:r w:rsidR="008B459D">
        <w:rPr>
          <w:bCs/>
          <w:lang w:val="sr-Cyrl-CS"/>
        </w:rPr>
        <w:t>М</w:t>
      </w:r>
      <w:r w:rsidRPr="00493935">
        <w:rPr>
          <w:bCs/>
        </w:rPr>
        <w:t xml:space="preserve">В </w:t>
      </w:r>
      <w:r w:rsidR="008B459D">
        <w:rPr>
          <w:bCs/>
          <w:lang w:val="sr-Cyrl-CS"/>
        </w:rPr>
        <w:t>1</w:t>
      </w:r>
      <w:r w:rsidR="00E96122">
        <w:rPr>
          <w:bCs/>
          <w:lang w:val="sr-Cyrl-CS"/>
        </w:rPr>
        <w:t>8</w:t>
      </w:r>
      <w:r w:rsidR="001E4ED4">
        <w:rPr>
          <w:bCs/>
        </w:rPr>
        <w:t>/18</w:t>
      </w:r>
      <w:r w:rsidRPr="00493935">
        <w:t>,</w:t>
      </w:r>
      <w:r w:rsidRPr="00815E97">
        <w:t xml:space="preserve"> </w:t>
      </w:r>
      <w:r w:rsidR="00493935">
        <w:rPr>
          <w:lang w:val="sr-Cyrl-CS"/>
        </w:rPr>
        <w:t xml:space="preserve">наведене у Плану јавних набавки под бројем </w:t>
      </w:r>
      <w:r w:rsidR="00B16C41">
        <w:rPr>
          <w:lang w:val="sr-Cyrl-CS"/>
        </w:rPr>
        <w:t>1.2.1</w:t>
      </w:r>
      <w:r w:rsidR="00132E6F">
        <w:rPr>
          <w:lang w:val="sr-Cyrl-CS"/>
        </w:rPr>
        <w:t>9</w:t>
      </w:r>
      <w:r w:rsidR="00B16C41">
        <w:rPr>
          <w:lang w:val="sr-Cyrl-CS"/>
        </w:rPr>
        <w:t>/18</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B0418" w:rsidRDefault="001051BE" w:rsidP="008252A1">
      <w:pPr>
        <w:pStyle w:val="Default"/>
        <w:numPr>
          <w:ilvl w:val="0"/>
          <w:numId w:val="8"/>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813730">
        <w:rPr>
          <w:bCs/>
          <w:iCs/>
          <w:lang w:val="ru-RU"/>
        </w:rPr>
        <w:t>Извршиоца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8B0418" w:rsidRPr="00B16ACE" w:rsidRDefault="008B0418" w:rsidP="008252A1">
      <w:pPr>
        <w:pStyle w:val="ListParagraph"/>
        <w:numPr>
          <w:ilvl w:val="0"/>
          <w:numId w:val="8"/>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2018.годину,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sidRPr="00B16ACE">
        <w:rPr>
          <w:rFonts w:ascii="Arial" w:eastAsiaTheme="minorHAnsi" w:hAnsi="Arial" w:cs="Arial"/>
          <w:color w:val="auto"/>
          <w:lang w:val="sr-Cyrl-CS" w:eastAsia="en-US"/>
        </w:rPr>
        <w:t>620, ПА 000</w:t>
      </w:r>
      <w:r w:rsidR="00BE4934" w:rsidRPr="00B16ACE">
        <w:rPr>
          <w:rFonts w:ascii="Arial" w:eastAsiaTheme="minorHAnsi" w:hAnsi="Arial" w:cs="Arial"/>
          <w:color w:val="auto"/>
          <w:lang w:val="sr-Cyrl-CS" w:eastAsia="en-US"/>
        </w:rPr>
        <w:t>1</w:t>
      </w:r>
      <w:r w:rsidRPr="00B16ACE">
        <w:rPr>
          <w:rFonts w:ascii="Arial" w:eastAsiaTheme="minorHAnsi" w:hAnsi="Arial" w:cs="Arial"/>
          <w:color w:val="auto"/>
          <w:lang w:val="sr-Cyrl-CS" w:eastAsia="en-US"/>
        </w:rPr>
        <w:t xml:space="preserve"> – </w:t>
      </w:r>
      <w:r w:rsidR="00BE4934" w:rsidRPr="00B16ACE">
        <w:rPr>
          <w:rFonts w:ascii="Arial" w:eastAsiaTheme="minorHAnsi" w:hAnsi="Arial" w:cs="Arial"/>
          <w:color w:val="auto"/>
          <w:lang w:val="sr-Cyrl-CS" w:eastAsia="en-US"/>
        </w:rPr>
        <w:t>Просторно и урбанистичко планирање</w:t>
      </w:r>
      <w:r w:rsidRPr="00B16ACE">
        <w:rPr>
          <w:rFonts w:ascii="Arial" w:eastAsiaTheme="minorHAnsi" w:hAnsi="Arial" w:cs="Arial"/>
          <w:color w:val="auto"/>
          <w:lang w:val="sr-Cyrl-CS" w:eastAsia="en-US"/>
        </w:rPr>
        <w:t xml:space="preserve">, позиција </w:t>
      </w:r>
      <w:r w:rsidR="00BE4934" w:rsidRPr="00B16ACE">
        <w:rPr>
          <w:rFonts w:ascii="Arial" w:eastAsiaTheme="minorHAnsi" w:hAnsi="Arial" w:cs="Arial"/>
          <w:color w:val="auto"/>
          <w:lang w:val="sr-Cyrl-CS" w:eastAsia="en-US"/>
        </w:rPr>
        <w:t>047</w:t>
      </w:r>
      <w:r w:rsidRPr="00B16ACE">
        <w:rPr>
          <w:rFonts w:ascii="Arial" w:eastAsiaTheme="minorHAnsi" w:hAnsi="Arial" w:cs="Arial"/>
          <w:color w:val="auto"/>
          <w:lang w:val="sr-Cyrl-CS" w:eastAsia="en-US"/>
        </w:rPr>
        <w:t xml:space="preserve">, економска класификација 511 </w:t>
      </w:r>
      <w:r w:rsidR="00BE4934" w:rsidRPr="00B16ACE">
        <w:rPr>
          <w:rFonts w:ascii="Arial" w:eastAsiaTheme="minorHAnsi" w:hAnsi="Arial" w:cs="Arial"/>
          <w:color w:val="auto"/>
          <w:lang w:val="sr-Cyrl-CS" w:eastAsia="en-US"/>
        </w:rPr>
        <w:t>–</w:t>
      </w:r>
      <w:r w:rsidRPr="00B16ACE">
        <w:rPr>
          <w:rFonts w:ascii="Arial" w:eastAsiaTheme="minorHAnsi" w:hAnsi="Arial" w:cs="Arial"/>
          <w:color w:val="auto"/>
          <w:lang w:val="sr-Cyrl-CS" w:eastAsia="en-US"/>
        </w:rPr>
        <w:t xml:space="preserve"> </w:t>
      </w:r>
      <w:r w:rsidR="00BE4934" w:rsidRPr="00B16ACE">
        <w:rPr>
          <w:rFonts w:ascii="Arial" w:hAnsi="Arial" w:cs="Arial"/>
          <w:bCs/>
          <w:color w:val="auto"/>
          <w:lang w:val="sr-Cyrl-CS" w:eastAsia="en-US"/>
        </w:rPr>
        <w:t>Пројектно планирање</w:t>
      </w:r>
      <w:r w:rsidRPr="00B16ACE">
        <w:rPr>
          <w:rFonts w:ascii="Arial" w:hAnsi="Arial" w:cs="Arial"/>
          <w:bCs/>
          <w:color w:val="auto"/>
          <w:lang w:val="sr-Cyrl-CS" w:eastAsia="en-US"/>
        </w:rPr>
        <w:t>;</w:t>
      </w:r>
    </w:p>
    <w:p w:rsidR="00817464" w:rsidRPr="00CB4680" w:rsidRDefault="00817464" w:rsidP="008252A1">
      <w:pPr>
        <w:pStyle w:val="Default"/>
        <w:numPr>
          <w:ilvl w:val="0"/>
          <w:numId w:val="8"/>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w:t>
      </w:r>
      <w:r w:rsidR="00D50FA3">
        <w:rPr>
          <w:lang w:val="sr-Cyrl-CS"/>
        </w:rPr>
        <w:t xml:space="preserve">- </w:t>
      </w:r>
      <w:r w:rsidR="00132E6F">
        <w:rPr>
          <w:b/>
          <w:lang w:val="ru-RU"/>
        </w:rPr>
        <w:t>Услуга израде извештаја о затеченом стању објекта у поступку озакоњења вртића у Баточини са пројектом заштите од пожара</w:t>
      </w:r>
      <w:r w:rsidR="00132E6F" w:rsidRPr="00CB4680">
        <w:rPr>
          <w:b/>
          <w:bCs/>
        </w:rPr>
        <w:t xml:space="preserve"> </w:t>
      </w:r>
      <w:r w:rsidRPr="00CB4680">
        <w:rPr>
          <w:b/>
          <w:bCs/>
        </w:rPr>
        <w:t xml:space="preserve">– </w:t>
      </w:r>
      <w:r w:rsidR="00493935" w:rsidRPr="00CB4680">
        <w:rPr>
          <w:bCs/>
          <w:lang w:val="sr-Cyrl-CS"/>
        </w:rPr>
        <w:t xml:space="preserve">интерни број </w:t>
      </w:r>
      <w:r w:rsidR="00493935" w:rsidRPr="00CB4680">
        <w:rPr>
          <w:bCs/>
        </w:rPr>
        <w:t>ЈН</w:t>
      </w:r>
      <w:r w:rsidR="008B459D">
        <w:rPr>
          <w:bCs/>
          <w:lang w:val="sr-Cyrl-CS"/>
        </w:rPr>
        <w:t>М</w:t>
      </w:r>
      <w:r w:rsidR="00493935" w:rsidRPr="00CB4680">
        <w:rPr>
          <w:bCs/>
        </w:rPr>
        <w:t xml:space="preserve">В </w:t>
      </w:r>
      <w:r w:rsidR="008B459D">
        <w:rPr>
          <w:bCs/>
          <w:lang w:val="sr-Cyrl-CS"/>
        </w:rPr>
        <w:t>1</w:t>
      </w:r>
      <w:r w:rsidR="00E96122">
        <w:rPr>
          <w:bCs/>
          <w:lang w:val="sr-Cyrl-CS"/>
        </w:rPr>
        <w:t>8</w:t>
      </w:r>
      <w:r w:rsidR="001E4ED4">
        <w:rPr>
          <w:bCs/>
        </w:rPr>
        <w:t>/18</w:t>
      </w:r>
      <w:r w:rsidR="00493935" w:rsidRPr="00493935">
        <w:t xml:space="preserve">, </w:t>
      </w:r>
      <w:r w:rsidR="00493935" w:rsidRPr="00CB4680">
        <w:rPr>
          <w:lang w:val="sr-Cyrl-CS"/>
        </w:rPr>
        <w:t xml:space="preserve">наведене у Плану јавних набавки под бројем </w:t>
      </w:r>
      <w:r w:rsidR="00B16C41">
        <w:rPr>
          <w:lang w:val="sr-Cyrl-CS"/>
        </w:rPr>
        <w:t>1.2.1</w:t>
      </w:r>
      <w:r w:rsidR="00132E6F">
        <w:rPr>
          <w:lang w:val="sr-Cyrl-CS"/>
        </w:rPr>
        <w:t>9</w:t>
      </w:r>
      <w:r w:rsidR="00B16C41">
        <w:rPr>
          <w:lang w:val="sr-Cyrl-CS"/>
        </w:rPr>
        <w:t>/18</w:t>
      </w:r>
      <w:r w:rsidR="00CB4680">
        <w:rPr>
          <w:b/>
          <w:lang w:val="sr-Cyrl-CS"/>
        </w:rPr>
        <w:t>.</w:t>
      </w:r>
    </w:p>
    <w:p w:rsidR="00646C36" w:rsidRDefault="00646C36" w:rsidP="003F4950">
      <w:pPr>
        <w:pStyle w:val="Default"/>
        <w:rPr>
          <w:lang w:val="sr-Cyrl-CS"/>
        </w:rPr>
      </w:pPr>
    </w:p>
    <w:p w:rsidR="00646C36" w:rsidRPr="00D50FA3" w:rsidRDefault="00646C36" w:rsidP="003F4950">
      <w:pPr>
        <w:pStyle w:val="Default"/>
        <w:rPr>
          <w:lang w:val="sr-Cyrl-CS"/>
        </w:rPr>
      </w:pPr>
      <w:r w:rsidRPr="00646C36">
        <w:rPr>
          <w:b/>
          <w:lang w:val="sr-Cyrl-CS"/>
        </w:rPr>
        <w:t>Предмет уговора</w:t>
      </w:r>
      <w:r>
        <w:rPr>
          <w:lang w:val="sr-Cyrl-C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r w:rsidRPr="00360C7C">
        <w:rPr>
          <w:rFonts w:ascii="Arial" w:eastAsia="Times New Roman" w:hAnsi="Arial" w:cs="Arial"/>
          <w:b/>
          <w:kern w:val="0"/>
          <w:lang w:eastAsia="en-US"/>
        </w:rPr>
        <w:t>Члан 1.</w:t>
      </w:r>
    </w:p>
    <w:p w:rsidR="003F4950" w:rsidRPr="00BF53FE" w:rsidRDefault="003F4950" w:rsidP="003F4950">
      <w:pPr>
        <w:shd w:val="clear" w:color="auto" w:fill="FFFFFF"/>
        <w:jc w:val="both"/>
        <w:rPr>
          <w:color w:val="FF0000"/>
        </w:rPr>
      </w:pPr>
    </w:p>
    <w:p w:rsidR="00E52EDB" w:rsidRPr="00735776" w:rsidRDefault="00E52EDB" w:rsidP="00646C36">
      <w:pPr>
        <w:pStyle w:val="NoSpacing"/>
        <w:ind w:firstLine="720"/>
        <w:jc w:val="both"/>
        <w:rPr>
          <w:rFonts w:ascii="Arial" w:hAnsi="Arial" w:cs="Arial"/>
          <w:sz w:val="24"/>
          <w:szCs w:val="24"/>
        </w:rPr>
      </w:pPr>
      <w:r w:rsidRPr="00B16ACE">
        <w:rPr>
          <w:rFonts w:ascii="Arial" w:hAnsi="Arial" w:cs="Arial"/>
          <w:sz w:val="24"/>
          <w:szCs w:val="24"/>
          <w:lang w:val="sr-Cyrl-CS"/>
        </w:rPr>
        <w:t>И</w:t>
      </w:r>
      <w:r w:rsidRPr="00B16ACE">
        <w:rPr>
          <w:rFonts w:ascii="Arial" w:hAnsi="Arial" w:cs="Arial"/>
          <w:sz w:val="24"/>
          <w:szCs w:val="24"/>
        </w:rPr>
        <w:t>зрадити техничко – пројектну документацију за озакоњење</w:t>
      </w:r>
      <w:r>
        <w:rPr>
          <w:rFonts w:ascii="Arial" w:hAnsi="Arial" w:cs="Arial"/>
          <w:sz w:val="24"/>
          <w:szCs w:val="24"/>
        </w:rPr>
        <w:t xml:space="preserve"> објекта дечијег вртића Полетарац, </w:t>
      </w:r>
      <w:r w:rsidR="00B16ACE">
        <w:rPr>
          <w:rFonts w:ascii="Arial" w:hAnsi="Arial" w:cs="Arial"/>
          <w:sz w:val="24"/>
          <w:szCs w:val="24"/>
        </w:rPr>
        <w:t>зграде у којој</w:t>
      </w:r>
      <w:r>
        <w:rPr>
          <w:rFonts w:ascii="Arial" w:hAnsi="Arial" w:cs="Arial"/>
          <w:sz w:val="24"/>
          <w:szCs w:val="24"/>
        </w:rPr>
        <w:t xml:space="preserve"> се обавља предшко</w:t>
      </w:r>
      <w:r w:rsidR="008B0AD1">
        <w:rPr>
          <w:rFonts w:ascii="Arial" w:hAnsi="Arial" w:cs="Arial"/>
          <w:sz w:val="24"/>
          <w:szCs w:val="24"/>
        </w:rPr>
        <w:t>лско васпитање (јаслице, вртићи</w:t>
      </w:r>
      <w:r>
        <w:rPr>
          <w:rFonts w:ascii="Arial" w:hAnsi="Arial" w:cs="Arial"/>
          <w:sz w:val="24"/>
          <w:szCs w:val="24"/>
        </w:rPr>
        <w:t>), категорије В, класификациони број 126310, с</w:t>
      </w:r>
      <w:r w:rsidR="008B0AD1">
        <w:rPr>
          <w:rFonts w:ascii="Arial" w:hAnsi="Arial" w:cs="Arial"/>
          <w:sz w:val="24"/>
          <w:szCs w:val="24"/>
        </w:rPr>
        <w:t>пратности По (делом) + П + Пт (делом</w:t>
      </w:r>
      <w:r>
        <w:rPr>
          <w:rFonts w:ascii="Arial" w:hAnsi="Arial" w:cs="Arial"/>
          <w:sz w:val="24"/>
          <w:szCs w:val="24"/>
        </w:rPr>
        <w:t>), укупне површине п≈</w:t>
      </w:r>
      <w:r w:rsidR="008B0AD1">
        <w:rPr>
          <w:rFonts w:ascii="Arial" w:hAnsi="Arial" w:cs="Arial"/>
          <w:sz w:val="24"/>
          <w:szCs w:val="24"/>
          <w:lang w:val="sr-Cyrl-CS"/>
        </w:rPr>
        <w:t>1.400</w:t>
      </w:r>
      <w:r w:rsidR="00B16ACE">
        <w:rPr>
          <w:rFonts w:ascii="Arial" w:hAnsi="Arial" w:cs="Arial"/>
          <w:sz w:val="24"/>
          <w:szCs w:val="24"/>
        </w:rPr>
        <w:t xml:space="preserve">.00м², </w:t>
      </w:r>
      <w:r>
        <w:rPr>
          <w:rFonts w:ascii="Arial" w:hAnsi="Arial" w:cs="Arial"/>
          <w:sz w:val="24"/>
          <w:szCs w:val="24"/>
        </w:rPr>
        <w:t xml:space="preserve">на кп.бр.136/1 КО Баточина варошица  у Баточини, у улици Краља Петра I. </w:t>
      </w:r>
    </w:p>
    <w:p w:rsidR="00725240" w:rsidRPr="00725240" w:rsidRDefault="0072524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val="sr-Cyrl-CS" w:eastAsia="en-US"/>
        </w:rPr>
      </w:pPr>
      <w:r w:rsidRPr="00360C7C">
        <w:rPr>
          <w:rFonts w:ascii="Arial" w:eastAsia="Times New Roman" w:hAnsi="Arial" w:cs="Arial"/>
          <w:b/>
          <w:kern w:val="0"/>
          <w:lang w:eastAsia="en-US"/>
        </w:rPr>
        <w:t>Члан 2.</w:t>
      </w:r>
    </w:p>
    <w:p w:rsidR="00E52EDB" w:rsidRPr="00E52EDB" w:rsidRDefault="00E52EDB" w:rsidP="003F4950">
      <w:pPr>
        <w:suppressAutoHyphens w:val="0"/>
        <w:autoSpaceDE w:val="0"/>
        <w:autoSpaceDN w:val="0"/>
        <w:adjustRightInd w:val="0"/>
        <w:spacing w:line="240" w:lineRule="auto"/>
        <w:jc w:val="center"/>
        <w:rPr>
          <w:rFonts w:ascii="Arial" w:eastAsia="Times New Roman" w:hAnsi="Arial" w:cs="Arial"/>
          <w:b/>
          <w:kern w:val="0"/>
          <w:lang w:val="sr-Cyrl-CS" w:eastAsia="en-US"/>
        </w:rPr>
      </w:pPr>
    </w:p>
    <w:p w:rsidR="00E52EDB" w:rsidRPr="0029067C" w:rsidRDefault="0029067C" w:rsidP="00646C36">
      <w:pPr>
        <w:pStyle w:val="NoSpacing"/>
        <w:ind w:firstLine="720"/>
        <w:jc w:val="both"/>
        <w:rPr>
          <w:rFonts w:ascii="Arial" w:hAnsi="Arial" w:cs="Arial"/>
          <w:color w:val="000000"/>
          <w:sz w:val="24"/>
          <w:szCs w:val="24"/>
        </w:rPr>
      </w:pPr>
      <w:r>
        <w:rPr>
          <w:rFonts w:ascii="Arial" w:hAnsi="Arial" w:cs="Arial"/>
          <w:sz w:val="24"/>
          <w:szCs w:val="24"/>
        </w:rPr>
        <w:t>Техничко - пројектна</w:t>
      </w:r>
      <w:r>
        <w:rPr>
          <w:rFonts w:ascii="Arial" w:hAnsi="Arial" w:cs="Arial"/>
          <w:sz w:val="24"/>
          <w:szCs w:val="24"/>
          <w:lang w:val="sr-Cyrl-CS"/>
        </w:rPr>
        <w:t xml:space="preserve"> </w:t>
      </w:r>
      <w:r w:rsidRPr="00383DFF">
        <w:rPr>
          <w:rFonts w:ascii="Arial" w:hAnsi="Arial" w:cs="Arial"/>
          <w:sz w:val="24"/>
          <w:szCs w:val="24"/>
        </w:rPr>
        <w:t>документација</w:t>
      </w:r>
      <w:r>
        <w:rPr>
          <w:rFonts w:ascii="Arial" w:hAnsi="Arial" w:cs="Arial"/>
          <w:sz w:val="24"/>
          <w:szCs w:val="24"/>
        </w:rPr>
        <w:t xml:space="preserve"> из пртетходног члана, обухвата</w:t>
      </w:r>
      <w:r w:rsidRPr="00383DFF">
        <w:rPr>
          <w:rFonts w:ascii="Arial" w:hAnsi="Arial" w:cs="Arial"/>
          <w:sz w:val="24"/>
          <w:szCs w:val="24"/>
        </w:rPr>
        <w:t xml:space="preserve"> Извештај о затеченом стању изведеног објекта и Геодетски елаборат упис</w:t>
      </w:r>
      <w:r>
        <w:rPr>
          <w:rFonts w:ascii="Arial" w:hAnsi="Arial" w:cs="Arial"/>
          <w:sz w:val="24"/>
          <w:szCs w:val="24"/>
        </w:rPr>
        <w:t xml:space="preserve">а објекта у поступку озакоњења, </w:t>
      </w:r>
      <w:r w:rsidRPr="00383DFF">
        <w:rPr>
          <w:rFonts w:ascii="Arial" w:hAnsi="Arial" w:cs="Arial"/>
          <w:sz w:val="24"/>
          <w:szCs w:val="24"/>
        </w:rPr>
        <w:t xml:space="preserve">у </w:t>
      </w:r>
      <w:r>
        <w:rPr>
          <w:rFonts w:ascii="Arial" w:hAnsi="Arial" w:cs="Arial"/>
          <w:sz w:val="24"/>
          <w:szCs w:val="24"/>
        </w:rPr>
        <w:t>складу са</w:t>
      </w:r>
      <w:r>
        <w:rPr>
          <w:rFonts w:ascii="Arial" w:hAnsi="Arial" w:cs="Arial"/>
          <w:sz w:val="24"/>
          <w:szCs w:val="24"/>
          <w:lang w:val="sr-Cyrl-CS"/>
        </w:rPr>
        <w:t xml:space="preserve"> </w:t>
      </w:r>
      <w:r>
        <w:rPr>
          <w:rFonts w:ascii="Arial" w:hAnsi="Arial" w:cs="Arial"/>
          <w:sz w:val="24"/>
          <w:szCs w:val="24"/>
        </w:rPr>
        <w:t>Законом о озакоњењу објеката (</w:t>
      </w:r>
      <w:r w:rsidRPr="00383DFF">
        <w:rPr>
          <w:rFonts w:ascii="Arial" w:hAnsi="Arial" w:cs="Arial"/>
          <w:sz w:val="24"/>
          <w:szCs w:val="24"/>
        </w:rPr>
        <w:t>"Сл.гл</w:t>
      </w:r>
      <w:r>
        <w:rPr>
          <w:rFonts w:ascii="Arial" w:hAnsi="Arial" w:cs="Arial"/>
          <w:sz w:val="24"/>
          <w:szCs w:val="24"/>
        </w:rPr>
        <w:t>асник РС" бр. 96/2015 и 83/2018</w:t>
      </w:r>
      <w:r w:rsidRPr="00383DFF">
        <w:rPr>
          <w:rFonts w:ascii="Arial" w:hAnsi="Arial" w:cs="Arial"/>
          <w:sz w:val="24"/>
          <w:szCs w:val="24"/>
        </w:rPr>
        <w:t xml:space="preserve">), </w:t>
      </w:r>
      <w:r>
        <w:rPr>
          <w:rFonts w:ascii="Arial" w:hAnsi="Arial" w:cs="Arial"/>
          <w:sz w:val="24"/>
          <w:szCs w:val="24"/>
        </w:rPr>
        <w:t>Пројекат за извођење изведено</w:t>
      </w:r>
      <w:r w:rsidRPr="00383DFF">
        <w:rPr>
          <w:rFonts w:ascii="Arial" w:hAnsi="Arial" w:cs="Arial"/>
          <w:sz w:val="24"/>
          <w:szCs w:val="24"/>
        </w:rPr>
        <w:t>г објекта</w:t>
      </w:r>
      <w:r>
        <w:rPr>
          <w:rFonts w:ascii="Arial" w:hAnsi="Arial" w:cs="Arial"/>
          <w:sz w:val="24"/>
          <w:szCs w:val="24"/>
        </w:rPr>
        <w:t>,</w:t>
      </w:r>
      <w:r w:rsidRPr="00383DFF">
        <w:rPr>
          <w:rFonts w:ascii="Arial" w:hAnsi="Arial" w:cs="Arial"/>
          <w:sz w:val="24"/>
          <w:szCs w:val="24"/>
        </w:rPr>
        <w:t xml:space="preserve"> у </w:t>
      </w:r>
      <w:r>
        <w:rPr>
          <w:rFonts w:ascii="Arial" w:hAnsi="Arial" w:cs="Arial"/>
          <w:sz w:val="24"/>
          <w:szCs w:val="24"/>
        </w:rPr>
        <w:t>складу са</w:t>
      </w:r>
      <w:r w:rsidRPr="00383DFF">
        <w:rPr>
          <w:rFonts w:ascii="Arial" w:hAnsi="Arial" w:cs="Arial"/>
          <w:sz w:val="24"/>
          <w:szCs w:val="24"/>
        </w:rPr>
        <w:t xml:space="preserve"> Закон</w:t>
      </w:r>
      <w:r>
        <w:rPr>
          <w:rFonts w:ascii="Arial" w:hAnsi="Arial" w:cs="Arial"/>
          <w:sz w:val="24"/>
          <w:szCs w:val="24"/>
        </w:rPr>
        <w:t>ом</w:t>
      </w:r>
      <w:r w:rsidRPr="00383DFF">
        <w:rPr>
          <w:rFonts w:ascii="Arial" w:hAnsi="Arial" w:cs="Arial"/>
          <w:sz w:val="24"/>
          <w:szCs w:val="24"/>
        </w:rPr>
        <w:t xml:space="preserve"> о планирању и изградњи</w:t>
      </w:r>
      <w:r>
        <w:rPr>
          <w:rFonts w:ascii="Arial" w:hAnsi="Arial" w:cs="Arial"/>
          <w:sz w:val="24"/>
          <w:szCs w:val="24"/>
          <w:lang w:val="sr-Cyrl-CS"/>
        </w:rPr>
        <w:t xml:space="preserve"> </w:t>
      </w:r>
      <w:r w:rsidRPr="00383DFF">
        <w:rPr>
          <w:rFonts w:ascii="Arial" w:hAnsi="Arial" w:cs="Arial"/>
          <w:iCs/>
          <w:sz w:val="24"/>
          <w:szCs w:val="24"/>
        </w:rPr>
        <w:t xml:space="preserve">("Сл. гласник РС", бр. 72/2009, 81/2009 - испр., 64/2010 - одлука УС, 24/2011, 121/2012, 42/2013 - одлука УС, 50/2013 - одлука УС, 98/2013 - одлука УС, 132/2014, 145/2014 и 83/2018) </w:t>
      </w:r>
      <w:r w:rsidRPr="00383DFF">
        <w:rPr>
          <w:rFonts w:ascii="Arial" w:hAnsi="Arial" w:cs="Arial"/>
          <w:sz w:val="24"/>
          <w:szCs w:val="24"/>
        </w:rPr>
        <w:t>и Правилнику о садр</w:t>
      </w:r>
      <w:r>
        <w:rPr>
          <w:rFonts w:ascii="Arial" w:hAnsi="Arial" w:cs="Arial"/>
          <w:sz w:val="24"/>
          <w:szCs w:val="24"/>
        </w:rPr>
        <w:t>жини, начину и поступку</w:t>
      </w:r>
      <w:r>
        <w:rPr>
          <w:rFonts w:ascii="Arial" w:hAnsi="Arial" w:cs="Arial"/>
          <w:sz w:val="24"/>
          <w:szCs w:val="24"/>
          <w:lang w:val="sr-Cyrl-CS"/>
        </w:rPr>
        <w:t xml:space="preserve"> </w:t>
      </w:r>
      <w:r>
        <w:rPr>
          <w:rFonts w:ascii="Arial" w:hAnsi="Arial" w:cs="Arial"/>
          <w:sz w:val="24"/>
          <w:szCs w:val="24"/>
        </w:rPr>
        <w:t>израде и</w:t>
      </w:r>
      <w:r>
        <w:rPr>
          <w:rFonts w:ascii="Arial" w:hAnsi="Arial" w:cs="Arial"/>
          <w:sz w:val="24"/>
          <w:szCs w:val="24"/>
          <w:lang w:val="sr-Cyrl-CS"/>
        </w:rPr>
        <w:t xml:space="preserve"> </w:t>
      </w:r>
      <w:r w:rsidRPr="00383DFF">
        <w:rPr>
          <w:rFonts w:ascii="Arial" w:hAnsi="Arial" w:cs="Arial"/>
          <w:sz w:val="24"/>
          <w:szCs w:val="24"/>
        </w:rPr>
        <w:t>начин</w:t>
      </w:r>
      <w:r>
        <w:rPr>
          <w:rFonts w:ascii="Arial" w:hAnsi="Arial" w:cs="Arial"/>
          <w:sz w:val="24"/>
          <w:szCs w:val="24"/>
        </w:rPr>
        <w:t>у</w:t>
      </w:r>
      <w:r>
        <w:rPr>
          <w:rFonts w:ascii="Arial" w:hAnsi="Arial" w:cs="Arial"/>
          <w:sz w:val="24"/>
          <w:szCs w:val="24"/>
          <w:lang w:val="sr-Cyrl-CS"/>
        </w:rPr>
        <w:t xml:space="preserve"> </w:t>
      </w:r>
      <w:r w:rsidRPr="00383DFF">
        <w:rPr>
          <w:rFonts w:ascii="Arial" w:hAnsi="Arial" w:cs="Arial"/>
          <w:sz w:val="24"/>
          <w:szCs w:val="24"/>
        </w:rPr>
        <w:t>вршења</w:t>
      </w:r>
      <w:r>
        <w:rPr>
          <w:rFonts w:ascii="Arial" w:hAnsi="Arial" w:cs="Arial"/>
          <w:sz w:val="24"/>
          <w:szCs w:val="24"/>
          <w:lang w:val="sr-Cyrl-CS"/>
        </w:rPr>
        <w:t xml:space="preserve"> </w:t>
      </w:r>
      <w:r w:rsidRPr="00383DFF">
        <w:rPr>
          <w:rFonts w:ascii="Arial" w:hAnsi="Arial" w:cs="Arial"/>
          <w:sz w:val="24"/>
          <w:szCs w:val="24"/>
        </w:rPr>
        <w:t>контроле</w:t>
      </w:r>
      <w:r>
        <w:rPr>
          <w:rFonts w:ascii="Arial" w:hAnsi="Arial" w:cs="Arial"/>
          <w:sz w:val="24"/>
          <w:szCs w:val="24"/>
          <w:lang w:val="sr-Cyrl-CS"/>
        </w:rPr>
        <w:t xml:space="preserve"> </w:t>
      </w:r>
      <w:r w:rsidRPr="00383DFF">
        <w:rPr>
          <w:rFonts w:ascii="Arial" w:hAnsi="Arial" w:cs="Arial"/>
          <w:sz w:val="24"/>
          <w:szCs w:val="24"/>
        </w:rPr>
        <w:t>техничке</w:t>
      </w:r>
      <w:r>
        <w:rPr>
          <w:rFonts w:ascii="Arial" w:hAnsi="Arial" w:cs="Arial"/>
          <w:sz w:val="24"/>
          <w:szCs w:val="24"/>
          <w:lang w:val="sr-Cyrl-CS"/>
        </w:rPr>
        <w:t xml:space="preserve"> </w:t>
      </w:r>
      <w:r w:rsidRPr="00383DFF">
        <w:rPr>
          <w:rFonts w:ascii="Arial" w:hAnsi="Arial" w:cs="Arial"/>
          <w:sz w:val="24"/>
          <w:szCs w:val="24"/>
        </w:rPr>
        <w:t>документације</w:t>
      </w:r>
      <w:r>
        <w:rPr>
          <w:rFonts w:ascii="Arial" w:hAnsi="Arial" w:cs="Arial"/>
          <w:sz w:val="24"/>
          <w:szCs w:val="24"/>
          <w:lang w:val="sr-Cyrl-CS"/>
        </w:rPr>
        <w:t xml:space="preserve"> </w:t>
      </w:r>
      <w:r w:rsidRPr="00383DFF">
        <w:rPr>
          <w:rFonts w:ascii="Arial" w:hAnsi="Arial" w:cs="Arial"/>
          <w:sz w:val="24"/>
          <w:szCs w:val="24"/>
        </w:rPr>
        <w:t>према</w:t>
      </w:r>
      <w:r>
        <w:rPr>
          <w:rFonts w:ascii="Arial" w:hAnsi="Arial" w:cs="Arial"/>
          <w:sz w:val="24"/>
          <w:szCs w:val="24"/>
          <w:lang w:val="sr-Cyrl-CS"/>
        </w:rPr>
        <w:t xml:space="preserve"> </w:t>
      </w:r>
      <w:r w:rsidRPr="00383DFF">
        <w:rPr>
          <w:rFonts w:ascii="Arial" w:hAnsi="Arial" w:cs="Arial"/>
          <w:sz w:val="24"/>
          <w:szCs w:val="24"/>
        </w:rPr>
        <w:t>класи и намени</w:t>
      </w:r>
      <w:r>
        <w:rPr>
          <w:rFonts w:ascii="Arial" w:hAnsi="Arial" w:cs="Arial"/>
          <w:sz w:val="24"/>
          <w:szCs w:val="24"/>
          <w:lang w:val="sr-Cyrl-CS"/>
        </w:rPr>
        <w:t xml:space="preserve"> </w:t>
      </w:r>
      <w:r w:rsidRPr="00383DFF">
        <w:rPr>
          <w:rFonts w:ascii="Arial" w:hAnsi="Arial" w:cs="Arial"/>
          <w:sz w:val="24"/>
          <w:szCs w:val="24"/>
        </w:rPr>
        <w:t>објеката (</w:t>
      </w:r>
      <w:r w:rsidRPr="00383DFF">
        <w:rPr>
          <w:rFonts w:ascii="Arial" w:hAnsi="Arial" w:cs="Arial"/>
          <w:color w:val="000000"/>
          <w:sz w:val="24"/>
          <w:szCs w:val="24"/>
          <w:lang w:val="sr-Cyrl-CS"/>
        </w:rPr>
        <w:t>„</w:t>
      </w:r>
      <w:r w:rsidRPr="00383DFF">
        <w:rPr>
          <w:rFonts w:ascii="Arial" w:hAnsi="Arial" w:cs="Arial"/>
          <w:color w:val="000000"/>
          <w:sz w:val="24"/>
          <w:szCs w:val="24"/>
        </w:rPr>
        <w:t>Службени</w:t>
      </w:r>
      <w:r>
        <w:rPr>
          <w:rFonts w:ascii="Arial" w:hAnsi="Arial" w:cs="Arial"/>
          <w:color w:val="000000"/>
          <w:sz w:val="24"/>
          <w:szCs w:val="24"/>
          <w:lang w:val="sr-Cyrl-CS"/>
        </w:rPr>
        <w:t xml:space="preserve"> </w:t>
      </w:r>
      <w:r w:rsidRPr="00383DFF">
        <w:rPr>
          <w:rFonts w:ascii="Arial" w:hAnsi="Arial" w:cs="Arial"/>
          <w:color w:val="000000"/>
          <w:sz w:val="24"/>
          <w:szCs w:val="24"/>
        </w:rPr>
        <w:t>гласник РС”, бр. 23 од 2. марта 2015, 77 од 9. септембра 201</w:t>
      </w:r>
      <w:r>
        <w:rPr>
          <w:rFonts w:ascii="Arial" w:hAnsi="Arial" w:cs="Arial"/>
          <w:color w:val="000000"/>
          <w:sz w:val="24"/>
          <w:szCs w:val="24"/>
        </w:rPr>
        <w:t xml:space="preserve">5, 58 од 22. јуна 2016.године) и </w:t>
      </w:r>
      <w:r w:rsidRPr="00383DFF">
        <w:rPr>
          <w:rFonts w:ascii="Arial" w:hAnsi="Arial" w:cs="Arial"/>
          <w:color w:val="000000"/>
          <w:sz w:val="24"/>
          <w:szCs w:val="24"/>
        </w:rPr>
        <w:t>Главни пројекат заштите од пожара и пројекат Аутоматске дојаве пожара</w:t>
      </w:r>
      <w:r>
        <w:rPr>
          <w:rFonts w:ascii="Arial" w:hAnsi="Arial" w:cs="Arial"/>
          <w:color w:val="000000"/>
          <w:sz w:val="24"/>
          <w:szCs w:val="24"/>
        </w:rPr>
        <w:t>,</w:t>
      </w:r>
      <w:r w:rsidRPr="00383DFF">
        <w:rPr>
          <w:rFonts w:ascii="Arial" w:hAnsi="Arial" w:cs="Arial"/>
          <w:color w:val="000000"/>
          <w:sz w:val="24"/>
          <w:szCs w:val="24"/>
        </w:rPr>
        <w:t xml:space="preserve"> у складу с</w:t>
      </w:r>
      <w:r>
        <w:rPr>
          <w:rFonts w:ascii="Arial" w:hAnsi="Arial" w:cs="Arial"/>
          <w:color w:val="000000"/>
          <w:sz w:val="24"/>
          <w:szCs w:val="24"/>
        </w:rPr>
        <w:t>а Законом о заштити од пожара ("Сл.гласник РС" бр. 111/2009 и 20/2015) и Правилником</w:t>
      </w:r>
      <w:r w:rsidRPr="00383DFF">
        <w:rPr>
          <w:rFonts w:ascii="Arial" w:hAnsi="Arial" w:cs="Arial"/>
          <w:color w:val="000000"/>
          <w:sz w:val="24"/>
          <w:szCs w:val="24"/>
        </w:rPr>
        <w:t xml:space="preserve"> о полагању стручног испита и условима за добијање лиценце и овлашћења за израду Главног пројекта заштите од пожара и посебних сис</w:t>
      </w:r>
      <w:r>
        <w:rPr>
          <w:rFonts w:ascii="Arial" w:hAnsi="Arial" w:cs="Arial"/>
          <w:color w:val="000000"/>
          <w:sz w:val="24"/>
          <w:szCs w:val="24"/>
        </w:rPr>
        <w:t>тема и мера заштите од пожара ("Сл.гласник РС" бр.12/2012 и 87/2013</w:t>
      </w:r>
      <w:r w:rsidRPr="00383DFF">
        <w:rPr>
          <w:rFonts w:ascii="Arial" w:hAnsi="Arial" w:cs="Arial"/>
          <w:color w:val="000000"/>
          <w:sz w:val="24"/>
          <w:szCs w:val="24"/>
        </w:rPr>
        <w:t xml:space="preserve">). </w:t>
      </w:r>
    </w:p>
    <w:p w:rsidR="00E52EDB" w:rsidRPr="00383DFF" w:rsidRDefault="00E52EDB" w:rsidP="00646C36">
      <w:pPr>
        <w:pStyle w:val="NoSpacing"/>
        <w:suppressAutoHyphens w:val="0"/>
        <w:spacing w:line="240" w:lineRule="auto"/>
        <w:ind w:firstLine="720"/>
        <w:jc w:val="both"/>
        <w:rPr>
          <w:rFonts w:ascii="Arial" w:hAnsi="Arial" w:cs="Arial"/>
          <w:color w:val="000000"/>
          <w:sz w:val="24"/>
          <w:szCs w:val="24"/>
        </w:rPr>
      </w:pPr>
      <w:r w:rsidRPr="00383DFF">
        <w:rPr>
          <w:rFonts w:ascii="Arial" w:hAnsi="Arial" w:cs="Arial"/>
          <w:color w:val="000000"/>
          <w:sz w:val="24"/>
          <w:szCs w:val="24"/>
        </w:rPr>
        <w:t>Геодетским елаборатом об</w:t>
      </w:r>
      <w:r w:rsidR="004C0286">
        <w:rPr>
          <w:rFonts w:ascii="Arial" w:hAnsi="Arial" w:cs="Arial"/>
          <w:color w:val="000000"/>
          <w:sz w:val="24"/>
          <w:szCs w:val="24"/>
        </w:rPr>
        <w:t>езбедити снимак изведеног објек</w:t>
      </w:r>
      <w:r w:rsidRPr="00383DFF">
        <w:rPr>
          <w:rFonts w:ascii="Arial" w:hAnsi="Arial" w:cs="Arial"/>
          <w:color w:val="000000"/>
          <w:sz w:val="24"/>
          <w:szCs w:val="24"/>
        </w:rPr>
        <w:t xml:space="preserve">та са габаритима објекта као основу за израду Архитектонских основа ПЗИ и Извештаја о затеченом стању и за упис објекта по добијању Решења о озакоњењу у РГЗ СКН Баточина. </w:t>
      </w:r>
    </w:p>
    <w:p w:rsidR="00E52EDB" w:rsidRPr="00383DFF" w:rsidRDefault="00E52EDB" w:rsidP="00646C36">
      <w:pPr>
        <w:pStyle w:val="NoSpacing"/>
        <w:suppressAutoHyphens w:val="0"/>
        <w:spacing w:line="240" w:lineRule="auto"/>
        <w:ind w:firstLine="720"/>
        <w:jc w:val="both"/>
        <w:rPr>
          <w:rFonts w:ascii="Arial" w:hAnsi="Arial" w:cs="Arial"/>
          <w:color w:val="000000"/>
          <w:sz w:val="24"/>
          <w:szCs w:val="24"/>
        </w:rPr>
      </w:pPr>
      <w:r w:rsidRPr="00383DFF">
        <w:rPr>
          <w:rFonts w:ascii="Arial" w:hAnsi="Arial" w:cs="Arial"/>
          <w:color w:val="000000"/>
          <w:sz w:val="24"/>
          <w:szCs w:val="24"/>
        </w:rPr>
        <w:t>Главним пројектом заштите од пожара дефинисати све изведене и неопходне мере заштите од пожара за објекат дате намене и класе противпожарног оптерећења и уз ПЗИ обезбедити Сагласност МУП РС Сектора за ванредне ситуације.</w:t>
      </w:r>
    </w:p>
    <w:p w:rsidR="00E52EDB" w:rsidRPr="00383DFF" w:rsidRDefault="00E52EDB" w:rsidP="00646C36">
      <w:pPr>
        <w:pStyle w:val="NoSpacing"/>
        <w:suppressAutoHyphens w:val="0"/>
        <w:spacing w:line="240" w:lineRule="auto"/>
        <w:ind w:firstLine="720"/>
        <w:rPr>
          <w:rFonts w:ascii="Arial" w:hAnsi="Arial" w:cs="Arial"/>
          <w:color w:val="000000"/>
          <w:sz w:val="24"/>
          <w:szCs w:val="24"/>
        </w:rPr>
      </w:pPr>
      <w:r w:rsidRPr="00383DFF">
        <w:rPr>
          <w:rFonts w:ascii="Arial" w:hAnsi="Arial" w:cs="Arial"/>
          <w:color w:val="000000"/>
          <w:sz w:val="24"/>
          <w:szCs w:val="24"/>
        </w:rPr>
        <w:t xml:space="preserve">ПЗИ Пројектом за извођење изведеног објекта </w:t>
      </w:r>
      <w:r w:rsidR="00646C36">
        <w:rPr>
          <w:rFonts w:ascii="Arial" w:hAnsi="Arial" w:cs="Arial"/>
          <w:color w:val="000000"/>
          <w:sz w:val="24"/>
          <w:szCs w:val="24"/>
        </w:rPr>
        <w:t xml:space="preserve">обухватити </w:t>
      </w:r>
      <w:r w:rsidRPr="00383DFF">
        <w:rPr>
          <w:rFonts w:ascii="Arial" w:hAnsi="Arial" w:cs="Arial"/>
          <w:color w:val="000000"/>
          <w:sz w:val="24"/>
          <w:szCs w:val="24"/>
        </w:rPr>
        <w:t>фазе:</w:t>
      </w:r>
    </w:p>
    <w:p w:rsidR="00AD0936" w:rsidRPr="00AD0936" w:rsidRDefault="00E52EDB" w:rsidP="00941C44">
      <w:pPr>
        <w:pStyle w:val="NoSpacing"/>
        <w:jc w:val="both"/>
        <w:rPr>
          <w:rFonts w:ascii="Arial" w:hAnsi="Arial" w:cs="Arial"/>
          <w:color w:val="000000"/>
          <w:sz w:val="24"/>
          <w:szCs w:val="24"/>
          <w:lang w:val="sr-Cyrl-CS"/>
        </w:rPr>
      </w:pPr>
      <w:r w:rsidRPr="00383DFF">
        <w:rPr>
          <w:rFonts w:ascii="Arial" w:hAnsi="Arial" w:cs="Arial"/>
          <w:color w:val="000000"/>
          <w:sz w:val="24"/>
          <w:szCs w:val="24"/>
        </w:rPr>
        <w:t>Архитектура, Конструкција, Хидротехничке инсталац</w:t>
      </w:r>
      <w:r w:rsidR="00AD0936">
        <w:rPr>
          <w:rFonts w:ascii="Arial" w:hAnsi="Arial" w:cs="Arial"/>
          <w:color w:val="000000"/>
          <w:sz w:val="24"/>
          <w:szCs w:val="24"/>
        </w:rPr>
        <w:t>ије (</w:t>
      </w:r>
      <w:r w:rsidRPr="00383DFF">
        <w:rPr>
          <w:rFonts w:ascii="Arial" w:hAnsi="Arial" w:cs="Arial"/>
          <w:color w:val="000000"/>
          <w:sz w:val="24"/>
          <w:szCs w:val="24"/>
        </w:rPr>
        <w:t>санитарна вода и мрежа хидрантске инсталације, бустер</w:t>
      </w:r>
      <w:r w:rsidR="00AD0936">
        <w:rPr>
          <w:rFonts w:ascii="Arial" w:hAnsi="Arial" w:cs="Arial"/>
          <w:color w:val="000000"/>
          <w:sz w:val="24"/>
          <w:szCs w:val="24"/>
        </w:rPr>
        <w:t xml:space="preserve"> станица и фекална канализација</w:t>
      </w:r>
      <w:r w:rsidRPr="00383DFF">
        <w:rPr>
          <w:rFonts w:ascii="Arial" w:hAnsi="Arial" w:cs="Arial"/>
          <w:color w:val="000000"/>
          <w:sz w:val="24"/>
          <w:szCs w:val="24"/>
        </w:rPr>
        <w:t>), Електроенергетске инсталације (инсталације јаке, слабе струје, громобранске заштите, паник расвете )</w:t>
      </w:r>
      <w:r w:rsidR="00E87243">
        <w:rPr>
          <w:rFonts w:ascii="Arial" w:hAnsi="Arial" w:cs="Arial"/>
          <w:color w:val="000000"/>
          <w:sz w:val="24"/>
          <w:szCs w:val="24"/>
        </w:rPr>
        <w:t xml:space="preserve">, Машинске инсталације грејања </w:t>
      </w:r>
      <w:r w:rsidRPr="00383DFF">
        <w:rPr>
          <w:rFonts w:ascii="Arial" w:hAnsi="Arial" w:cs="Arial"/>
          <w:color w:val="000000"/>
          <w:sz w:val="24"/>
          <w:szCs w:val="24"/>
        </w:rPr>
        <w:t>и Про</w:t>
      </w:r>
      <w:r w:rsidR="00E87243">
        <w:rPr>
          <w:rFonts w:ascii="Arial" w:hAnsi="Arial" w:cs="Arial"/>
          <w:color w:val="000000"/>
          <w:sz w:val="24"/>
          <w:szCs w:val="24"/>
        </w:rPr>
        <w:t>јекат Аутоматске дојаве пожара (</w:t>
      </w:r>
      <w:r w:rsidRPr="00383DFF">
        <w:rPr>
          <w:rFonts w:ascii="Arial" w:hAnsi="Arial" w:cs="Arial"/>
          <w:color w:val="000000"/>
          <w:sz w:val="24"/>
          <w:szCs w:val="24"/>
        </w:rPr>
        <w:t>обезбедити сагласност МУП РС Сектора за ванредне ситуације</w:t>
      </w:r>
      <w:r w:rsidR="00E87243">
        <w:rPr>
          <w:rFonts w:ascii="Arial" w:hAnsi="Arial" w:cs="Arial"/>
          <w:color w:val="000000"/>
          <w:sz w:val="24"/>
          <w:szCs w:val="24"/>
        </w:rPr>
        <w:t>)</w:t>
      </w:r>
      <w:r w:rsidRPr="00383DFF">
        <w:rPr>
          <w:rFonts w:ascii="Arial" w:hAnsi="Arial" w:cs="Arial"/>
          <w:color w:val="000000"/>
          <w:sz w:val="24"/>
          <w:szCs w:val="24"/>
        </w:rPr>
        <w:t>.</w:t>
      </w:r>
    </w:p>
    <w:p w:rsidR="000952D2" w:rsidRPr="00E52EDB" w:rsidRDefault="00D52D43" w:rsidP="000952D2">
      <w:pPr>
        <w:ind w:firstLine="720"/>
        <w:jc w:val="both"/>
        <w:rPr>
          <w:rFonts w:ascii="Arial" w:hAnsi="Arial" w:cs="Arial"/>
          <w:lang w:val="sr-Cyrl-CS"/>
        </w:rPr>
      </w:pPr>
      <w:r w:rsidRPr="00E52EDB">
        <w:rPr>
          <w:rFonts w:ascii="Arial" w:hAnsi="Arial" w:cs="Arial"/>
          <w:lang w:val="sr-Cyrl-CS"/>
        </w:rPr>
        <w:t>Извршилац</w:t>
      </w:r>
      <w:r w:rsidR="000952D2" w:rsidRPr="00E52EDB">
        <w:rPr>
          <w:rFonts w:ascii="Arial" w:hAnsi="Arial" w:cs="Arial"/>
          <w:lang w:val="sr-Cyrl-CS"/>
        </w:rPr>
        <w:t xml:space="preserve"> је у обавези да обиђе предметни терен и све евентуалне нејасноће пре, у току и за време предвиђеном за </w:t>
      </w:r>
      <w:r w:rsidR="00E87243">
        <w:rPr>
          <w:rFonts w:ascii="Arial" w:hAnsi="Arial" w:cs="Arial"/>
          <w:lang w:val="sr-Cyrl-CS"/>
        </w:rPr>
        <w:t>реализацију уговора</w:t>
      </w:r>
      <w:r w:rsidR="000952D2" w:rsidRPr="00E52EDB">
        <w:rPr>
          <w:rFonts w:ascii="Arial" w:hAnsi="Arial" w:cs="Arial"/>
          <w:lang w:val="sr-Cyrl-CS"/>
        </w:rPr>
        <w:t xml:space="preserve">, у договору са Наручиоцем разјасни и тиме заједнички отклоне могућности за грешке у документацији. </w:t>
      </w:r>
    </w:p>
    <w:p w:rsidR="003F4950" w:rsidRPr="00E52EDB"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sidRPr="00E52EDB">
        <w:rPr>
          <w:rFonts w:ascii="Arial" w:eastAsia="Times New Roman" w:hAnsi="Arial" w:cs="Arial"/>
          <w:kern w:val="0"/>
          <w:lang w:eastAsia="en-US"/>
        </w:rPr>
        <w:tab/>
        <w:t>Наручилац је дужан да поступи по захтевима Извршиоца и да му у примереном року, у писменој форми, пружи тражено објашњење о пројектном задатку.</w:t>
      </w:r>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sidRPr="00E52EDB">
        <w:rPr>
          <w:rFonts w:ascii="Arial" w:eastAsia="Times New Roman" w:hAnsi="Arial" w:cs="Arial"/>
          <w:kern w:val="0"/>
          <w:lang w:eastAsia="en-US"/>
        </w:rPr>
        <w:tab/>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ловима:_______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C5042E" w:rsidRDefault="003F4950" w:rsidP="00C5042E">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ловима:__________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 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
    <w:p w:rsidR="0017240A" w:rsidRPr="0017240A" w:rsidRDefault="0017240A"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
    <w:p w:rsidR="00C5042E" w:rsidRPr="0017240A" w:rsidRDefault="0017240A" w:rsidP="0017240A">
      <w:pPr>
        <w:suppressAutoHyphens w:val="0"/>
        <w:autoSpaceDE w:val="0"/>
        <w:autoSpaceDN w:val="0"/>
        <w:adjustRightInd w:val="0"/>
        <w:spacing w:line="240" w:lineRule="auto"/>
        <w:jc w:val="both"/>
        <w:rPr>
          <w:rFonts w:ascii="Arial" w:eastAsia="Times New Roman" w:hAnsi="Arial" w:cs="Arial"/>
          <w:b/>
          <w:bCs/>
          <w:kern w:val="0"/>
          <w:lang w:val="sr-Cyrl-CS" w:eastAsia="en-US"/>
        </w:rPr>
      </w:pPr>
      <w:r w:rsidRPr="00360C7C">
        <w:rPr>
          <w:rFonts w:ascii="Arial" w:eastAsia="Times New Roman" w:hAnsi="Arial" w:cs="Arial"/>
          <w:b/>
          <w:bCs/>
          <w:kern w:val="0"/>
          <w:lang w:eastAsia="en-US"/>
        </w:rPr>
        <w:t>Услови и начин плаћања</w:t>
      </w:r>
    </w:p>
    <w:p w:rsidR="00C5042E" w:rsidRPr="003A7CFB" w:rsidRDefault="00C5042E" w:rsidP="00C5042E">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4</w:t>
      </w:r>
      <w:r w:rsidRPr="003A7CFB">
        <w:rPr>
          <w:rFonts w:ascii="Arial" w:hAnsi="Arial" w:cs="Arial"/>
          <w:b/>
          <w:bCs/>
          <w:iCs/>
          <w:lang w:val="ru-RU"/>
        </w:rPr>
        <w:t>.</w:t>
      </w:r>
    </w:p>
    <w:p w:rsidR="00C5042E" w:rsidRPr="003A7CFB" w:rsidRDefault="00C5042E" w:rsidP="00C5042E">
      <w:pPr>
        <w:jc w:val="both"/>
        <w:rPr>
          <w:rFonts w:ascii="Arial" w:hAnsi="Arial" w:cs="Arial"/>
          <w:bCs/>
          <w:iCs/>
          <w:lang w:val="ru-RU"/>
        </w:rPr>
      </w:pPr>
    </w:p>
    <w:p w:rsidR="00C5042E" w:rsidRPr="00932C72" w:rsidRDefault="00C5042E" w:rsidP="00C5042E">
      <w:pPr>
        <w:jc w:val="both"/>
        <w:rPr>
          <w:rFonts w:ascii="Arial" w:hAnsi="Arial" w:cs="Arial"/>
        </w:rPr>
      </w:pPr>
      <w:r>
        <w:rPr>
          <w:rFonts w:ascii="Arial" w:hAnsi="Arial" w:cs="Arial"/>
        </w:rPr>
        <w:t>Плаћање уговорене цене из пре</w:t>
      </w:r>
      <w:r>
        <w:rPr>
          <w:rFonts w:ascii="Arial" w:hAnsi="Arial" w:cs="Arial"/>
          <w:lang w:val="sr-Cyrl-CS"/>
        </w:rPr>
        <w:t>т</w:t>
      </w:r>
      <w:r w:rsidRPr="00932C72">
        <w:rPr>
          <w:rFonts w:ascii="Arial" w:hAnsi="Arial" w:cs="Arial"/>
        </w:rPr>
        <w:t>ходног члана вршиће се на следећи начин:</w:t>
      </w:r>
    </w:p>
    <w:p w:rsidR="00C5042E" w:rsidRPr="00932C72" w:rsidRDefault="00C5042E" w:rsidP="008252A1">
      <w:pPr>
        <w:numPr>
          <w:ilvl w:val="0"/>
          <w:numId w:val="28"/>
        </w:numPr>
        <w:suppressAutoHyphens w:val="0"/>
        <w:spacing w:line="240" w:lineRule="auto"/>
        <w:ind w:left="360" w:firstLine="0"/>
        <w:jc w:val="both"/>
        <w:rPr>
          <w:rFonts w:ascii="Arial" w:hAnsi="Arial" w:cs="Arial"/>
          <w:u w:val="single"/>
        </w:rPr>
      </w:pPr>
      <w:r w:rsidRPr="00932C72">
        <w:rPr>
          <w:rFonts w:ascii="Arial" w:hAnsi="Arial" w:cs="Arial"/>
        </w:rPr>
        <w:t>Аванс у висини од ________</w:t>
      </w:r>
      <w:r>
        <w:rPr>
          <w:rFonts w:ascii="Arial" w:hAnsi="Arial" w:cs="Arial"/>
        </w:rPr>
        <w:t xml:space="preserve"> </w:t>
      </w:r>
      <w:r w:rsidR="001C17F3">
        <w:rPr>
          <w:rFonts w:ascii="Arial" w:hAnsi="Arial" w:cs="Arial"/>
        </w:rPr>
        <w:t>% по достављању овереног</w:t>
      </w:r>
      <w:r w:rsidRPr="00932C72">
        <w:rPr>
          <w:rFonts w:ascii="Arial" w:hAnsi="Arial" w:cs="Arial"/>
        </w:rPr>
        <w:t xml:space="preserve"> авансн</w:t>
      </w:r>
      <w:r w:rsidR="00E87243">
        <w:rPr>
          <w:rFonts w:ascii="Arial" w:hAnsi="Arial" w:cs="Arial"/>
        </w:rPr>
        <w:t>ог рачуна</w:t>
      </w:r>
      <w:r w:rsidRPr="00932C72">
        <w:rPr>
          <w:rFonts w:ascii="Arial" w:hAnsi="Arial" w:cs="Arial"/>
        </w:rPr>
        <w:t xml:space="preserve"> (попуњава </w:t>
      </w:r>
      <w:r w:rsidR="00E87243">
        <w:rPr>
          <w:rFonts w:ascii="Arial" w:hAnsi="Arial" w:cs="Arial"/>
        </w:rPr>
        <w:t>Извршилац</w:t>
      </w:r>
      <w:r w:rsidRPr="00932C72">
        <w:rPr>
          <w:rFonts w:ascii="Arial" w:hAnsi="Arial" w:cs="Arial"/>
        </w:rPr>
        <w:t xml:space="preserve"> који захтева авансно плаћање) </w:t>
      </w:r>
      <w:r w:rsidRPr="00932C72">
        <w:rPr>
          <w:rFonts w:ascii="Arial" w:hAnsi="Arial" w:cs="Arial"/>
          <w:u w:val="single"/>
        </w:rPr>
        <w:t>и истовременог достављања средства финансијског обезбеђења за повраћај плаћеног аванса,</w:t>
      </w:r>
    </w:p>
    <w:p w:rsidR="00C5042E" w:rsidRPr="001748A7" w:rsidRDefault="00C5042E" w:rsidP="008252A1">
      <w:pPr>
        <w:numPr>
          <w:ilvl w:val="0"/>
          <w:numId w:val="28"/>
        </w:numPr>
        <w:suppressAutoHyphens w:val="0"/>
        <w:spacing w:line="240" w:lineRule="auto"/>
        <w:ind w:left="360" w:firstLine="0"/>
        <w:jc w:val="both"/>
        <w:rPr>
          <w:rFonts w:ascii="Arial" w:hAnsi="Arial" w:cs="Arial"/>
          <w:lang w:val="sr-Cyrl-CS"/>
        </w:rPr>
      </w:pPr>
      <w:r w:rsidRPr="001748A7">
        <w:rPr>
          <w:rFonts w:ascii="Arial" w:hAnsi="Arial" w:cs="Arial"/>
          <w:lang w:val="sr-Cyrl-CS"/>
        </w:rPr>
        <w:t xml:space="preserve">Остатак </w:t>
      </w:r>
      <w:r w:rsidRPr="001748A7">
        <w:rPr>
          <w:rFonts w:ascii="Arial" w:hAnsi="Arial" w:cs="Arial"/>
        </w:rPr>
        <w:t xml:space="preserve">по испостави </w:t>
      </w:r>
      <w:r w:rsidR="001C17F3">
        <w:rPr>
          <w:rFonts w:ascii="Arial" w:hAnsi="Arial" w:cs="Arial"/>
        </w:rPr>
        <w:t xml:space="preserve">рачуна о </w:t>
      </w:r>
      <w:r w:rsidR="00E87243">
        <w:rPr>
          <w:rFonts w:ascii="Arial" w:hAnsi="Arial" w:cs="Arial"/>
        </w:rPr>
        <w:t xml:space="preserve">реализацији уговора </w:t>
      </w:r>
      <w:r w:rsidRPr="001748A7">
        <w:rPr>
          <w:rFonts w:ascii="Arial" w:hAnsi="Arial" w:cs="Arial"/>
        </w:rPr>
        <w:t xml:space="preserve">за </w:t>
      </w:r>
      <w:r>
        <w:rPr>
          <w:rFonts w:ascii="Arial" w:hAnsi="Arial" w:cs="Arial"/>
          <w:lang w:val="sr-Cyrl-CS"/>
        </w:rPr>
        <w:t xml:space="preserve">извршење </w:t>
      </w:r>
      <w:r w:rsidR="001C17F3">
        <w:rPr>
          <w:rFonts w:ascii="Arial" w:hAnsi="Arial" w:cs="Arial"/>
          <w:lang w:val="sr-Cyrl-CS"/>
        </w:rPr>
        <w:t>предметне услуге</w:t>
      </w:r>
      <w:r>
        <w:rPr>
          <w:rFonts w:ascii="Arial" w:hAnsi="Arial" w:cs="Arial"/>
          <w:lang w:val="sr-Cyrl-CS"/>
        </w:rPr>
        <w:t>.</w:t>
      </w:r>
    </w:p>
    <w:p w:rsidR="00C5042E" w:rsidRPr="00505989" w:rsidRDefault="001C17F3" w:rsidP="00C5042E">
      <w:pPr>
        <w:tabs>
          <w:tab w:val="left" w:pos="0"/>
          <w:tab w:val="left" w:pos="90"/>
          <w:tab w:val="left" w:pos="270"/>
        </w:tabs>
        <w:jc w:val="both"/>
        <w:rPr>
          <w:rFonts w:ascii="Arial" w:hAnsi="Arial" w:cs="Arial"/>
        </w:rPr>
      </w:pPr>
      <w:r>
        <w:rPr>
          <w:rFonts w:ascii="Arial" w:eastAsia="ArialMT" w:hAnsi="Arial" w:cs="Arial"/>
          <w:lang w:eastAsia="sr-Latn-CS"/>
        </w:rPr>
        <w:tab/>
      </w:r>
      <w:r>
        <w:rPr>
          <w:rFonts w:ascii="Arial" w:eastAsia="ArialMT" w:hAnsi="Arial" w:cs="Arial"/>
          <w:lang w:eastAsia="sr-Latn-CS"/>
        </w:rPr>
        <w:tab/>
      </w:r>
      <w:r>
        <w:rPr>
          <w:rFonts w:ascii="Arial" w:eastAsia="ArialMT" w:hAnsi="Arial" w:cs="Arial"/>
          <w:lang w:eastAsia="sr-Latn-CS"/>
        </w:rPr>
        <w:tab/>
      </w:r>
      <w:r w:rsidR="00C5042E" w:rsidRPr="001748A7">
        <w:rPr>
          <w:rFonts w:ascii="Arial" w:eastAsia="ArialMT" w:hAnsi="Arial" w:cs="Arial"/>
          <w:lang w:val="sr-Latn-CS" w:eastAsia="sr-Latn-CS"/>
        </w:rPr>
        <w:t>Уговорне стране су сагласне да се плаћање</w:t>
      </w:r>
      <w:r w:rsidR="00C5042E" w:rsidRPr="001748A7">
        <w:rPr>
          <w:rFonts w:ascii="Arial" w:eastAsia="ArialMT" w:hAnsi="Arial" w:cs="Arial"/>
          <w:lang w:eastAsia="sr-Latn-CS"/>
        </w:rPr>
        <w:t xml:space="preserve"> </w:t>
      </w:r>
      <w:r w:rsidR="00C5042E">
        <w:rPr>
          <w:rFonts w:ascii="Arial" w:eastAsia="ArialMT" w:hAnsi="Arial" w:cs="Arial"/>
          <w:lang w:eastAsia="sr-Latn-CS"/>
        </w:rPr>
        <w:t xml:space="preserve">изврши у року од 45 дана од дана </w:t>
      </w:r>
      <w:r w:rsidR="00C5042E">
        <w:rPr>
          <w:rFonts w:ascii="Arial" w:eastAsia="ArialMT" w:hAnsi="Arial" w:cs="Arial"/>
          <w:lang w:val="sr-Cyrl-CS" w:eastAsia="sr-Latn-CS"/>
        </w:rPr>
        <w:t>регистровања</w:t>
      </w:r>
      <w:r w:rsidR="00C5042E">
        <w:rPr>
          <w:rFonts w:ascii="Arial" w:eastAsia="ArialMT" w:hAnsi="Arial" w:cs="Arial"/>
          <w:lang w:eastAsia="sr-Latn-CS"/>
        </w:rPr>
        <w:t xml:space="preserve"> уредно потписан</w:t>
      </w:r>
      <w:r>
        <w:rPr>
          <w:rFonts w:ascii="Arial" w:eastAsia="ArialMT" w:hAnsi="Arial" w:cs="Arial"/>
          <w:lang w:eastAsia="sr-Latn-CS"/>
        </w:rPr>
        <w:t>ог</w:t>
      </w:r>
      <w:r w:rsidR="00C5042E">
        <w:rPr>
          <w:rFonts w:ascii="Arial" w:eastAsia="ArialMT" w:hAnsi="Arial" w:cs="Arial"/>
          <w:lang w:eastAsia="sr-Latn-CS"/>
        </w:rPr>
        <w:t xml:space="preserve"> </w:t>
      </w:r>
      <w:r>
        <w:rPr>
          <w:rFonts w:ascii="Arial" w:hAnsi="Arial" w:cs="Arial"/>
        </w:rPr>
        <w:t>и овереног</w:t>
      </w:r>
      <w:r w:rsidR="00C5042E">
        <w:rPr>
          <w:rFonts w:ascii="Arial" w:hAnsi="Arial" w:cs="Arial"/>
        </w:rPr>
        <w:t xml:space="preserve"> </w:t>
      </w:r>
      <w:r>
        <w:rPr>
          <w:rFonts w:ascii="Arial" w:hAnsi="Arial" w:cs="Arial"/>
        </w:rPr>
        <w:t>рачуна</w:t>
      </w:r>
      <w:r w:rsidR="00C5042E">
        <w:rPr>
          <w:rFonts w:ascii="Arial" w:hAnsi="Arial" w:cs="Arial"/>
        </w:rPr>
        <w:t xml:space="preserve">, уплатом на текући рачун </w:t>
      </w:r>
      <w:r>
        <w:rPr>
          <w:rFonts w:ascii="Arial" w:hAnsi="Arial" w:cs="Arial"/>
        </w:rPr>
        <w:t>Извршиоца</w:t>
      </w:r>
      <w:r w:rsidR="00C5042E">
        <w:rPr>
          <w:rFonts w:ascii="Arial" w:hAnsi="Arial" w:cs="Arial"/>
        </w:rPr>
        <w:t xml:space="preserve">, бр. _____________________ код _______________ банке. </w:t>
      </w:r>
    </w:p>
    <w:p w:rsidR="00D52D43" w:rsidRDefault="00D52D43" w:rsidP="0017240A">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941C44" w:rsidRPr="00166196" w:rsidRDefault="00941C44" w:rsidP="00941C44">
      <w:pPr>
        <w:suppressAutoHyphens w:val="0"/>
        <w:autoSpaceDE w:val="0"/>
        <w:autoSpaceDN w:val="0"/>
        <w:adjustRightInd w:val="0"/>
        <w:spacing w:line="240" w:lineRule="auto"/>
        <w:rPr>
          <w:rFonts w:ascii="Arial" w:eastAsia="Times New Roman" w:hAnsi="Arial" w:cs="Arial"/>
          <w:b/>
          <w:bCs/>
          <w:kern w:val="0"/>
          <w:lang w:val="sr-Cyrl-CS" w:eastAsia="en-US"/>
        </w:rPr>
      </w:pPr>
      <w:r>
        <w:rPr>
          <w:rFonts w:ascii="Arial" w:eastAsia="Times New Roman" w:hAnsi="Arial" w:cs="Arial"/>
          <w:b/>
          <w:bCs/>
          <w:kern w:val="0"/>
          <w:lang w:val="sr-Cyrl-CS" w:eastAsia="en-US"/>
        </w:rPr>
        <w:t>Рок извршења</w:t>
      </w:r>
    </w:p>
    <w:p w:rsidR="00941C44" w:rsidRPr="0017240A" w:rsidRDefault="00941C44" w:rsidP="0017240A">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sidRPr="00360C7C">
        <w:rPr>
          <w:rFonts w:ascii="Arial" w:eastAsia="Times New Roman" w:hAnsi="Arial" w:cs="Arial"/>
          <w:b/>
          <w:bCs/>
          <w:kern w:val="0"/>
          <w:lang w:eastAsia="en-US"/>
        </w:rPr>
        <w:t xml:space="preserve">Члан </w:t>
      </w:r>
      <w:r w:rsidR="0017240A">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1C17F3" w:rsidRDefault="003F4950" w:rsidP="003F4950">
      <w:pPr>
        <w:ind w:firstLine="708"/>
        <w:jc w:val="both"/>
        <w:rPr>
          <w:rFonts w:ascii="Arial" w:hAnsi="Arial" w:cs="Arial"/>
          <w:iC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Услуг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изврши у року од ______</w:t>
      </w:r>
      <w:r>
        <w:rPr>
          <w:rFonts w:ascii="Arial" w:eastAsia="Times New Roman" w:hAnsi="Arial" w:cs="Arial"/>
          <w:bCs/>
          <w:kern w:val="0"/>
          <w:lang w:eastAsia="en-US"/>
        </w:rPr>
        <w:t xml:space="preserve"> (не дужем од </w:t>
      </w:r>
      <w:r w:rsidR="00E87243">
        <w:rPr>
          <w:rFonts w:ascii="Arial" w:eastAsia="Times New Roman" w:hAnsi="Arial" w:cs="Arial"/>
          <w:bCs/>
          <w:kern w:val="0"/>
          <w:lang w:val="sr-Cyrl-CS" w:eastAsia="en-US"/>
        </w:rPr>
        <w:t>6</w:t>
      </w:r>
      <w:r w:rsidR="0017240A">
        <w:rPr>
          <w:rFonts w:ascii="Arial" w:eastAsia="Times New Roman" w:hAnsi="Arial" w:cs="Arial"/>
          <w:bCs/>
          <w:kern w:val="0"/>
          <w:lang w:val="sr-Cyrl-CS" w:eastAsia="en-US"/>
        </w:rPr>
        <w:t>0</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w:t>
      </w:r>
      <w:r w:rsidR="001C17F3">
        <w:rPr>
          <w:rFonts w:ascii="Arial" w:eastAsia="Times New Roman" w:hAnsi="Arial" w:cs="Arial"/>
          <w:bCs/>
          <w:kern w:val="0"/>
          <w:lang w:val="sr-Cyrl-CS" w:eastAsia="en-US"/>
        </w:rPr>
        <w:t>календарских</w:t>
      </w:r>
      <w:r w:rsidRPr="00360C7C">
        <w:rPr>
          <w:rFonts w:ascii="Arial" w:eastAsia="Times New Roman" w:hAnsi="Arial" w:cs="Arial"/>
          <w:bCs/>
          <w:kern w:val="0"/>
          <w:lang w:eastAsia="en-US"/>
        </w:rPr>
        <w:t xml:space="preserve"> дана</w:t>
      </w:r>
      <w:r>
        <w:rPr>
          <w:rFonts w:ascii="Arial" w:eastAsia="Times New Roman" w:hAnsi="Arial" w:cs="Arial"/>
          <w:bCs/>
          <w:kern w:val="0"/>
          <w:lang w:eastAsia="en-US"/>
        </w:rPr>
        <w:t xml:space="preserve"> </w:t>
      </w:r>
      <w:r>
        <w:rPr>
          <w:rFonts w:ascii="Arial" w:hAnsi="Arial" w:cs="Arial"/>
          <w:iCs/>
        </w:rPr>
        <w:t xml:space="preserve">од дана </w:t>
      </w:r>
      <w:r w:rsidR="001C17F3">
        <w:rPr>
          <w:rFonts w:ascii="Arial" w:hAnsi="Arial" w:cs="Arial"/>
          <w:iCs/>
        </w:rPr>
        <w:t>закључења уговора, односно</w:t>
      </w:r>
    </w:p>
    <w:p w:rsidR="001C17F3" w:rsidRDefault="001C17F3" w:rsidP="003F4950">
      <w:pPr>
        <w:ind w:firstLine="708"/>
        <w:jc w:val="both"/>
        <w:rPr>
          <w:rFonts w:ascii="Arial" w:hAnsi="Arial" w:cs="Arial"/>
          <w:lang w:val="sr-Cyrl-CS"/>
        </w:rPr>
      </w:pPr>
      <w:r>
        <w:rPr>
          <w:rFonts w:ascii="Arial" w:hAnsi="Arial" w:cs="Arial"/>
          <w:iCs/>
        </w:rPr>
        <w:t xml:space="preserve">за </w:t>
      </w:r>
      <w:r w:rsidRPr="00383DFF">
        <w:rPr>
          <w:rFonts w:ascii="Arial" w:hAnsi="Arial" w:cs="Arial"/>
        </w:rPr>
        <w:t>достављање геодетских подлога</w:t>
      </w:r>
      <w:r>
        <w:rPr>
          <w:rFonts w:ascii="Arial" w:hAnsi="Arial" w:cs="Arial"/>
          <w:lang w:val="sr-Cyrl-CS"/>
        </w:rPr>
        <w:t xml:space="preserve"> </w:t>
      </w:r>
      <w:r w:rsidRPr="00383DFF">
        <w:rPr>
          <w:rFonts w:ascii="Arial" w:hAnsi="Arial" w:cs="Arial"/>
          <w:lang w:val="sr-Cyrl-CS"/>
        </w:rPr>
        <w:t xml:space="preserve">и Елабората геодетских радова </w:t>
      </w:r>
      <w:r>
        <w:rPr>
          <w:rFonts w:ascii="Arial" w:hAnsi="Arial" w:cs="Arial"/>
          <w:lang w:val="sr-Cyrl-CS"/>
        </w:rPr>
        <w:t xml:space="preserve">у року од ________ (не дужем од </w:t>
      </w:r>
      <w:r>
        <w:rPr>
          <w:rFonts w:ascii="Arial" w:hAnsi="Arial" w:cs="Arial"/>
        </w:rPr>
        <w:t>12)</w:t>
      </w:r>
      <w:r w:rsidRPr="00383DFF">
        <w:rPr>
          <w:rFonts w:ascii="Arial" w:hAnsi="Arial" w:cs="Arial"/>
          <w:lang w:val="sr-Cyrl-CS"/>
        </w:rPr>
        <w:t xml:space="preserve"> </w:t>
      </w:r>
      <w:r>
        <w:rPr>
          <w:rFonts w:ascii="Arial" w:hAnsi="Arial" w:cs="Arial"/>
          <w:lang w:val="sr-Cyrl-CS"/>
        </w:rPr>
        <w:t>кален</w:t>
      </w:r>
      <w:r w:rsidR="00225DAD">
        <w:rPr>
          <w:rFonts w:ascii="Arial" w:hAnsi="Arial" w:cs="Arial"/>
          <w:lang w:val="sr-Cyrl-CS"/>
        </w:rPr>
        <w:t>д</w:t>
      </w:r>
      <w:r>
        <w:rPr>
          <w:rFonts w:ascii="Arial" w:hAnsi="Arial" w:cs="Arial"/>
          <w:lang w:val="sr-Cyrl-CS"/>
        </w:rPr>
        <w:t>арских</w:t>
      </w:r>
      <w:r w:rsidRPr="00383DFF">
        <w:rPr>
          <w:rFonts w:ascii="Arial" w:hAnsi="Arial" w:cs="Arial"/>
          <w:lang w:val="sr-Cyrl-CS"/>
        </w:rPr>
        <w:t xml:space="preserve"> </w:t>
      </w:r>
      <w:r w:rsidRPr="00383DFF">
        <w:rPr>
          <w:rFonts w:ascii="Arial" w:hAnsi="Arial" w:cs="Arial"/>
          <w:lang w:val="en-GB"/>
        </w:rPr>
        <w:t>дана</w:t>
      </w:r>
      <w:r w:rsidRPr="00383DFF">
        <w:rPr>
          <w:rFonts w:ascii="Arial" w:hAnsi="Arial" w:cs="Arial"/>
          <w:lang w:val="sr-Cyrl-CS"/>
        </w:rPr>
        <w:t xml:space="preserve"> од дана закључења уговора</w:t>
      </w:r>
      <w:r>
        <w:rPr>
          <w:rFonts w:ascii="Arial" w:hAnsi="Arial" w:cs="Arial"/>
          <w:lang w:val="sr-Cyrl-CS"/>
        </w:rPr>
        <w:t xml:space="preserve">, </w:t>
      </w:r>
    </w:p>
    <w:p w:rsidR="00225DAD" w:rsidRDefault="001C17F3" w:rsidP="003F4950">
      <w:pPr>
        <w:ind w:firstLine="708"/>
        <w:jc w:val="both"/>
        <w:rPr>
          <w:rFonts w:ascii="Arial" w:hAnsi="Arial" w:cs="Arial"/>
          <w:lang w:val="sr-Cyrl-CS"/>
        </w:rPr>
      </w:pPr>
      <w:r>
        <w:rPr>
          <w:rFonts w:ascii="Arial" w:hAnsi="Arial" w:cs="Arial"/>
          <w:lang w:val="sr-Cyrl-CS"/>
        </w:rPr>
        <w:t>за израду ПЗИ и</w:t>
      </w:r>
      <w:r w:rsidRPr="00383DFF">
        <w:rPr>
          <w:rFonts w:ascii="Arial" w:hAnsi="Arial" w:cs="Arial"/>
          <w:lang w:val="sr-Cyrl-CS"/>
        </w:rPr>
        <w:t xml:space="preserve"> Главног пројекта заштите од пожара</w:t>
      </w:r>
      <w:r w:rsidRPr="001C17F3">
        <w:rPr>
          <w:rFonts w:ascii="Arial" w:hAnsi="Arial" w:cs="Arial"/>
          <w:lang w:val="sr-Cyrl-CS"/>
        </w:rPr>
        <w:t xml:space="preserve"> </w:t>
      </w:r>
      <w:r>
        <w:rPr>
          <w:rFonts w:ascii="Arial" w:hAnsi="Arial" w:cs="Arial"/>
          <w:lang w:val="sr-Cyrl-CS"/>
        </w:rPr>
        <w:t>у року од ________ (не дужем од 40) кален</w:t>
      </w:r>
      <w:r w:rsidR="00225DAD">
        <w:rPr>
          <w:rFonts w:ascii="Arial" w:hAnsi="Arial" w:cs="Arial"/>
          <w:lang w:val="sr-Cyrl-CS"/>
        </w:rPr>
        <w:t>д</w:t>
      </w:r>
      <w:r>
        <w:rPr>
          <w:rFonts w:ascii="Arial" w:hAnsi="Arial" w:cs="Arial"/>
          <w:lang w:val="sr-Cyrl-CS"/>
        </w:rPr>
        <w:t>арских</w:t>
      </w:r>
      <w:r w:rsidRPr="00383DFF">
        <w:rPr>
          <w:rFonts w:ascii="Arial" w:hAnsi="Arial" w:cs="Arial"/>
          <w:lang w:val="sr-Cyrl-CS"/>
        </w:rPr>
        <w:t xml:space="preserve"> дана од добијања Елабората геодетских радова и релевантне документације од стране Наручиоца</w:t>
      </w:r>
      <w:r>
        <w:rPr>
          <w:rFonts w:ascii="Arial" w:hAnsi="Arial" w:cs="Arial"/>
          <w:lang w:val="sr-Cyrl-CS"/>
        </w:rPr>
        <w:t xml:space="preserve"> и </w:t>
      </w:r>
    </w:p>
    <w:p w:rsidR="001C17F3" w:rsidRPr="001C17F3" w:rsidRDefault="001C17F3" w:rsidP="00225DAD">
      <w:pPr>
        <w:ind w:firstLine="708"/>
        <w:jc w:val="both"/>
        <w:rPr>
          <w:rFonts w:ascii="Arial" w:hAnsi="Arial" w:cs="Arial"/>
          <w:iCs/>
        </w:rPr>
      </w:pPr>
      <w:r>
        <w:rPr>
          <w:rFonts w:ascii="Arial" w:hAnsi="Arial" w:cs="Arial"/>
          <w:lang w:val="sr-Cyrl-CS"/>
        </w:rPr>
        <w:t xml:space="preserve">за </w:t>
      </w:r>
      <w:r w:rsidRPr="00383DFF">
        <w:rPr>
          <w:rFonts w:ascii="Arial" w:hAnsi="Arial" w:cs="Arial"/>
          <w:lang w:val="sr-Cyrl-CS"/>
        </w:rPr>
        <w:t>израд</w:t>
      </w:r>
      <w:r>
        <w:rPr>
          <w:rFonts w:ascii="Arial" w:hAnsi="Arial" w:cs="Arial"/>
          <w:lang w:val="sr-Cyrl-CS"/>
        </w:rPr>
        <w:t>у Извештаја о затеченом стању</w:t>
      </w:r>
      <w:r w:rsidRPr="001C17F3">
        <w:rPr>
          <w:rFonts w:ascii="Arial" w:hAnsi="Arial" w:cs="Arial"/>
          <w:lang w:val="sr-Cyrl-CS"/>
        </w:rPr>
        <w:t xml:space="preserve"> </w:t>
      </w:r>
      <w:r>
        <w:rPr>
          <w:rFonts w:ascii="Arial" w:hAnsi="Arial" w:cs="Arial"/>
          <w:lang w:val="sr-Cyrl-CS"/>
        </w:rPr>
        <w:t>у року од ________ (не дужем од 8)</w:t>
      </w:r>
      <w:r w:rsidRPr="001C17F3">
        <w:rPr>
          <w:rFonts w:ascii="Arial" w:hAnsi="Arial" w:cs="Arial"/>
          <w:lang w:val="sr-Cyrl-CS"/>
        </w:rPr>
        <w:t xml:space="preserve"> </w:t>
      </w:r>
      <w:r>
        <w:rPr>
          <w:rFonts w:ascii="Arial" w:hAnsi="Arial" w:cs="Arial"/>
          <w:lang w:val="sr-Cyrl-CS"/>
        </w:rPr>
        <w:t>кален</w:t>
      </w:r>
      <w:r w:rsidR="00225DAD">
        <w:rPr>
          <w:rFonts w:ascii="Arial" w:hAnsi="Arial" w:cs="Arial"/>
          <w:lang w:val="sr-Cyrl-CS"/>
        </w:rPr>
        <w:t>д</w:t>
      </w:r>
      <w:r>
        <w:rPr>
          <w:rFonts w:ascii="Arial" w:hAnsi="Arial" w:cs="Arial"/>
          <w:lang w:val="sr-Cyrl-CS"/>
        </w:rPr>
        <w:t>арских</w:t>
      </w:r>
      <w:r w:rsidRPr="00383DFF">
        <w:rPr>
          <w:rFonts w:ascii="Arial" w:hAnsi="Arial" w:cs="Arial"/>
          <w:lang w:val="sr-Cyrl-CS"/>
        </w:rPr>
        <w:t xml:space="preserve"> дана од добијања Сагласности МУП РС Сектора за ванредне ситуације.</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w:t>
      </w:r>
      <w:r w:rsidR="00225DAD">
        <w:rPr>
          <w:rFonts w:ascii="Arial" w:eastAsia="Times New Roman" w:hAnsi="Arial" w:cs="Arial"/>
          <w:bCs/>
          <w:kern w:val="0"/>
          <w:lang w:eastAsia="en-US"/>
        </w:rPr>
        <w:t>наведеним роковима из</w:t>
      </w:r>
      <w:r w:rsidRPr="00360C7C">
        <w:rPr>
          <w:rFonts w:ascii="Arial" w:eastAsia="Times New Roman" w:hAnsi="Arial" w:cs="Arial"/>
          <w:bCs/>
          <w:kern w:val="0"/>
          <w:lang w:eastAsia="en-US"/>
        </w:rPr>
        <w:t xml:space="preserve">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
    <w:p w:rsidR="00D52D43" w:rsidRDefault="00D52D43"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sidRPr="00360C7C">
        <w:rPr>
          <w:rFonts w:ascii="Arial" w:eastAsia="Times New Roman" w:hAnsi="Arial" w:cs="Arial"/>
          <w:b/>
          <w:bCs/>
          <w:kern w:val="0"/>
          <w:lang w:eastAsia="en-US"/>
        </w:rPr>
        <w:t xml:space="preserve">Члан </w:t>
      </w:r>
      <w:r w:rsidR="008B0AD1">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
    <w:p w:rsidR="009825C7" w:rsidRPr="00114A33" w:rsidRDefault="009825C7" w:rsidP="009825C7">
      <w:pPr>
        <w:ind w:firstLine="708"/>
        <w:jc w:val="both"/>
        <w:rPr>
          <w:rFonts w:ascii="Arial" w:hAnsi="Arial" w:cs="Arial"/>
          <w:iCs/>
          <w:lang w:val="sr-Cyrl-CS"/>
        </w:rPr>
      </w:pPr>
      <w:r>
        <w:rPr>
          <w:rFonts w:ascii="Arial" w:hAnsi="Arial" w:cs="Arial"/>
          <w:iCs/>
          <w:lang w:val="sr-Cyrl-CS"/>
        </w:rPr>
        <w:t>Наведени рок не обухвата период прибављања услова и издавања дозвола од стране надлежног органа.</w:t>
      </w:r>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sidR="008B0AD1">
        <w:rPr>
          <w:rFonts w:ascii="Arial" w:hAnsi="Arial" w:cs="Arial"/>
          <w:b/>
          <w:bCs/>
          <w:iCs/>
          <w:lang w:val="ru-RU"/>
        </w:rPr>
        <w:t>7</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17240A" w:rsidRDefault="0017240A" w:rsidP="0017240A">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Pr>
          <w:rFonts w:ascii="Arial" w:hAnsi="Arial" w:cs="Arial"/>
          <w:bCs/>
          <w:iCs/>
          <w:lang w:val="sr-Cyrl-CS"/>
        </w:rPr>
        <w:t>Понуђач</w:t>
      </w:r>
      <w:r w:rsidRPr="001505F2">
        <w:rPr>
          <w:rFonts w:ascii="Arial" w:eastAsia="TimesNewRomanPSMT" w:hAnsi="Arial" w:cs="Arial"/>
          <w:bCs/>
          <w:iCs/>
          <w:color w:val="auto"/>
        </w:rPr>
        <w:t xml:space="preserve"> се обавезује да</w:t>
      </w:r>
      <w:r>
        <w:rPr>
          <w:rFonts w:ascii="Arial" w:eastAsia="TimesNewRomanPSMT" w:hAnsi="Arial" w:cs="Arial"/>
          <w:bCs/>
          <w:iCs/>
          <w:color w:val="auto"/>
          <w:lang w:val="sr-Cyrl-CS"/>
        </w:rPr>
        <w:t>,</w:t>
      </w:r>
      <w:r w:rsidRPr="001505F2">
        <w:rPr>
          <w:rFonts w:ascii="Arial" w:eastAsia="TimesNewRomanPSMT" w:hAnsi="Arial" w:cs="Arial"/>
          <w:bCs/>
          <w:iCs/>
          <w:color w:val="auto"/>
        </w:rPr>
        <w:t xml:space="preserve"> </w:t>
      </w:r>
      <w:r w:rsidR="00941C44">
        <w:rPr>
          <w:rFonts w:ascii="Arial" w:eastAsia="TimesNewRomanPSMT" w:hAnsi="Arial" w:cs="Arial"/>
          <w:bCs/>
          <w:iCs/>
          <w:color w:val="auto"/>
          <w:lang w:val="sr-Cyrl-CS"/>
        </w:rPr>
        <w:t xml:space="preserve">приликом доставе авансног </w:t>
      </w:r>
      <w:r w:rsidRPr="00CF0154">
        <w:rPr>
          <w:rFonts w:ascii="Arial" w:eastAsia="TimesNewRomanPSMT" w:hAnsi="Arial" w:cs="Arial"/>
          <w:bCs/>
          <w:iCs/>
          <w:color w:val="auto"/>
          <w:lang w:val="sr-Cyrl-CS"/>
        </w:rPr>
        <w:t>рачуна</w:t>
      </w:r>
      <w:r>
        <w:rPr>
          <w:rFonts w:ascii="Arial" w:eastAsia="TimesNewRomanPSMT" w:hAnsi="Arial" w:cs="Arial"/>
          <w:bCs/>
          <w:iCs/>
          <w:color w:val="auto"/>
          <w:lang w:val="sr-Cyrl-CS"/>
        </w:rPr>
        <w:t>,</w:t>
      </w:r>
      <w:r>
        <w:rPr>
          <w:rFonts w:ascii="Arial" w:eastAsia="TimesNewRomanPSMT" w:hAnsi="Arial" w:cs="Arial"/>
          <w:bCs/>
          <w:iCs/>
          <w:color w:val="auto"/>
        </w:rPr>
        <w:t xml:space="preserve"> </w:t>
      </w:r>
      <w:r>
        <w:rPr>
          <w:rFonts w:ascii="Arial" w:eastAsia="TimesNewRomanPSMT" w:hAnsi="Arial" w:cs="Arial"/>
          <w:bCs/>
          <w:iCs/>
          <w:color w:val="auto"/>
          <w:lang w:val="sr-Cyrl-CS"/>
        </w:rPr>
        <w:t>Н</w:t>
      </w:r>
      <w:r w:rsidRPr="001505F2">
        <w:rPr>
          <w:rFonts w:ascii="Arial" w:eastAsia="TimesNewRomanPSMT" w:hAnsi="Arial" w:cs="Arial"/>
          <w:bCs/>
          <w:iCs/>
          <w:color w:val="auto"/>
        </w:rPr>
        <w:t xml:space="preserve">аручиоцу достави </w:t>
      </w:r>
      <w:r>
        <w:rPr>
          <w:rFonts w:ascii="Arial" w:eastAsia="TimesNewRomanPSMT" w:hAnsi="Arial" w:cs="Arial"/>
          <w:bCs/>
          <w:iCs/>
          <w:color w:val="auto"/>
          <w:lang w:val="sr-Cyrl-CS"/>
        </w:rPr>
        <w:t>Меницу</w:t>
      </w:r>
      <w:r w:rsidRPr="001505F2">
        <w:rPr>
          <w:rFonts w:ascii="Arial" w:eastAsia="TimesNewRomanPSMT" w:hAnsi="Arial" w:cs="Arial"/>
          <w:bCs/>
          <w:iCs/>
          <w:color w:val="auto"/>
        </w:rPr>
        <w:t xml:space="preserve"> </w:t>
      </w:r>
      <w:r>
        <w:rPr>
          <w:rFonts w:ascii="Arial" w:eastAsia="TimesNewRomanPSMT" w:hAnsi="Arial" w:cs="Arial"/>
          <w:bCs/>
          <w:iCs/>
          <w:color w:val="auto"/>
          <w:lang w:val="sr-Cyrl-CS"/>
        </w:rPr>
        <w:t xml:space="preserve">са меничним овлашћењем </w:t>
      </w:r>
      <w:r w:rsidRPr="001505F2">
        <w:rPr>
          <w:rFonts w:ascii="Arial" w:eastAsia="TimesNewRomanPSMT" w:hAnsi="Arial" w:cs="Arial"/>
          <w:bCs/>
          <w:iCs/>
          <w:color w:val="auto"/>
        </w:rPr>
        <w:t xml:space="preserve">за повраћај авансног плаћања, </w:t>
      </w:r>
      <w:r w:rsidRPr="003A7CFB">
        <w:rPr>
          <w:rFonts w:ascii="Arial" w:eastAsiaTheme="minorHAnsi" w:hAnsi="Arial" w:cs="Arial"/>
          <w:kern w:val="0"/>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w:t>
      </w:r>
      <w:r w:rsidR="00B70701">
        <w:rPr>
          <w:rFonts w:ascii="Arial" w:eastAsiaTheme="minorHAnsi" w:hAnsi="Arial" w:cs="Arial"/>
          <w:kern w:val="0"/>
          <w:lang w:eastAsia="en-US"/>
        </w:rPr>
        <w:t>корист Наручиоца, у вредности</w:t>
      </w:r>
      <w:r w:rsidRPr="003A7CFB">
        <w:rPr>
          <w:rFonts w:ascii="Arial" w:eastAsiaTheme="minorHAnsi" w:hAnsi="Arial" w:cs="Arial"/>
          <w:kern w:val="0"/>
          <w:lang w:eastAsia="en-US"/>
        </w:rPr>
        <w:t xml:space="preserve"> </w:t>
      </w:r>
      <w:r w:rsidR="00941C44">
        <w:rPr>
          <w:rFonts w:ascii="Arial" w:eastAsiaTheme="minorHAnsi" w:hAnsi="Arial" w:cs="Arial"/>
          <w:kern w:val="0"/>
          <w:lang w:eastAsia="en-US"/>
        </w:rPr>
        <w:t>захтеваног аванса</w:t>
      </w:r>
      <w:r w:rsidRPr="003A7CFB">
        <w:rPr>
          <w:rFonts w:ascii="Arial" w:eastAsiaTheme="minorHAnsi" w:hAnsi="Arial" w:cs="Arial"/>
          <w:kern w:val="0"/>
          <w:lang w:eastAsia="en-US"/>
        </w:rPr>
        <w:t xml:space="preserve">, са </w:t>
      </w:r>
      <w:r w:rsidRPr="00941C44">
        <w:rPr>
          <w:rFonts w:ascii="Arial" w:eastAsiaTheme="minorHAnsi" w:hAnsi="Arial" w:cs="Arial"/>
          <w:kern w:val="0"/>
          <w:lang w:eastAsia="en-US"/>
        </w:rPr>
        <w:t xml:space="preserve">роком важења </w:t>
      </w:r>
      <w:r w:rsidRPr="00941C44">
        <w:rPr>
          <w:rFonts w:ascii="Arial" w:eastAsiaTheme="minorHAnsi" w:hAnsi="Arial" w:cs="Arial"/>
          <w:kern w:val="0"/>
          <w:lang w:val="sr-Cyrl-CS" w:eastAsia="en-US"/>
        </w:rPr>
        <w:t>најкраће до правдања аванса</w:t>
      </w:r>
      <w:r w:rsidRPr="00941C44">
        <w:rPr>
          <w:rFonts w:ascii="Arial" w:eastAsiaTheme="minorHAnsi" w:hAnsi="Arial" w:cs="Arial"/>
          <w:kern w:val="0"/>
          <w:lang w:eastAsia="en-US"/>
        </w:rPr>
        <w:t>.</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sidRPr="00360C7C">
        <w:rPr>
          <w:rFonts w:ascii="Arial" w:eastAsia="Times New Roman" w:hAnsi="Arial" w:cs="Arial"/>
          <w:b/>
          <w:bCs/>
          <w:kern w:val="0"/>
          <w:lang w:eastAsia="en-US"/>
        </w:rPr>
        <w:t xml:space="preserve">Члан </w:t>
      </w:r>
      <w:r w:rsidR="008B0AD1">
        <w:rPr>
          <w:rFonts w:ascii="Arial" w:eastAsia="Times New Roman" w:hAnsi="Arial" w:cs="Arial"/>
          <w:b/>
          <w:bCs/>
          <w:kern w:val="0"/>
          <w:lang w:val="sr-Cyrl-CS" w:eastAsia="en-US"/>
        </w:rPr>
        <w:t>8</w:t>
      </w:r>
      <w:r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sidR="008B0AD1">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D52D43"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у складу са важећим прописима, техничким</w:t>
      </w:r>
      <w:r>
        <w:rPr>
          <w:rFonts w:ascii="Arial" w:eastAsia="Times New Roman" w:hAnsi="Arial" w:cs="Arial"/>
          <w:bCs/>
          <w:kern w:val="0"/>
          <w:lang w:eastAsia="en-US"/>
        </w:rPr>
        <w:t xml:space="preserve"> </w:t>
      </w:r>
      <w:r w:rsidR="00941C44">
        <w:rPr>
          <w:rFonts w:ascii="Arial" w:eastAsia="Times New Roman" w:hAnsi="Arial" w:cs="Arial"/>
          <w:bCs/>
          <w:kern w:val="0"/>
          <w:lang w:eastAsia="en-US"/>
        </w:rPr>
        <w:t>нормативима, правилима струке</w:t>
      </w:r>
      <w:r>
        <w:rPr>
          <w:rFonts w:ascii="Arial" w:eastAsia="Times New Roman" w:hAnsi="Arial" w:cs="Arial"/>
          <w:bCs/>
          <w:kern w:val="0"/>
          <w:lang w:eastAsia="en-US"/>
        </w:rPr>
        <w:t xml:space="preserve"> и овим уговором</w:t>
      </w:r>
      <w:r w:rsidR="00D52D43">
        <w:rPr>
          <w:rFonts w:ascii="Arial" w:eastAsia="Times New Roman" w:hAnsi="Arial" w:cs="Arial"/>
          <w:bCs/>
          <w:kern w:val="0"/>
          <w:lang w:eastAsia="en-US"/>
        </w:rPr>
        <w:t>.</w:t>
      </w:r>
    </w:p>
    <w:p w:rsidR="003F4950" w:rsidRPr="004C028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4C0286">
        <w:rPr>
          <w:rFonts w:ascii="Arial" w:eastAsia="Times New Roman" w:hAnsi="Arial" w:cs="Arial"/>
          <w:kern w:val="0"/>
          <w:lang w:eastAsia="en-US"/>
        </w:rPr>
        <w:t>Извршилац</w:t>
      </w:r>
      <w:r w:rsidRPr="004C0286">
        <w:rPr>
          <w:rFonts w:ascii="Arial" w:eastAsia="Times New Roman" w:hAnsi="Arial" w:cs="Arial"/>
          <w:bCs/>
          <w:kern w:val="0"/>
          <w:lang w:eastAsia="en-US"/>
        </w:rPr>
        <w:t xml:space="preserve"> се обавезује :</w:t>
      </w:r>
    </w:p>
    <w:p w:rsidR="00747554" w:rsidRPr="004C0286" w:rsidRDefault="003F4950" w:rsidP="008B0AD1">
      <w:pPr>
        <w:pStyle w:val="NoSpacing"/>
        <w:numPr>
          <w:ilvl w:val="0"/>
          <w:numId w:val="20"/>
        </w:numPr>
        <w:jc w:val="both"/>
        <w:rPr>
          <w:rFonts w:ascii="Arial" w:hAnsi="Arial" w:cs="Arial"/>
          <w:sz w:val="24"/>
          <w:szCs w:val="24"/>
        </w:rPr>
      </w:pPr>
      <w:r w:rsidRPr="004C0286">
        <w:rPr>
          <w:rFonts w:ascii="Arial" w:eastAsia="Times New Roman" w:hAnsi="Arial" w:cs="Arial"/>
          <w:bCs/>
          <w:kern w:val="0"/>
          <w:sz w:val="24"/>
          <w:szCs w:val="24"/>
          <w:lang w:eastAsia="en-US"/>
        </w:rPr>
        <w:t xml:space="preserve">да испостави документацију </w:t>
      </w:r>
      <w:r w:rsidR="008B0AD1" w:rsidRPr="004C0286">
        <w:rPr>
          <w:rFonts w:ascii="Arial" w:hAnsi="Arial" w:cs="Arial"/>
          <w:sz w:val="24"/>
          <w:szCs w:val="24"/>
        </w:rPr>
        <w:t>у</w:t>
      </w:r>
      <w:r w:rsidR="008B0AD1" w:rsidRPr="004C0286">
        <w:rPr>
          <w:rFonts w:ascii="Arial" w:hAnsi="Arial" w:cs="Arial"/>
          <w:sz w:val="24"/>
          <w:szCs w:val="24"/>
          <w:lang w:val="sr-Cyrl-CS"/>
        </w:rPr>
        <w:t xml:space="preserve"> </w:t>
      </w:r>
      <w:r w:rsidR="008B0AD1" w:rsidRPr="004C0286">
        <w:rPr>
          <w:rFonts w:ascii="Arial" w:hAnsi="Arial" w:cs="Arial"/>
          <w:sz w:val="24"/>
          <w:szCs w:val="24"/>
        </w:rPr>
        <w:t>3</w:t>
      </w:r>
      <w:r w:rsidR="008B0AD1" w:rsidRPr="004C0286">
        <w:rPr>
          <w:rFonts w:ascii="Arial" w:hAnsi="Arial" w:cs="Arial"/>
          <w:sz w:val="24"/>
          <w:szCs w:val="24"/>
          <w:lang w:val="sr-Cyrl-CS"/>
        </w:rPr>
        <w:t xml:space="preserve"> (три) </w:t>
      </w:r>
      <w:r w:rsidR="00D87C25" w:rsidRPr="004C0286">
        <w:rPr>
          <w:rFonts w:ascii="Arial" w:hAnsi="Arial" w:cs="Arial"/>
          <w:sz w:val="24"/>
          <w:szCs w:val="24"/>
        </w:rPr>
        <w:t xml:space="preserve">штампана </w:t>
      </w:r>
      <w:r w:rsidR="008B0AD1" w:rsidRPr="004C0286">
        <w:rPr>
          <w:rFonts w:ascii="Arial" w:hAnsi="Arial" w:cs="Arial"/>
          <w:sz w:val="24"/>
          <w:szCs w:val="24"/>
        </w:rPr>
        <w:t>примерка</w:t>
      </w:r>
      <w:r w:rsidR="008B0AD1" w:rsidRPr="004C0286">
        <w:rPr>
          <w:rFonts w:ascii="Arial" w:hAnsi="Arial" w:cs="Arial"/>
          <w:sz w:val="24"/>
          <w:szCs w:val="24"/>
          <w:lang w:val="sr-Cyrl-CS"/>
        </w:rPr>
        <w:t xml:space="preserve"> </w:t>
      </w:r>
      <w:r w:rsidR="008B0AD1" w:rsidRPr="004C0286">
        <w:rPr>
          <w:rFonts w:ascii="Arial" w:hAnsi="Arial" w:cs="Arial"/>
          <w:sz w:val="24"/>
          <w:szCs w:val="24"/>
        </w:rPr>
        <w:t>Извештај о затеченом стању, ПЗИ</w:t>
      </w:r>
      <w:r w:rsidR="008B0AD1" w:rsidRPr="004C0286">
        <w:rPr>
          <w:rFonts w:ascii="Arial" w:hAnsi="Arial" w:cs="Arial"/>
          <w:sz w:val="24"/>
          <w:szCs w:val="24"/>
          <w:lang w:val="sr-Cyrl-CS"/>
        </w:rPr>
        <w:t xml:space="preserve"> </w:t>
      </w:r>
      <w:r w:rsidR="008B0AD1" w:rsidRPr="004C0286">
        <w:rPr>
          <w:rFonts w:ascii="Arial" w:hAnsi="Arial" w:cs="Arial"/>
          <w:sz w:val="24"/>
          <w:szCs w:val="24"/>
        </w:rPr>
        <w:t>Пројекат за извођење и ПЗП Главног пројекта заштите од пожара, 2 (два) штампана примерка Елабората геодетских радова, као и у дигиталној</w:t>
      </w:r>
      <w:r w:rsidR="008B0AD1" w:rsidRPr="004C0286">
        <w:rPr>
          <w:rFonts w:ascii="Arial" w:hAnsi="Arial" w:cs="Arial"/>
          <w:sz w:val="24"/>
          <w:szCs w:val="24"/>
          <w:lang w:val="sr-Cyrl-CS"/>
        </w:rPr>
        <w:t xml:space="preserve"> </w:t>
      </w:r>
      <w:r w:rsidR="008B0AD1" w:rsidRPr="004C0286">
        <w:rPr>
          <w:rFonts w:ascii="Arial" w:hAnsi="Arial" w:cs="Arial"/>
          <w:sz w:val="24"/>
          <w:szCs w:val="24"/>
        </w:rPr>
        <w:t>форми – у ПДФ формату (печатирана и електронски</w:t>
      </w:r>
      <w:r w:rsidR="008B0AD1" w:rsidRPr="004C0286">
        <w:rPr>
          <w:rFonts w:ascii="Arial" w:hAnsi="Arial" w:cs="Arial"/>
          <w:sz w:val="24"/>
          <w:szCs w:val="24"/>
          <w:lang w:val="sr-Cyrl-CS"/>
        </w:rPr>
        <w:t xml:space="preserve"> </w:t>
      </w:r>
      <w:r w:rsidR="00941C44" w:rsidRPr="004C0286">
        <w:rPr>
          <w:rFonts w:ascii="Arial" w:hAnsi="Arial" w:cs="Arial"/>
          <w:sz w:val="24"/>
          <w:szCs w:val="24"/>
        </w:rPr>
        <w:t>потписана) и у отвореном</w:t>
      </w:r>
      <w:r w:rsidR="008B0AD1" w:rsidRPr="004C0286">
        <w:rPr>
          <w:rFonts w:ascii="Arial" w:hAnsi="Arial" w:cs="Arial"/>
          <w:sz w:val="24"/>
          <w:szCs w:val="24"/>
          <w:lang w:val="sr-Cyrl-CS"/>
        </w:rPr>
        <w:t xml:space="preserve"> </w:t>
      </w:r>
      <w:r w:rsidR="00941C44" w:rsidRPr="004C0286">
        <w:rPr>
          <w:rFonts w:ascii="Arial" w:hAnsi="Arial" w:cs="Arial"/>
          <w:sz w:val="24"/>
          <w:szCs w:val="24"/>
        </w:rPr>
        <w:t>формату</w:t>
      </w:r>
      <w:r w:rsidR="008B0AD1" w:rsidRPr="004C0286">
        <w:rPr>
          <w:rFonts w:ascii="Arial" w:hAnsi="Arial" w:cs="Arial"/>
          <w:sz w:val="24"/>
          <w:szCs w:val="24"/>
        </w:rPr>
        <w:t xml:space="preserve"> (word, xls, CAD)</w:t>
      </w:r>
      <w:r w:rsidR="00747554" w:rsidRPr="004C0286">
        <w:rPr>
          <w:rFonts w:ascii="Arial" w:hAnsi="Arial" w:cs="Arial"/>
          <w:sz w:val="24"/>
          <w:szCs w:val="24"/>
          <w:lang w:val="sr-Cyrl-CS"/>
        </w:rPr>
        <w:t>;</w:t>
      </w:r>
    </w:p>
    <w:p w:rsidR="003F4950" w:rsidRPr="004C0286" w:rsidRDefault="003F4950" w:rsidP="008252A1">
      <w:pPr>
        <w:pStyle w:val="ListParagraph"/>
        <w:numPr>
          <w:ilvl w:val="0"/>
          <w:numId w:val="20"/>
        </w:numPr>
        <w:suppressAutoHyphens w:val="0"/>
        <w:autoSpaceDE w:val="0"/>
        <w:autoSpaceDN w:val="0"/>
        <w:adjustRightInd w:val="0"/>
        <w:spacing w:line="240" w:lineRule="auto"/>
        <w:jc w:val="both"/>
        <w:rPr>
          <w:rFonts w:ascii="Arial" w:eastAsia="Times New Roman" w:hAnsi="Arial" w:cs="Arial"/>
          <w:bCs/>
          <w:color w:val="auto"/>
          <w:kern w:val="0"/>
          <w:lang w:eastAsia="en-US"/>
        </w:rPr>
      </w:pPr>
      <w:r w:rsidRPr="004C0286">
        <w:rPr>
          <w:rFonts w:ascii="Arial" w:eastAsia="Times New Roman" w:hAnsi="Arial" w:cs="Arial"/>
          <w:bCs/>
          <w:kern w:val="0"/>
          <w:lang w:eastAsia="en-US"/>
        </w:rPr>
        <w:t xml:space="preserve">да испостави </w:t>
      </w:r>
      <w:r w:rsidR="00747554" w:rsidRPr="004C0286">
        <w:rPr>
          <w:rFonts w:ascii="Arial" w:eastAsia="Times New Roman" w:hAnsi="Arial" w:cs="Arial"/>
          <w:bCs/>
          <w:kern w:val="0"/>
          <w:lang w:eastAsia="en-US"/>
        </w:rPr>
        <w:t>техничку</w:t>
      </w:r>
      <w:r w:rsidRPr="004C0286">
        <w:rPr>
          <w:rFonts w:ascii="Arial" w:eastAsia="Times New Roman" w:hAnsi="Arial" w:cs="Arial"/>
          <w:bCs/>
          <w:kern w:val="0"/>
          <w:lang w:eastAsia="en-US"/>
        </w:rPr>
        <w:t xml:space="preserve"> документацију у уговореном року;</w:t>
      </w:r>
    </w:p>
    <w:p w:rsidR="003F4950" w:rsidRPr="004C0286" w:rsidRDefault="003F4950" w:rsidP="008252A1">
      <w:pPr>
        <w:pStyle w:val="ListParagraph"/>
        <w:numPr>
          <w:ilvl w:val="0"/>
          <w:numId w:val="20"/>
        </w:numPr>
        <w:suppressAutoHyphens w:val="0"/>
        <w:autoSpaceDE w:val="0"/>
        <w:autoSpaceDN w:val="0"/>
        <w:adjustRightInd w:val="0"/>
        <w:spacing w:line="240" w:lineRule="auto"/>
        <w:jc w:val="both"/>
        <w:rPr>
          <w:rFonts w:ascii="Arial" w:eastAsia="Times New Roman" w:hAnsi="Arial" w:cs="Arial"/>
          <w:bCs/>
          <w:kern w:val="0"/>
          <w:lang w:eastAsia="en-US"/>
        </w:rPr>
      </w:pPr>
      <w:r w:rsidRPr="004C0286">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3F4950" w:rsidRPr="004C0286" w:rsidRDefault="003F4950" w:rsidP="008252A1">
      <w:pPr>
        <w:pStyle w:val="ListParagraph"/>
        <w:numPr>
          <w:ilvl w:val="0"/>
          <w:numId w:val="20"/>
        </w:numPr>
        <w:suppressAutoHyphens w:val="0"/>
        <w:autoSpaceDE w:val="0"/>
        <w:autoSpaceDN w:val="0"/>
        <w:adjustRightInd w:val="0"/>
        <w:spacing w:line="240" w:lineRule="auto"/>
        <w:jc w:val="both"/>
        <w:rPr>
          <w:rFonts w:ascii="Arial" w:eastAsia="Times New Roman" w:hAnsi="Arial" w:cs="Arial"/>
          <w:bCs/>
          <w:kern w:val="0"/>
          <w:lang w:eastAsia="en-US"/>
        </w:rPr>
      </w:pPr>
      <w:r w:rsidRPr="004C0286">
        <w:rPr>
          <w:rFonts w:ascii="Arial" w:eastAsia="Times New Roman" w:hAnsi="Arial" w:cs="Arial"/>
          <w:bCs/>
          <w:kern w:val="0"/>
          <w:lang w:eastAsia="en-US"/>
        </w:rPr>
        <w:t>да располаже адекватном опремом за и</w:t>
      </w:r>
      <w:r w:rsidR="00941C44" w:rsidRPr="004C0286">
        <w:rPr>
          <w:rFonts w:ascii="Arial" w:eastAsia="Times New Roman" w:hAnsi="Arial" w:cs="Arial"/>
          <w:bCs/>
          <w:kern w:val="0"/>
          <w:lang w:eastAsia="en-US"/>
        </w:rPr>
        <w:t>звршење</w:t>
      </w:r>
      <w:r w:rsidRPr="004C0286">
        <w:rPr>
          <w:rFonts w:ascii="Arial" w:eastAsia="Times New Roman" w:hAnsi="Arial" w:cs="Arial"/>
          <w:bCs/>
          <w:kern w:val="0"/>
          <w:lang w:eastAsia="en-US"/>
        </w:rPr>
        <w:t xml:space="preserve"> уговорене </w:t>
      </w:r>
      <w:r w:rsidR="00477B37" w:rsidRPr="004C0286">
        <w:rPr>
          <w:rFonts w:ascii="Arial" w:eastAsia="Times New Roman" w:hAnsi="Arial" w:cs="Arial"/>
          <w:bCs/>
          <w:kern w:val="0"/>
          <w:lang w:eastAsia="en-US"/>
        </w:rPr>
        <w:t>Услуга</w:t>
      </w:r>
      <w:r w:rsidRPr="004C0286">
        <w:rPr>
          <w:rFonts w:ascii="Arial" w:eastAsia="Times New Roman" w:hAnsi="Arial" w:cs="Arial"/>
          <w:bCs/>
          <w:kern w:val="0"/>
          <w:lang w:eastAsia="en-US"/>
        </w:rPr>
        <w:t>;</w:t>
      </w:r>
    </w:p>
    <w:p w:rsidR="003F4950" w:rsidRPr="004C0286" w:rsidRDefault="003F4950" w:rsidP="008252A1">
      <w:pPr>
        <w:pStyle w:val="ListParagraph"/>
        <w:numPr>
          <w:ilvl w:val="0"/>
          <w:numId w:val="20"/>
        </w:numPr>
        <w:suppressAutoHyphens w:val="0"/>
        <w:autoSpaceDE w:val="0"/>
        <w:autoSpaceDN w:val="0"/>
        <w:adjustRightInd w:val="0"/>
        <w:spacing w:line="240" w:lineRule="auto"/>
        <w:jc w:val="both"/>
        <w:rPr>
          <w:rFonts w:ascii="Arial" w:eastAsia="Times New Roman" w:hAnsi="Arial" w:cs="Arial"/>
          <w:bCs/>
          <w:kern w:val="0"/>
          <w:lang w:eastAsia="en-US"/>
        </w:rPr>
      </w:pPr>
      <w:r w:rsidRPr="004C0286">
        <w:rPr>
          <w:rFonts w:ascii="Arial" w:eastAsia="Times New Roman" w:hAnsi="Arial"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rsidR="00081296" w:rsidRPr="00132E6F" w:rsidRDefault="00081296"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8B0AD1">
        <w:rPr>
          <w:rFonts w:ascii="Arial" w:eastAsia="Times New Roman" w:hAnsi="Arial" w:cs="Arial"/>
          <w:b/>
          <w:bCs/>
          <w:kern w:val="0"/>
          <w:lang w:val="sr-Cyrl-CS" w:eastAsia="en-US"/>
        </w:rPr>
        <w:t>0</w:t>
      </w:r>
      <w:r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8252A1">
      <w:pPr>
        <w:pStyle w:val="ListParagraph"/>
        <w:numPr>
          <w:ilvl w:val="0"/>
          <w:numId w:val="21"/>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sidR="00D87C25">
        <w:rPr>
          <w:rFonts w:ascii="Arial" w:eastAsia="Times New Roman" w:hAnsi="Arial" w:cs="Arial"/>
          <w:bCs/>
          <w:kern w:val="0"/>
          <w:lang w:val="sr-Cyrl-CS" w:eastAsia="en-US"/>
        </w:rPr>
        <w:t>4</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B8174C" w:rsidRDefault="00747554" w:rsidP="008252A1">
      <w:pPr>
        <w:pStyle w:val="ListParagraph"/>
        <w:numPr>
          <w:ilvl w:val="0"/>
          <w:numId w:val="21"/>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да преда извршиоцу</w:t>
      </w:r>
      <w:r w:rsidR="003F4950">
        <w:rPr>
          <w:rFonts w:ascii="Arial" w:eastAsia="Times New Roman" w:hAnsi="Arial" w:cs="Arial"/>
          <w:bCs/>
          <w:kern w:val="0"/>
          <w:lang w:eastAsia="en-US"/>
        </w:rPr>
        <w:t xml:space="preserve"> пројектни задатак и све друге неопходне податке за израду </w:t>
      </w:r>
      <w:r>
        <w:rPr>
          <w:rFonts w:ascii="Arial" w:eastAsia="Times New Roman" w:hAnsi="Arial" w:cs="Arial"/>
          <w:bCs/>
          <w:kern w:val="0"/>
          <w:lang w:eastAsia="en-US"/>
        </w:rPr>
        <w:t>техничке</w:t>
      </w:r>
      <w:r w:rsidR="003F4950">
        <w:rPr>
          <w:rFonts w:ascii="Arial" w:eastAsia="Times New Roman" w:hAnsi="Arial" w:cs="Arial"/>
          <w:bCs/>
          <w:kern w:val="0"/>
          <w:lang w:eastAsia="en-US"/>
        </w:rPr>
        <w:t xml:space="preserve"> документациј</w:t>
      </w:r>
      <w:r w:rsidR="00B8174C">
        <w:rPr>
          <w:rFonts w:ascii="Arial" w:eastAsia="Times New Roman" w:hAnsi="Arial" w:cs="Arial"/>
          <w:bCs/>
          <w:kern w:val="0"/>
          <w:lang w:eastAsia="en-US"/>
        </w:rPr>
        <w:t>е</w:t>
      </w:r>
      <w:r w:rsidR="00B8174C">
        <w:rPr>
          <w:rFonts w:ascii="Arial" w:eastAsia="Times New Roman" w:hAnsi="Arial" w:cs="Arial"/>
          <w:bCs/>
          <w:kern w:val="0"/>
          <w:lang w:val="sr-Cyrl-CS" w:eastAsia="en-US"/>
        </w:rPr>
        <w:t>;</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sidRPr="00360C7C">
        <w:rPr>
          <w:rFonts w:ascii="Arial" w:eastAsia="Times New Roman" w:hAnsi="Arial" w:cs="Arial"/>
          <w:b/>
          <w:bCs/>
          <w:kern w:val="0"/>
          <w:lang w:eastAsia="en-US"/>
        </w:rPr>
        <w:t>Члан 1</w:t>
      </w:r>
      <w:r w:rsidR="008B0AD1">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sidR="00747554">
        <w:rPr>
          <w:rFonts w:ascii="Arial" w:eastAsia="Times New Roman" w:hAnsi="Arial" w:cs="Arial"/>
          <w:bCs/>
          <w:kern w:val="0"/>
          <w:lang w:eastAsia="en-US"/>
        </w:rPr>
        <w:t>Техничка</w:t>
      </w:r>
      <w:r>
        <w:rPr>
          <w:rFonts w:ascii="Arial" w:eastAsia="Times New Roman" w:hAnsi="Arial" w:cs="Arial"/>
          <w:bCs/>
          <w:kern w:val="0"/>
          <w:lang w:eastAsia="en-US"/>
        </w:rPr>
        <w:t xml:space="preserve"> документација мора бити израђена на начин одређен овим уговором, и у складу са прописима и правилима струке.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
    <w:p w:rsidR="003F4950" w:rsidRPr="004B4F99"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114A33" w:rsidRPr="00747554" w:rsidRDefault="00114A33" w:rsidP="009825C7">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sidRPr="00360C7C">
        <w:rPr>
          <w:rFonts w:ascii="Arial" w:eastAsia="Times New Roman" w:hAnsi="Arial" w:cs="Arial"/>
          <w:b/>
          <w:bCs/>
          <w:kern w:val="0"/>
          <w:lang w:eastAsia="en-US"/>
        </w:rPr>
        <w:t>Члан 1</w:t>
      </w:r>
      <w:r w:rsidR="008B0AD1">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
    <w:p w:rsidR="00291E1D" w:rsidRPr="00291E1D" w:rsidRDefault="00291E1D"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sidRPr="00360C7C">
        <w:rPr>
          <w:rFonts w:ascii="Arial" w:eastAsia="Times New Roman" w:hAnsi="Arial" w:cs="Arial"/>
          <w:b/>
          <w:bCs/>
          <w:kern w:val="0"/>
          <w:lang w:eastAsia="en-US"/>
        </w:rPr>
        <w:t>Члан 1</w:t>
      </w:r>
      <w:r w:rsidR="008B0AD1">
        <w:rPr>
          <w:rFonts w:ascii="Arial" w:eastAsia="Times New Roman" w:hAnsi="Arial" w:cs="Arial"/>
          <w:b/>
          <w:bCs/>
          <w:kern w:val="0"/>
          <w:lang w:val="sr-Cyrl-CS" w:eastAsia="en-US"/>
        </w:rPr>
        <w:t>3</w:t>
      </w:r>
      <w:r w:rsidRPr="00360C7C">
        <w:rPr>
          <w:rFonts w:ascii="Arial" w:eastAsia="Times New Roman" w:hAnsi="Arial" w:cs="Arial"/>
          <w:b/>
          <w:bCs/>
          <w:kern w:val="0"/>
          <w:lang w:eastAsia="en-US"/>
        </w:rPr>
        <w:t>.</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Наручилац је дужан прегледати урађену </w:t>
      </w:r>
      <w:r w:rsidR="00747554">
        <w:rPr>
          <w:rFonts w:ascii="Arial" w:eastAsia="Times New Roman" w:hAnsi="Arial" w:cs="Arial"/>
          <w:bCs/>
          <w:kern w:val="0"/>
          <w:lang w:eastAsia="en-US"/>
        </w:rPr>
        <w:t>техничку</w:t>
      </w:r>
      <w:r>
        <w:rPr>
          <w:rFonts w:ascii="Arial" w:eastAsia="Times New Roman" w:hAnsi="Arial" w:cs="Arial"/>
          <w:bCs/>
          <w:kern w:val="0"/>
          <w:lang w:eastAsia="en-US"/>
        </w:rPr>
        <w:t xml:space="preserve">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После пре</w:t>
      </w:r>
      <w:r w:rsidR="00262526">
        <w:rPr>
          <w:rFonts w:ascii="Arial" w:eastAsia="Times New Roman" w:hAnsi="Arial" w:cs="Arial"/>
          <w:bCs/>
          <w:kern w:val="0"/>
          <w:lang w:val="sr-Cyrl-CS" w:eastAsia="en-US"/>
        </w:rPr>
        <w:t>гледа и пријема уговорене докуме</w:t>
      </w:r>
      <w:r>
        <w:rPr>
          <w:rFonts w:ascii="Arial" w:eastAsia="Times New Roman" w:hAnsi="Arial" w:cs="Arial"/>
          <w:bCs/>
          <w:kern w:val="0"/>
          <w:lang w:val="sr-Cyrl-CS" w:eastAsia="en-US"/>
        </w:rPr>
        <w:t xml:space="preserve">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747554" w:rsidRPr="00132E6F" w:rsidRDefault="00747554" w:rsidP="00132E6F">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sidRPr="00360C7C">
        <w:rPr>
          <w:rFonts w:ascii="Arial" w:eastAsia="Times New Roman" w:hAnsi="Arial" w:cs="Arial"/>
          <w:b/>
          <w:bCs/>
          <w:kern w:val="0"/>
          <w:lang w:eastAsia="en-US"/>
        </w:rPr>
        <w:t>Члан 1</w:t>
      </w:r>
      <w:r w:rsidR="008B0AD1">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Pr="00D87C25"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w:t>
      </w:r>
      <w:r w:rsidR="00D87C25">
        <w:rPr>
          <w:rFonts w:ascii="Arial" w:eastAsia="Times New Roman" w:hAnsi="Arial" w:cs="Arial"/>
          <w:bCs/>
          <w:kern w:val="0"/>
          <w:lang w:eastAsia="en-US"/>
        </w:rPr>
        <w:t xml:space="preserve"> и за то му одреди примерен рок, не ду</w:t>
      </w:r>
      <w:r w:rsidR="005A7764">
        <w:rPr>
          <w:rFonts w:ascii="Arial" w:eastAsia="Times New Roman" w:hAnsi="Arial" w:cs="Arial"/>
          <w:bCs/>
          <w:kern w:val="0"/>
          <w:lang w:eastAsia="en-US"/>
        </w:rPr>
        <w:t>жи од 5 (пет) календарских дана од дана пријема захтева за отклањање рекламација.</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Наручилац има право и на накнаду штете утврђенe ставо</w:t>
      </w:r>
      <w:r w:rsidR="00291E1D">
        <w:rPr>
          <w:rFonts w:ascii="Arial" w:eastAsia="Times New Roman" w:hAnsi="Arial" w:cs="Arial"/>
          <w:bCs/>
          <w:kern w:val="0"/>
          <w:lang w:val="sr-Cyrl-CS" w:eastAsia="en-US"/>
        </w:rPr>
        <w:t>м</w:t>
      </w:r>
      <w:r>
        <w:rPr>
          <w:rFonts w:ascii="Arial" w:eastAsia="Times New Roman" w:hAnsi="Arial" w:cs="Arial"/>
          <w:bCs/>
          <w:kern w:val="0"/>
          <w:lang w:eastAsia="en-US"/>
        </w:rPr>
        <w:t xml:space="preserve"> 1. овог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недостатке у датом року, Наручилац ће то утврдити на терет </w:t>
      </w:r>
      <w:r w:rsidR="00747554">
        <w:rPr>
          <w:rFonts w:ascii="Arial" w:eastAsia="Times New Roman" w:hAnsi="Arial" w:cs="Arial"/>
          <w:kern w:val="0"/>
          <w:lang w:eastAsia="en-US"/>
        </w:rPr>
        <w:t>Извршиоца</w:t>
      </w:r>
      <w:r>
        <w:rPr>
          <w:rFonts w:ascii="Arial" w:eastAsia="Times New Roman" w:hAnsi="Arial" w:cs="Arial"/>
          <w:bCs/>
          <w:kern w:val="0"/>
          <w:lang w:eastAsia="en-US"/>
        </w:rPr>
        <w:t>.</w:t>
      </w:r>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sidRPr="00360C7C">
        <w:rPr>
          <w:rFonts w:ascii="Arial" w:eastAsia="Times New Roman" w:hAnsi="Arial" w:cs="Arial"/>
          <w:b/>
          <w:bCs/>
          <w:kern w:val="0"/>
          <w:lang w:eastAsia="en-US"/>
        </w:rPr>
        <w:t>Члан 1</w:t>
      </w:r>
      <w:r w:rsidR="008B0AD1">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У случајевима из става 1 и 2 овог члана, Наручилац има право на накнаду штете.</w:t>
      </w:r>
    </w:p>
    <w:p w:rsidR="003F4950" w:rsidRPr="00747554"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747554"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8B0AD1">
        <w:rPr>
          <w:rFonts w:ascii="Arial" w:eastAsia="Times New Roman" w:hAnsi="Arial" w:cs="Arial"/>
          <w:b/>
          <w:bCs/>
          <w:kern w:val="0"/>
          <w:lang w:val="sr-Cyrl-CS" w:eastAsia="en-US"/>
        </w:rPr>
        <w:t>6</w:t>
      </w:r>
      <w:r w:rsidR="003F4950"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477B37">
        <w:rPr>
          <w:rFonts w:ascii="Arial" w:eastAsia="Times New Roman" w:hAnsi="Arial" w:cs="Arial"/>
          <w:bCs/>
          <w:kern w:val="0"/>
          <w:lang w:eastAsia="en-US"/>
        </w:rPr>
        <w:t>Услуга</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није поступио по примедбама Наручиоца. </w:t>
      </w:r>
    </w:p>
    <w:p w:rsidR="00A6694D" w:rsidRPr="008B459D" w:rsidRDefault="003F4950" w:rsidP="008B459D">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
    <w:p w:rsidR="00A6694D" w:rsidRPr="00A6694D" w:rsidRDefault="00A6694D" w:rsidP="003F4950">
      <w:pPr>
        <w:suppressAutoHyphens w:val="0"/>
        <w:autoSpaceDE w:val="0"/>
        <w:autoSpaceDN w:val="0"/>
        <w:adjustRightInd w:val="0"/>
        <w:spacing w:line="240" w:lineRule="auto"/>
        <w:jc w:val="both"/>
        <w:rPr>
          <w:rFonts w:ascii="Arial" w:eastAsia="Times New Roman" w:hAnsi="Arial" w:cs="Arial"/>
          <w:bCs/>
          <w:color w:val="00000A"/>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sidR="00747554">
        <w:rPr>
          <w:rFonts w:ascii="Arial" w:eastAsia="Times New Roman" w:hAnsi="Arial" w:cs="Arial"/>
          <w:b/>
          <w:bCs/>
          <w:kern w:val="0"/>
          <w:lang w:eastAsia="en-US"/>
        </w:rPr>
        <w:t>1</w:t>
      </w:r>
      <w:r w:rsidR="008B0AD1">
        <w:rPr>
          <w:rFonts w:ascii="Arial" w:eastAsia="Times New Roman" w:hAnsi="Arial" w:cs="Arial"/>
          <w:b/>
          <w:bCs/>
          <w:kern w:val="0"/>
          <w:lang w:val="sr-Cyrl-CS" w:eastAsia="en-US"/>
        </w:rPr>
        <w:t>7</w:t>
      </w:r>
      <w:r w:rsidR="003F4950"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
    <w:p w:rsidR="00025CF4" w:rsidRPr="00291E1D" w:rsidRDefault="00025CF4"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sidR="008B0AD1">
        <w:rPr>
          <w:rFonts w:ascii="Arial" w:eastAsia="Times New Roman" w:hAnsi="Arial" w:cs="Arial"/>
          <w:b/>
          <w:bCs/>
          <w:kern w:val="0"/>
          <w:lang w:val="sr-Cyrl-CS" w:eastAsia="en-US"/>
        </w:rPr>
        <w:t>18</w:t>
      </w:r>
      <w:r w:rsidR="003F4950"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Изв</w:t>
      </w:r>
      <w:r w:rsidR="00747554">
        <w:rPr>
          <w:rFonts w:ascii="Arial" w:eastAsia="Times New Roman" w:hAnsi="Arial" w:cs="Arial"/>
          <w:bCs/>
          <w:kern w:val="0"/>
          <w:lang w:eastAsia="en-US"/>
        </w:rPr>
        <w:t>ршиоца</w:t>
      </w:r>
      <w:r>
        <w:rPr>
          <w:rFonts w:ascii="Arial" w:eastAsia="Times New Roman" w:hAnsi="Arial" w:cs="Arial"/>
          <w:bCs/>
          <w:kern w:val="0"/>
          <w:lang w:eastAsia="en-US"/>
        </w:rPr>
        <w:t xml:space="preserve"> бр. ____</w:t>
      </w:r>
      <w:r w:rsidRPr="00360C7C">
        <w:rPr>
          <w:rFonts w:ascii="Arial" w:eastAsia="Times New Roman" w:hAnsi="Arial" w:cs="Arial"/>
          <w:bCs/>
          <w:kern w:val="0"/>
          <w:lang w:eastAsia="en-US"/>
        </w:rPr>
        <w:t xml:space="preserve"> од ___.___.</w:t>
      </w:r>
      <w:r w:rsidR="00121E1A">
        <w:rPr>
          <w:rFonts w:ascii="Arial" w:eastAsia="Times New Roman" w:hAnsi="Arial" w:cs="Arial"/>
          <w:bCs/>
          <w:kern w:val="0"/>
          <w:lang w:eastAsia="en-US"/>
        </w:rPr>
        <w:t>2018.</w:t>
      </w:r>
      <w:r w:rsidR="00B4482F">
        <w:rPr>
          <w:rFonts w:ascii="Arial" w:eastAsia="Times New Roman" w:hAnsi="Arial" w:cs="Arial"/>
          <w:bCs/>
          <w:kern w:val="0"/>
          <w:lang w:eastAsia="en-US"/>
        </w:rPr>
        <w:t xml:space="preserve"> године, заведена код Наручиоца под бројем ________ од ___.___.</w:t>
      </w:r>
      <w:r w:rsidR="00121E1A">
        <w:rPr>
          <w:rFonts w:ascii="Arial" w:eastAsia="Times New Roman" w:hAnsi="Arial" w:cs="Arial"/>
          <w:bCs/>
          <w:kern w:val="0"/>
          <w:lang w:eastAsia="en-US"/>
        </w:rPr>
        <w:t>2018.</w:t>
      </w:r>
      <w:r w:rsidR="00B4482F">
        <w:rPr>
          <w:rFonts w:ascii="Arial" w:eastAsia="Times New Roman" w:hAnsi="Arial" w:cs="Arial"/>
          <w:bCs/>
          <w:kern w:val="0"/>
          <w:lang w:eastAsia="en-US"/>
        </w:rPr>
        <w:t>године.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sidR="008B0AD1">
        <w:rPr>
          <w:rFonts w:ascii="Arial" w:eastAsia="Times New Roman" w:hAnsi="Arial" w:cs="Arial"/>
          <w:b/>
          <w:bCs/>
          <w:kern w:val="0"/>
          <w:lang w:val="sr-Cyrl-CS" w:eastAsia="en-US"/>
        </w:rPr>
        <w:t>19</w:t>
      </w:r>
      <w:r w:rsidR="003F4950"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r w:rsidR="00291E1D">
        <w:rPr>
          <w:rFonts w:ascii="Arial" w:eastAsia="Times New Roman" w:hAnsi="Arial" w:cs="Arial"/>
          <w:bCs/>
          <w:kern w:val="0"/>
          <w:lang w:val="sr-Cyrl-CS" w:eastAsia="en-US"/>
        </w:rPr>
        <w:t xml:space="preserve"> </w:t>
      </w:r>
      <w:r w:rsidRPr="00360C7C">
        <w:rPr>
          <w:rFonts w:ascii="Arial" w:eastAsia="Times New Roman" w:hAnsi="Arial" w:cs="Arial"/>
          <w:bCs/>
          <w:kern w:val="0"/>
          <w:lang w:eastAsia="en-US"/>
        </w:rPr>
        <w:t xml:space="preserve">надлежан је привредни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
    <w:p w:rsidR="00747554" w:rsidRPr="00A6694D" w:rsidRDefault="00747554" w:rsidP="00A6694D">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747554" w:rsidP="003F4950">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8B0AD1">
        <w:rPr>
          <w:rFonts w:ascii="Arial" w:eastAsia="Times New Roman" w:hAnsi="Arial" w:cs="Arial"/>
          <w:b/>
          <w:bCs/>
          <w:kern w:val="0"/>
          <w:lang w:val="sr-Cyrl-CS" w:eastAsia="en-US"/>
        </w:rPr>
        <w:t>0</w:t>
      </w:r>
      <w:r w:rsidR="003F4950"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Овај Уговор ступа на снагу даном потписа уговорних страна.</w:t>
      </w: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8B0AD1">
        <w:rPr>
          <w:rFonts w:ascii="Arial" w:eastAsia="Times New Roman" w:hAnsi="Arial" w:cs="Arial"/>
          <w:b/>
          <w:bCs/>
          <w:kern w:val="0"/>
          <w:lang w:val="sr-Cyrl-CS" w:eastAsia="en-US"/>
        </w:rPr>
        <w:t>1</w:t>
      </w:r>
      <w:r w:rsidR="003F4950" w:rsidRPr="00360C7C">
        <w:rPr>
          <w:rFonts w:ascii="Arial" w:eastAsia="Times New Roman" w:hAnsi="Arial" w:cs="Arial"/>
          <w:b/>
          <w:bCs/>
          <w:kern w:val="0"/>
          <w:lang w:eastAsia="en-US"/>
        </w:rPr>
        <w:t>.</w:t>
      </w: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Овај Уговор је сачињен у </w:t>
      </w:r>
      <w:r w:rsidR="005A7764">
        <w:rPr>
          <w:rFonts w:ascii="Arial" w:eastAsia="Times New Roman" w:hAnsi="Arial" w:cs="Arial"/>
          <w:bCs/>
          <w:kern w:val="0"/>
          <w:lang w:eastAsia="en-US"/>
        </w:rPr>
        <w:t>5 (пет) истоветних</w:t>
      </w:r>
      <w:r w:rsidRPr="00360C7C">
        <w:rPr>
          <w:rFonts w:ascii="Arial" w:eastAsia="Times New Roman" w:hAnsi="Arial" w:cs="Arial"/>
          <w:bCs/>
          <w:kern w:val="0"/>
          <w:lang w:eastAsia="en-US"/>
        </w:rPr>
        <w:t xml:space="preserve"> пример</w:t>
      </w:r>
      <w:r w:rsidR="005A7764">
        <w:rPr>
          <w:rFonts w:ascii="Arial" w:eastAsia="Times New Roman" w:hAnsi="Arial" w:cs="Arial"/>
          <w:bCs/>
          <w:kern w:val="0"/>
          <w:lang w:eastAsia="en-US"/>
        </w:rPr>
        <w:t>а</w:t>
      </w:r>
      <w:r w:rsidR="00B4482F">
        <w:rPr>
          <w:rFonts w:ascii="Arial" w:eastAsia="Times New Roman" w:hAnsi="Arial" w:cs="Arial"/>
          <w:bCs/>
          <w:kern w:val="0"/>
          <w:lang w:eastAsia="en-US"/>
        </w:rPr>
        <w:t xml:space="preserve">ка, </w:t>
      </w:r>
      <w:r w:rsidR="005A7764">
        <w:rPr>
          <w:rFonts w:ascii="Arial" w:eastAsia="Times New Roman" w:hAnsi="Arial" w:cs="Arial"/>
          <w:bCs/>
          <w:kern w:val="0"/>
          <w:lang w:eastAsia="en-US"/>
        </w:rPr>
        <w:t>од чег</w:t>
      </w:r>
      <w:r w:rsidR="00615D33">
        <w:rPr>
          <w:rFonts w:ascii="Arial" w:eastAsia="Times New Roman" w:hAnsi="Arial" w:cs="Arial"/>
          <w:bCs/>
          <w:kern w:val="0"/>
          <w:lang w:eastAsia="en-US"/>
        </w:rPr>
        <w:t>а 3 (три) примерка за Наручиоца</w:t>
      </w:r>
      <w:r w:rsidR="005A7764">
        <w:rPr>
          <w:rFonts w:ascii="Arial" w:eastAsia="Times New Roman" w:hAnsi="Arial" w:cs="Arial"/>
          <w:bCs/>
          <w:kern w:val="0"/>
          <w:lang w:eastAsia="en-US"/>
        </w:rPr>
        <w:t xml:space="preserve"> а 2 (два) за Извршиоца</w:t>
      </w:r>
      <w:r w:rsidRPr="00360C7C">
        <w:rPr>
          <w:rFonts w:ascii="Arial" w:eastAsia="Times New Roman" w:hAnsi="Arial" w:cs="Arial"/>
          <w:bCs/>
          <w:kern w:val="0"/>
          <w:lang w:eastAsia="en-US"/>
        </w:rPr>
        <w:t>.</w:t>
      </w:r>
    </w:p>
    <w:p w:rsidR="00081296" w:rsidRDefault="00081296" w:rsidP="00081296">
      <w:pPr>
        <w:pStyle w:val="BodyText"/>
        <w:rPr>
          <w:lang w:val="sr-Cyrl-CS"/>
        </w:rPr>
      </w:pPr>
    </w:p>
    <w:p w:rsidR="00081296" w:rsidRDefault="00081296" w:rsidP="00081296">
      <w:pPr>
        <w:pStyle w:val="BodyText"/>
        <w:rPr>
          <w:lang w:val="sr-Cyrl-CS"/>
        </w:rPr>
      </w:pPr>
    </w:p>
    <w:p w:rsidR="00081296" w:rsidRPr="00081296" w:rsidRDefault="00081296" w:rsidP="00081296">
      <w:pPr>
        <w:pStyle w:val="BodyText"/>
        <w:rPr>
          <w:lang w:val="sr-Cyrl-CS"/>
        </w:rPr>
      </w:pPr>
    </w:p>
    <w:p w:rsidR="008A2F62" w:rsidRPr="0071502A" w:rsidRDefault="005A7764"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E662F8">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sidR="00E662F8">
        <w:rPr>
          <w:rFonts w:ascii="Arial" w:hAnsi="Arial" w:cs="Arial"/>
          <w:sz w:val="24"/>
          <w:lang w:val="sr-Cyrl-CS"/>
        </w:rPr>
        <w:t xml:space="preserve">                               </w:t>
      </w:r>
      <w:r w:rsidR="00291E1D">
        <w:rPr>
          <w:rFonts w:ascii="Arial" w:hAnsi="Arial" w:cs="Arial"/>
          <w:sz w:val="24"/>
          <w:lang w:val="sr-Cyrl-CS"/>
        </w:rPr>
        <w:t xml:space="preserve">    </w:t>
      </w:r>
      <w:r w:rsidR="008A2F62" w:rsidRPr="0071502A">
        <w:rPr>
          <w:rFonts w:ascii="Arial" w:hAnsi="Arial" w:cs="Arial"/>
          <w:sz w:val="24"/>
          <w:lang w:val="sr-Cyrl-CS"/>
        </w:rPr>
        <w:t xml:space="preserve">     </w:t>
      </w:r>
      <w:r>
        <w:rPr>
          <w:rFonts w:ascii="Arial" w:hAnsi="Arial" w:cs="Arial"/>
          <w:sz w:val="24"/>
          <w:lang w:val="sr-Cyrl-CS"/>
        </w:rPr>
        <w:t xml:space="preserve">  </w:t>
      </w:r>
      <w:r w:rsidR="00364335">
        <w:rPr>
          <w:rFonts w:ascii="Arial" w:hAnsi="Arial" w:cs="Arial"/>
          <w:sz w:val="24"/>
          <w:lang w:val="sr-Cyrl-CS"/>
        </w:rPr>
        <w:t xml:space="preserve">   </w:t>
      </w:r>
      <w:r w:rsidR="003F4950">
        <w:rPr>
          <w:rFonts w:ascii="Arial" w:hAnsi="Arial" w:cs="Arial"/>
          <w:sz w:val="24"/>
          <w:lang w:val="ru-RU"/>
        </w:rPr>
        <w:t>ИЗВРШИЛАЦ</w:t>
      </w:r>
      <w:r w:rsidR="008A2F62" w:rsidRPr="0071502A">
        <w:rPr>
          <w:rFonts w:ascii="Arial" w:hAnsi="Arial" w:cs="Arial"/>
          <w:sz w:val="24"/>
          <w:lang w:val="ru-RU"/>
        </w:rPr>
        <w:tab/>
      </w:r>
    </w:p>
    <w:p w:rsidR="005A7764" w:rsidRDefault="008A2F62" w:rsidP="008A2F62">
      <w:pPr>
        <w:jc w:val="both"/>
        <w:rPr>
          <w:rFonts w:ascii="Arial" w:hAnsi="Arial" w:cs="Arial"/>
          <w:b/>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5A7764">
        <w:rPr>
          <w:rFonts w:ascii="Arial" w:hAnsi="Arial" w:cs="Arial"/>
          <w:lang w:val="sr-Cyrl-CS"/>
        </w:rPr>
        <w:t xml:space="preserve">             </w:t>
      </w:r>
      <w:r w:rsidRPr="0071502A">
        <w:rPr>
          <w:rFonts w:ascii="Arial" w:hAnsi="Arial" w:cs="Arial"/>
          <w:lang w:val="sr-Cyrl-CS"/>
        </w:rPr>
        <w:t xml:space="preserve"> _________________________</w:t>
      </w:r>
      <w:r w:rsidR="00E662F8" w:rsidRPr="005A7764">
        <w:rPr>
          <w:rFonts w:ascii="Arial" w:hAnsi="Arial" w:cs="Arial"/>
          <w:b/>
          <w:lang w:val="sr-Cyrl-CS"/>
        </w:rPr>
        <w:t xml:space="preserve">  </w:t>
      </w:r>
      <w:r w:rsidRPr="005A7764">
        <w:rPr>
          <w:rFonts w:ascii="Arial" w:hAnsi="Arial" w:cs="Arial"/>
          <w:b/>
          <w:lang w:val="sr-Cyrl-CS"/>
        </w:rPr>
        <w:t xml:space="preserve">  </w:t>
      </w:r>
    </w:p>
    <w:p w:rsidR="008A2F62" w:rsidRPr="005A7764" w:rsidRDefault="005A7764" w:rsidP="008A2F62">
      <w:pPr>
        <w:jc w:val="both"/>
        <w:rPr>
          <w:rFonts w:ascii="Arial" w:hAnsi="Arial" w:cs="Arial"/>
          <w:lang w:val="sr-Cyrl-CS"/>
        </w:rPr>
      </w:pPr>
      <w:r>
        <w:rPr>
          <w:rFonts w:ascii="Arial" w:hAnsi="Arial" w:cs="Arial"/>
          <w:b/>
          <w:lang w:val="sr-Cyrl-CS"/>
        </w:rPr>
        <w:t xml:space="preserve"> </w:t>
      </w:r>
      <w:r w:rsidR="00291E1D" w:rsidRPr="005A7764">
        <w:rPr>
          <w:rFonts w:ascii="Arial" w:hAnsi="Arial" w:cs="Arial"/>
          <w:b/>
          <w:lang w:val="sr-Cyrl-CS"/>
        </w:rPr>
        <w:t>Никола Несторовић</w:t>
      </w:r>
      <w:r w:rsidR="008A2F62" w:rsidRPr="005A7764">
        <w:rPr>
          <w:rFonts w:ascii="Arial" w:hAnsi="Arial" w:cs="Arial"/>
          <w:b/>
          <w:lang w:val="sr-Cyrl-CS"/>
        </w:rPr>
        <w:t xml:space="preserve">, </w:t>
      </w:r>
      <w:r w:rsidR="00291E1D" w:rsidRPr="005A7764">
        <w:rPr>
          <w:rFonts w:ascii="Arial" w:hAnsi="Arial" w:cs="Arial"/>
          <w:b/>
          <w:lang w:val="sr-Cyrl-CS"/>
        </w:rPr>
        <w:t>начелник</w:t>
      </w:r>
      <w:r w:rsidR="008A2F62" w:rsidRPr="005A7764">
        <w:rPr>
          <w:rFonts w:ascii="Arial" w:hAnsi="Arial" w:cs="Arial"/>
          <w:b/>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B4482F" w:rsidRDefault="00B4482F"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Pr="00B4482F"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sidR="00830E80">
        <w:rPr>
          <w:rFonts w:ascii="Arial" w:hAnsi="Arial" w:cs="Arial"/>
          <w:bCs/>
          <w:i/>
          <w:iCs/>
          <w:color w:val="auto"/>
        </w:rPr>
        <w:t>.</w:t>
      </w:r>
    </w:p>
    <w:p w:rsidR="008A2F62" w:rsidRDefault="008A2F62" w:rsidP="00134106">
      <w:pPr>
        <w:pStyle w:val="ListParagraph"/>
        <w:tabs>
          <w:tab w:val="left" w:pos="680"/>
        </w:tabs>
        <w:ind w:left="0"/>
        <w:jc w:val="both"/>
        <w:rPr>
          <w:rFonts w:ascii="Arial" w:eastAsia="TimesNewRomanPSMT" w:hAnsi="Arial" w:cs="Arial"/>
          <w:bCs/>
          <w:lang w:val="ru-RU"/>
        </w:rPr>
      </w:pPr>
    </w:p>
    <w:p w:rsidR="00114A33" w:rsidRDefault="00114A33" w:rsidP="00134106">
      <w:pPr>
        <w:pStyle w:val="ListParagraph"/>
        <w:tabs>
          <w:tab w:val="left" w:pos="680"/>
        </w:tabs>
        <w:ind w:left="0"/>
        <w:jc w:val="both"/>
        <w:rPr>
          <w:rFonts w:ascii="Arial" w:eastAsia="TimesNewRomanPSMT" w:hAnsi="Arial" w:cs="Arial"/>
          <w:bCs/>
          <w:lang w:val="ru-RU"/>
        </w:rPr>
      </w:pPr>
    </w:p>
    <w:p w:rsidR="00114A33" w:rsidRDefault="00114A33" w:rsidP="00134106">
      <w:pPr>
        <w:pStyle w:val="ListParagraph"/>
        <w:tabs>
          <w:tab w:val="left" w:pos="680"/>
        </w:tabs>
        <w:ind w:left="0"/>
        <w:jc w:val="both"/>
        <w:rPr>
          <w:rFonts w:ascii="Arial" w:eastAsia="TimesNewRomanPSMT" w:hAnsi="Arial" w:cs="Arial"/>
          <w:bCs/>
          <w:lang w:val="ru-RU"/>
        </w:rPr>
      </w:pPr>
    </w:p>
    <w:p w:rsidR="00114A33" w:rsidRDefault="00114A33" w:rsidP="00134106">
      <w:pPr>
        <w:pStyle w:val="ListParagraph"/>
        <w:tabs>
          <w:tab w:val="left" w:pos="680"/>
        </w:tabs>
        <w:ind w:left="0"/>
        <w:jc w:val="both"/>
        <w:rPr>
          <w:rFonts w:ascii="Arial" w:eastAsia="TimesNewRomanPSMT" w:hAnsi="Arial" w:cs="Arial"/>
          <w:bCs/>
          <w:lang w:val="ru-RU"/>
        </w:rPr>
      </w:pPr>
    </w:p>
    <w:p w:rsidR="00114A33" w:rsidRDefault="00114A33" w:rsidP="00134106">
      <w:pPr>
        <w:pStyle w:val="ListParagraph"/>
        <w:tabs>
          <w:tab w:val="left" w:pos="680"/>
        </w:tabs>
        <w:ind w:left="0"/>
        <w:jc w:val="both"/>
        <w:rPr>
          <w:rFonts w:ascii="Arial" w:eastAsia="TimesNewRomanPSMT" w:hAnsi="Arial" w:cs="Arial"/>
          <w:bCs/>
          <w:lang w:val="ru-RU"/>
        </w:rPr>
      </w:pPr>
    </w:p>
    <w:p w:rsidR="00C01206" w:rsidRDefault="00C01206" w:rsidP="00134106">
      <w:pPr>
        <w:pStyle w:val="ListParagraph"/>
        <w:tabs>
          <w:tab w:val="left" w:pos="680"/>
        </w:tabs>
        <w:ind w:left="0"/>
        <w:jc w:val="both"/>
        <w:rPr>
          <w:rFonts w:ascii="Arial" w:eastAsia="TimesNewRomanPSMT" w:hAnsi="Arial" w:cs="Arial"/>
          <w:bCs/>
          <w:lang w:val="ru-RU"/>
        </w:rPr>
      </w:pPr>
    </w:p>
    <w:p w:rsidR="00C01206" w:rsidRDefault="00C0120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477B37" w:rsidRPr="00477B37" w:rsidRDefault="00477B37"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747554">
      <w:pPr>
        <w:jc w:val="center"/>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sidR="008B459D">
        <w:rPr>
          <w:rFonts w:ascii="Arial" w:hAnsi="Arial" w:cs="Arial"/>
          <w:lang w:val="ru-RU"/>
        </w:rPr>
        <w:t>М</w:t>
      </w:r>
      <w:r>
        <w:rPr>
          <w:rFonts w:ascii="Arial" w:hAnsi="Arial" w:cs="Arial"/>
          <w:lang w:val="ru-RU"/>
        </w:rPr>
        <w:t>В</w:t>
      </w:r>
      <w:r>
        <w:rPr>
          <w:rFonts w:ascii="Arial" w:hAnsi="Arial" w:cs="Arial"/>
          <w:lang w:val="sr-Cyrl-CS"/>
        </w:rPr>
        <w:t xml:space="preserve"> </w:t>
      </w:r>
      <w:r w:rsidR="008B459D">
        <w:rPr>
          <w:rFonts w:ascii="Arial" w:hAnsi="Arial" w:cs="Arial"/>
          <w:lang w:val="sr-Cyrl-CS"/>
        </w:rPr>
        <w:t>1</w:t>
      </w:r>
      <w:r w:rsidR="00E96122">
        <w:rPr>
          <w:rFonts w:ascii="Arial" w:hAnsi="Arial" w:cs="Arial"/>
          <w:lang w:val="sr-Cyrl-CS"/>
        </w:rPr>
        <w:t>8</w:t>
      </w:r>
      <w:r w:rsidR="001E4ED4">
        <w:rPr>
          <w:rFonts w:ascii="Arial" w:hAnsi="Arial" w:cs="Arial"/>
          <w:lang w:val="sr-Cyrl-CS"/>
        </w:rPr>
        <w:t>/18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B16C41">
        <w:rPr>
          <w:rFonts w:ascii="Arial" w:hAnsi="Arial" w:cs="Arial"/>
          <w:lang w:val="ru-RU"/>
        </w:rPr>
        <w:t>1.2.1</w:t>
      </w:r>
      <w:r w:rsidR="00695CC5">
        <w:rPr>
          <w:rFonts w:ascii="Arial" w:hAnsi="Arial" w:cs="Arial"/>
          <w:lang w:val="ru-RU"/>
        </w:rPr>
        <w:t>9</w:t>
      </w:r>
      <w:r w:rsidR="00B16C41">
        <w:rPr>
          <w:rFonts w:ascii="Arial" w:hAnsi="Arial" w:cs="Arial"/>
          <w:lang w:val="ru-RU"/>
        </w:rPr>
        <w:t>/18</w:t>
      </w:r>
      <w:r w:rsidR="00114A33">
        <w:rPr>
          <w:rFonts w:ascii="Arial" w:hAnsi="Arial" w:cs="Arial"/>
          <w:lang w:val="ru-RU"/>
        </w:rPr>
        <w:t xml:space="preserve"> </w:t>
      </w:r>
      <w:r w:rsidRPr="003A7CFB">
        <w:rPr>
          <w:rFonts w:ascii="Arial" w:hAnsi="Arial" w:cs="Arial"/>
        </w:rPr>
        <w:t>–</w:t>
      </w:r>
      <w:r w:rsidR="00695CC5">
        <w:rPr>
          <w:rFonts w:ascii="Arial" w:hAnsi="Arial" w:cs="Arial"/>
          <w:lang w:val="ru-RU"/>
        </w:rPr>
        <w:t xml:space="preserve"> </w:t>
      </w:r>
      <w:r w:rsidR="00695CC5" w:rsidRPr="00695CC5">
        <w:rPr>
          <w:rFonts w:ascii="Arial" w:hAnsi="Arial" w:cs="Arial"/>
          <w:lang w:val="ru-RU"/>
        </w:rPr>
        <w:t>Услуга израде извештаја о затеченом стању објекта у поступку озакоњења вртића у Баточини са пројектом заштите од пожара</w:t>
      </w:r>
      <w:r w:rsidRPr="00695CC5">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Краља Петра I 3</w:t>
      </w:r>
      <w:r w:rsidR="009254EE">
        <w:rPr>
          <w:rFonts w:ascii="Arial" w:hAnsi="Arial" w:cs="Arial"/>
          <w:lang w:val="sr-Cyrl-CS"/>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w:t>
      </w:r>
      <w:r w:rsidR="009254EE">
        <w:rPr>
          <w:rFonts w:ascii="Arial" w:hAnsi="Arial" w:cs="Arial"/>
        </w:rPr>
        <w:t>ска управа, ул. Краља Петра I 3</w:t>
      </w:r>
      <w:r w:rsidR="009254EE">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 xml:space="preserve">Датум:____________                      М.П.         </w:t>
      </w:r>
      <w:r w:rsidR="00081296" w:rsidRPr="003A7CFB">
        <w:rPr>
          <w:rFonts w:ascii="Arial" w:hAnsi="Arial" w:cs="Arial"/>
          <w:b/>
        </w:rPr>
        <w:t xml:space="preserve">              ___________________________   </w:t>
      </w:r>
    </w:p>
    <w:p w:rsidR="00081296" w:rsidRPr="003A7CFB" w:rsidRDefault="00081296" w:rsidP="00081296">
      <w:pPr>
        <w:jc w:val="both"/>
        <w:rPr>
          <w:rFonts w:ascii="Arial" w:hAnsi="Arial" w:cs="Arial"/>
          <w:b/>
        </w:rPr>
      </w:pPr>
    </w:p>
    <w:p w:rsidR="00081296" w:rsidRDefault="00081296" w:rsidP="00134106">
      <w:pPr>
        <w:pStyle w:val="ListParagraph"/>
        <w:tabs>
          <w:tab w:val="left" w:pos="680"/>
        </w:tabs>
        <w:ind w:left="0"/>
        <w:jc w:val="both"/>
        <w:rPr>
          <w:rFonts w:ascii="Arial" w:eastAsia="TimesNewRomanPSMT" w:hAnsi="Arial" w:cs="Arial"/>
          <w:bCs/>
          <w:lang w:val="ru-RU"/>
        </w:rPr>
      </w:pPr>
    </w:p>
    <w:p w:rsidR="00695CC5" w:rsidRDefault="00695CC5"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695CC5">
        <w:rPr>
          <w:rFonts w:ascii="Arial" w:hAnsi="Arial" w:cs="Arial"/>
          <w:iCs/>
          <w:lang w:val="sr-Cyrl-CS"/>
        </w:rPr>
        <w:t>О</w:t>
      </w:r>
      <w:r w:rsidR="008263C7">
        <w:rPr>
          <w:rFonts w:ascii="Arial" w:hAnsi="Arial" w:cs="Arial"/>
          <w:iCs/>
          <w:lang w:val="sr-Cyrl-CS"/>
        </w:rPr>
        <w:t>пштин</w:t>
      </w:r>
      <w:r w:rsidR="00695CC5">
        <w:rPr>
          <w:rFonts w:ascii="Arial" w:hAnsi="Arial" w:cs="Arial"/>
          <w:iCs/>
          <w:lang w:val="sr-Cyrl-CS"/>
        </w:rPr>
        <w:t>а</w:t>
      </w:r>
      <w:r w:rsidR="008263C7">
        <w:rPr>
          <w:rFonts w:ascii="Arial" w:hAnsi="Arial" w:cs="Arial"/>
          <w:iCs/>
          <w:lang w:val="sr-Cyrl-CS"/>
        </w:rPr>
        <w:t xml:space="preserve"> Баточина</w:t>
      </w:r>
      <w:r w:rsidR="00695CC5">
        <w:rPr>
          <w:rFonts w:ascii="Arial" w:hAnsi="Arial" w:cs="Arial"/>
          <w:iCs/>
          <w:lang w:val="sr-Cyrl-CS"/>
        </w:rPr>
        <w:t xml:space="preserve"> Општинска управа</w:t>
      </w:r>
      <w:r w:rsidR="008263C7">
        <w:rPr>
          <w:rFonts w:ascii="Arial" w:hAnsi="Arial" w:cs="Arial"/>
          <w:iCs/>
          <w:lang w:val="sr-Cyrl-CS"/>
        </w:rPr>
        <w:t xml:space="preserve">,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47554">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00695CC5" w:rsidRPr="00695CC5">
        <w:rPr>
          <w:rFonts w:ascii="Arial" w:hAnsi="Arial" w:cs="Arial"/>
          <w:lang w:val="ru-RU"/>
        </w:rPr>
        <w:t xml:space="preserve"> </w:t>
      </w:r>
      <w:r w:rsidR="00695CC5" w:rsidRPr="00695CC5">
        <w:rPr>
          <w:rFonts w:ascii="Arial" w:hAnsi="Arial" w:cs="Arial"/>
          <w:b/>
          <w:lang w:val="ru-RU"/>
        </w:rPr>
        <w:t>Услуга израде извештаја о затеченом стању објекта у поступку озакоњења вртића у Баточини са пројектом заштите од пожара</w:t>
      </w:r>
      <w:r w:rsidR="00695CC5" w:rsidRPr="00695CC5">
        <w:rPr>
          <w:rFonts w:ascii="Arial" w:eastAsia="TimesNewRomanPS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5A7764" w:rsidRPr="005A7764">
        <w:rPr>
          <w:rFonts w:ascii="Arial" w:hAnsi="Arial" w:cs="Arial"/>
          <w:b/>
          <w:color w:val="auto"/>
          <w:lang w:val="sr-Cyrl-CS"/>
        </w:rPr>
        <w:t>20</w:t>
      </w:r>
      <w:r w:rsidRPr="005A7764">
        <w:rPr>
          <w:rFonts w:ascii="Arial" w:hAnsi="Arial" w:cs="Arial"/>
          <w:b/>
          <w:color w:val="auto"/>
          <w:lang w:val="ru-RU"/>
        </w:rPr>
        <w:t>.</w:t>
      </w:r>
      <w:r w:rsidR="00FD2939" w:rsidRPr="005A7764">
        <w:rPr>
          <w:rFonts w:ascii="Arial" w:hAnsi="Arial" w:cs="Arial"/>
          <w:b/>
          <w:color w:val="auto"/>
          <w:lang w:val="ru-RU"/>
        </w:rPr>
        <w:t>12</w:t>
      </w:r>
      <w:r w:rsidRPr="005A7764">
        <w:rPr>
          <w:rFonts w:ascii="Arial" w:hAnsi="Arial" w:cs="Arial"/>
          <w:b/>
          <w:color w:val="auto"/>
          <w:lang w:val="ru-RU"/>
        </w:rPr>
        <w:t>.</w:t>
      </w:r>
      <w:r w:rsidR="00121E1A">
        <w:rPr>
          <w:rFonts w:ascii="Arial" w:hAnsi="Arial" w:cs="Arial"/>
          <w:b/>
          <w:color w:val="auto"/>
          <w:lang w:val="ru-RU"/>
        </w:rPr>
        <w:t>2018.</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w:t>
      </w:r>
      <w:r w:rsidRPr="005A7764">
        <w:rPr>
          <w:rFonts w:ascii="Arial" w:hAnsi="Arial" w:cs="Arial"/>
          <w:b/>
          <w:color w:val="auto"/>
          <w:lang w:val="ru-RU"/>
        </w:rPr>
        <w:t>1</w:t>
      </w:r>
      <w:r w:rsidR="00747554" w:rsidRPr="005A7764">
        <w:rPr>
          <w:rFonts w:ascii="Arial" w:hAnsi="Arial" w:cs="Arial"/>
          <w:b/>
          <w:color w:val="auto"/>
          <w:lang w:val="sr-Cyrl-CS"/>
        </w:rPr>
        <w:t>0:00</w:t>
      </w:r>
      <w:r w:rsidR="009825C7">
        <w:rPr>
          <w:rFonts w:ascii="Arial" w:hAnsi="Arial" w:cs="Arial"/>
          <w:b/>
          <w:color w:val="auto"/>
          <w:lang w:val="sr-Cyrl-CS"/>
        </w:rPr>
        <w:t xml:space="preserve"> </w:t>
      </w:r>
      <w:r w:rsidRPr="001D7973">
        <w:rPr>
          <w:rFonts w:ascii="Arial" w:hAnsi="Arial" w:cs="Arial"/>
          <w:b/>
          <w:color w:val="auto"/>
          <w:lang w:val="ru-RU"/>
        </w:rPr>
        <w:t>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w:t>
      </w:r>
      <w:r w:rsidRPr="005A7764">
        <w:rPr>
          <w:rFonts w:ascii="Arial" w:hAnsi="Arial" w:cs="Arial"/>
          <w:b/>
          <w:color w:val="auto"/>
          <w:lang w:val="sr-Cyrl-CS"/>
        </w:rPr>
        <w:t>1</w:t>
      </w:r>
      <w:r w:rsidR="00747554" w:rsidRPr="005A7764">
        <w:rPr>
          <w:rFonts w:ascii="Arial" w:hAnsi="Arial" w:cs="Arial"/>
          <w:b/>
          <w:color w:val="auto"/>
          <w:lang w:val="sr-Cyrl-CS"/>
        </w:rPr>
        <w:t>0</w:t>
      </w:r>
      <w:r w:rsidRPr="005A7764">
        <w:rPr>
          <w:rFonts w:ascii="Arial" w:hAnsi="Arial" w:cs="Arial"/>
          <w:b/>
          <w:color w:val="auto"/>
          <w:lang w:val="sr-Cyrl-CS"/>
        </w:rPr>
        <w:t>:</w:t>
      </w:r>
      <w:r w:rsidR="00747554" w:rsidRPr="005A7764">
        <w:rPr>
          <w:rFonts w:ascii="Arial" w:hAnsi="Arial" w:cs="Arial"/>
          <w:b/>
          <w:color w:val="auto"/>
          <w:lang w:val="sr-Cyrl-CS"/>
        </w:rPr>
        <w:t>3</w:t>
      </w:r>
      <w:r w:rsidRPr="005A7764">
        <w:rPr>
          <w:rFonts w:ascii="Arial" w:hAnsi="Arial" w:cs="Arial"/>
          <w:b/>
          <w:color w:val="auto"/>
          <w:lang w:val="sr-Cyrl-CS"/>
        </w:rPr>
        <w:t>0</w:t>
      </w:r>
      <w:r>
        <w:rPr>
          <w:rFonts w:ascii="Arial" w:hAnsi="Arial" w:cs="Arial"/>
          <w:b/>
          <w:color w:val="auto"/>
          <w:lang w:val="sr-Cyrl-CS"/>
        </w:rPr>
        <w:t xml:space="preserve">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52A1">
      <w:pPr>
        <w:numPr>
          <w:ilvl w:val="0"/>
          <w:numId w:val="16"/>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52A1">
      <w:pPr>
        <w:numPr>
          <w:ilvl w:val="0"/>
          <w:numId w:val="1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52A1">
      <w:pPr>
        <w:numPr>
          <w:ilvl w:val="0"/>
          <w:numId w:val="1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52A1">
      <w:pPr>
        <w:numPr>
          <w:ilvl w:val="0"/>
          <w:numId w:val="1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371ED5" w:rsidRDefault="00371ED5" w:rsidP="008252A1">
      <w:pPr>
        <w:pStyle w:val="ListParagraph"/>
        <w:numPr>
          <w:ilvl w:val="0"/>
          <w:numId w:val="16"/>
        </w:numPr>
        <w:jc w:val="both"/>
        <w:rPr>
          <w:rFonts w:ascii="Arial" w:hAnsi="Arial" w:cs="Arial"/>
        </w:rPr>
      </w:pPr>
      <w:r>
        <w:rPr>
          <w:rFonts w:ascii="Arial" w:hAnsi="Arial" w:cs="Arial"/>
        </w:rPr>
        <w:t>Образац изјаве понуђача о испуњености услова за учешће у поступ</w:t>
      </w:r>
      <w:r w:rsidR="00FD2939">
        <w:rPr>
          <w:rFonts w:ascii="Arial" w:hAnsi="Arial" w:cs="Arial"/>
        </w:rPr>
        <w:t>ку јавне набавке - чл. 75. ЗЈН,</w:t>
      </w:r>
      <w:r>
        <w:rPr>
          <w:rFonts w:ascii="Arial" w:hAnsi="Arial" w:cs="Arial"/>
        </w:rPr>
        <w:t xml:space="preserve"> (Образац 5);</w:t>
      </w:r>
    </w:p>
    <w:p w:rsidR="008263C7" w:rsidRPr="00371ED5" w:rsidRDefault="00371ED5" w:rsidP="008252A1">
      <w:pPr>
        <w:numPr>
          <w:ilvl w:val="0"/>
          <w:numId w:val="16"/>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подизвођача о испуњености услова за учешће у поступку јавне набавке  - чл. 75. ЗЈН, (Образац 6)</w:t>
      </w:r>
      <w:r>
        <w:rPr>
          <w:rFonts w:ascii="Arial" w:eastAsia="Times New Roman" w:hAnsi="Arial" w:cs="Arial"/>
          <w:color w:val="auto"/>
          <w:lang w:val="sr-Cyrl-CS"/>
        </w:rPr>
        <w:t>,</w:t>
      </w:r>
      <w:r w:rsidR="008263C7" w:rsidRPr="00371ED5">
        <w:rPr>
          <w:rFonts w:ascii="Arial" w:hAnsi="Arial" w:cs="Arial"/>
          <w:color w:val="auto"/>
        </w:rPr>
        <w:t xml:space="preserve"> </w:t>
      </w:r>
      <w:r w:rsidR="008263C7" w:rsidRPr="00371ED5">
        <w:rPr>
          <w:rFonts w:ascii="Arial" w:hAnsi="Arial" w:cs="Arial"/>
          <w:color w:val="auto"/>
          <w:u w:val="single"/>
        </w:rPr>
        <w:t>уколико понуђач подноси понуду са подизвођачем;</w:t>
      </w:r>
    </w:p>
    <w:p w:rsidR="008263C7" w:rsidRPr="008263C7" w:rsidRDefault="008263C7" w:rsidP="008252A1">
      <w:pPr>
        <w:numPr>
          <w:ilvl w:val="0"/>
          <w:numId w:val="16"/>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52A1">
      <w:pPr>
        <w:pStyle w:val="ListParagraph"/>
        <w:numPr>
          <w:ilvl w:val="0"/>
          <w:numId w:val="3"/>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52A1">
      <w:pPr>
        <w:pStyle w:val="ListParagraph"/>
        <w:numPr>
          <w:ilvl w:val="0"/>
          <w:numId w:val="3"/>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52A1">
      <w:pPr>
        <w:pStyle w:val="ListParagraph"/>
        <w:numPr>
          <w:ilvl w:val="0"/>
          <w:numId w:val="3"/>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47554">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w:t>
      </w:r>
      <w:r w:rsidR="00DB39E3" w:rsidRPr="00DB39E3">
        <w:rPr>
          <w:rFonts w:ascii="Arial" w:hAnsi="Arial" w:cs="Arial"/>
          <w:b/>
          <w:lang w:val="ru-RU"/>
        </w:rPr>
        <w:t xml:space="preserve"> </w:t>
      </w:r>
      <w:r w:rsidR="00DB39E3" w:rsidRPr="00695CC5">
        <w:rPr>
          <w:rFonts w:ascii="Arial" w:hAnsi="Arial" w:cs="Arial"/>
          <w:b/>
          <w:lang w:val="ru-RU"/>
        </w:rPr>
        <w:t>Услуга израде извештаја о затеченом стању објекта у поступку озакоњења вртића у Баточини са пројектом заштите од пожара</w:t>
      </w:r>
      <w:r>
        <w:rPr>
          <w:rFonts w:ascii="Arial" w:hAnsi="Arial" w:cs="Arial"/>
          <w:b/>
          <w:lang w:val="hr-HR"/>
        </w:rPr>
        <w:t xml:space="preserve">, </w:t>
      </w:r>
      <w:r>
        <w:rPr>
          <w:rFonts w:ascii="Arial" w:hAnsi="Arial" w:cs="Arial"/>
          <w:b/>
          <w:lang w:val="sr-Cyrl-CS"/>
        </w:rPr>
        <w:t>ЈН</w:t>
      </w:r>
      <w:r w:rsidR="00371ED5">
        <w:rPr>
          <w:rFonts w:ascii="Arial" w:hAnsi="Arial" w:cs="Arial"/>
          <w:b/>
          <w:lang w:val="sr-Cyrl-CS"/>
        </w:rPr>
        <w:t>М</w:t>
      </w:r>
      <w:r w:rsidR="00822A10">
        <w:rPr>
          <w:rFonts w:ascii="Arial" w:hAnsi="Arial" w:cs="Arial"/>
          <w:b/>
          <w:lang w:val="sr-Cyrl-CS"/>
        </w:rPr>
        <w:t>В</w:t>
      </w:r>
      <w:r>
        <w:rPr>
          <w:rFonts w:ascii="Arial" w:hAnsi="Arial" w:cs="Arial"/>
          <w:b/>
          <w:lang w:val="sr-Cyrl-CS"/>
        </w:rPr>
        <w:t xml:space="preserve"> бр. </w:t>
      </w:r>
      <w:r w:rsidR="00371ED5">
        <w:rPr>
          <w:rFonts w:ascii="Arial" w:hAnsi="Arial" w:cs="Arial"/>
          <w:b/>
          <w:lang w:val="sr-Cyrl-CS"/>
        </w:rPr>
        <w:t>1</w:t>
      </w:r>
      <w:r w:rsidR="00E96122">
        <w:rPr>
          <w:rFonts w:ascii="Arial" w:hAnsi="Arial" w:cs="Arial"/>
          <w:b/>
          <w:lang w:val="sr-Cyrl-CS"/>
        </w:rPr>
        <w:t>8</w:t>
      </w:r>
      <w:r w:rsidR="001E4ED4">
        <w:rPr>
          <w:rFonts w:ascii="Arial" w:hAnsi="Arial" w:cs="Arial"/>
          <w:b/>
          <w:lang w:val="sr-Cyrl-CS"/>
        </w:rPr>
        <w:t>/18</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w:t>
      </w:r>
      <w:r w:rsidR="00DB39E3" w:rsidRPr="00DB39E3">
        <w:rPr>
          <w:rFonts w:ascii="Arial" w:hAnsi="Arial" w:cs="Arial"/>
          <w:b/>
          <w:lang w:val="ru-RU"/>
        </w:rPr>
        <w:t xml:space="preserve"> </w:t>
      </w:r>
      <w:r w:rsidR="00DB39E3" w:rsidRPr="00695CC5">
        <w:rPr>
          <w:rFonts w:ascii="Arial" w:hAnsi="Arial" w:cs="Arial"/>
          <w:b/>
          <w:lang w:val="ru-RU"/>
        </w:rPr>
        <w:t>Услуга израде извештаја о затеченом стању објекта у поступку озакоњења вртића у Баточини са пројектом заштите од пожара</w:t>
      </w:r>
      <w:r w:rsidR="00822A10">
        <w:rPr>
          <w:rFonts w:ascii="Arial" w:hAnsi="Arial" w:cs="Arial"/>
          <w:b/>
          <w:lang w:val="hr-HR"/>
        </w:rPr>
        <w:t xml:space="preserve">, </w:t>
      </w:r>
      <w:r w:rsidR="00822A10">
        <w:rPr>
          <w:rFonts w:ascii="Arial" w:hAnsi="Arial" w:cs="Arial"/>
          <w:b/>
          <w:lang w:val="sr-Cyrl-CS"/>
        </w:rPr>
        <w:t>ЈН</w:t>
      </w:r>
      <w:r w:rsidR="00371ED5">
        <w:rPr>
          <w:rFonts w:ascii="Arial" w:hAnsi="Arial" w:cs="Arial"/>
          <w:b/>
          <w:lang w:val="sr-Cyrl-CS"/>
        </w:rPr>
        <w:t>М</w:t>
      </w:r>
      <w:r w:rsidR="00822A10">
        <w:rPr>
          <w:rFonts w:ascii="Arial" w:hAnsi="Arial" w:cs="Arial"/>
          <w:b/>
          <w:lang w:val="sr-Cyrl-CS"/>
        </w:rPr>
        <w:t xml:space="preserve">В бр. </w:t>
      </w:r>
      <w:r w:rsidR="00371ED5">
        <w:rPr>
          <w:rFonts w:ascii="Arial" w:hAnsi="Arial" w:cs="Arial"/>
          <w:b/>
          <w:lang w:val="sr-Cyrl-CS"/>
        </w:rPr>
        <w:t>1</w:t>
      </w:r>
      <w:r w:rsidR="00E96122">
        <w:rPr>
          <w:rFonts w:ascii="Arial" w:hAnsi="Arial" w:cs="Arial"/>
          <w:b/>
          <w:lang w:val="sr-Cyrl-CS"/>
        </w:rPr>
        <w:t>8</w:t>
      </w:r>
      <w:r w:rsidR="001E4ED4">
        <w:rPr>
          <w:rFonts w:ascii="Arial" w:hAnsi="Arial" w:cs="Arial"/>
          <w:b/>
          <w:lang w:val="sr-Cyrl-CS"/>
        </w:rPr>
        <w:t>/18</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00DB39E3">
        <w:rPr>
          <w:rFonts w:ascii="Arial" w:hAnsi="Arial" w:cs="Arial"/>
          <w:b/>
          <w:lang w:val="ru-RU"/>
        </w:rPr>
        <w:t xml:space="preserve"> </w:t>
      </w:r>
      <w:r w:rsidR="00DB39E3" w:rsidRPr="00695CC5">
        <w:rPr>
          <w:rFonts w:ascii="Arial" w:hAnsi="Arial" w:cs="Arial"/>
          <w:b/>
          <w:lang w:val="ru-RU"/>
        </w:rPr>
        <w:t>Услуга израде извештаја о затеченом стању објекта у поступку озакоњења вртића у Баточини са пројектом заштите од пожара</w:t>
      </w:r>
      <w:r w:rsidR="00822A10">
        <w:rPr>
          <w:rFonts w:ascii="Arial" w:hAnsi="Arial" w:cs="Arial"/>
          <w:b/>
          <w:lang w:val="hr-HR"/>
        </w:rPr>
        <w:t xml:space="preserve">, </w:t>
      </w:r>
      <w:r w:rsidR="00822A10">
        <w:rPr>
          <w:rFonts w:ascii="Arial" w:hAnsi="Arial" w:cs="Arial"/>
          <w:b/>
          <w:lang w:val="sr-Cyrl-CS"/>
        </w:rPr>
        <w:t>ЈН</w:t>
      </w:r>
      <w:r w:rsidR="00371ED5">
        <w:rPr>
          <w:rFonts w:ascii="Arial" w:hAnsi="Arial" w:cs="Arial"/>
          <w:b/>
          <w:lang w:val="sr-Cyrl-CS"/>
        </w:rPr>
        <w:t>М</w:t>
      </w:r>
      <w:r w:rsidR="00822A10">
        <w:rPr>
          <w:rFonts w:ascii="Arial" w:hAnsi="Arial" w:cs="Arial"/>
          <w:b/>
          <w:lang w:val="sr-Cyrl-CS"/>
        </w:rPr>
        <w:t xml:space="preserve">В бр. </w:t>
      </w:r>
      <w:r w:rsidR="00371ED5">
        <w:rPr>
          <w:rFonts w:ascii="Arial" w:hAnsi="Arial" w:cs="Arial"/>
          <w:b/>
          <w:lang w:val="sr-Cyrl-CS"/>
        </w:rPr>
        <w:t>1</w:t>
      </w:r>
      <w:r w:rsidR="00E96122">
        <w:rPr>
          <w:rFonts w:ascii="Arial" w:hAnsi="Arial" w:cs="Arial"/>
          <w:b/>
          <w:lang w:val="sr-Cyrl-CS"/>
        </w:rPr>
        <w:t>8</w:t>
      </w:r>
      <w:r w:rsidR="001E4ED4">
        <w:rPr>
          <w:rFonts w:ascii="Arial" w:hAnsi="Arial" w:cs="Arial"/>
          <w:b/>
          <w:lang w:val="sr-Cyrl-CS"/>
        </w:rPr>
        <w:t>/18</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w:t>
      </w:r>
      <w:r w:rsidR="00DB39E3" w:rsidRPr="00DB39E3">
        <w:rPr>
          <w:rFonts w:ascii="Arial" w:hAnsi="Arial" w:cs="Arial"/>
          <w:b/>
          <w:lang w:val="ru-RU"/>
        </w:rPr>
        <w:t xml:space="preserve"> </w:t>
      </w:r>
      <w:r w:rsidR="00DB39E3" w:rsidRPr="00695CC5">
        <w:rPr>
          <w:rFonts w:ascii="Arial" w:hAnsi="Arial" w:cs="Arial"/>
          <w:b/>
          <w:lang w:val="ru-RU"/>
        </w:rPr>
        <w:t>Услуга израде извештаја о затеченом стању објекта у поступку озакоњења вртића у Баточини са пројектом заштите од пожара</w:t>
      </w:r>
      <w:r w:rsidR="00822A10">
        <w:rPr>
          <w:rFonts w:ascii="Arial" w:hAnsi="Arial" w:cs="Arial"/>
          <w:b/>
          <w:lang w:val="hr-HR"/>
        </w:rPr>
        <w:t xml:space="preserve">, </w:t>
      </w:r>
      <w:r w:rsidR="00822A10">
        <w:rPr>
          <w:rFonts w:ascii="Arial" w:hAnsi="Arial" w:cs="Arial"/>
          <w:b/>
          <w:lang w:val="sr-Cyrl-CS"/>
        </w:rPr>
        <w:t>ЈН</w:t>
      </w:r>
      <w:r w:rsidR="00371ED5">
        <w:rPr>
          <w:rFonts w:ascii="Arial" w:hAnsi="Arial" w:cs="Arial"/>
          <w:b/>
          <w:lang w:val="sr-Cyrl-CS"/>
        </w:rPr>
        <w:t>М</w:t>
      </w:r>
      <w:r w:rsidR="00822A10">
        <w:rPr>
          <w:rFonts w:ascii="Arial" w:hAnsi="Arial" w:cs="Arial"/>
          <w:b/>
          <w:lang w:val="sr-Cyrl-CS"/>
        </w:rPr>
        <w:t xml:space="preserve">В бр. </w:t>
      </w:r>
      <w:r w:rsidR="00371ED5">
        <w:rPr>
          <w:rFonts w:ascii="Arial" w:hAnsi="Arial" w:cs="Arial"/>
          <w:b/>
          <w:lang w:val="sr-Cyrl-CS"/>
        </w:rPr>
        <w:t>1</w:t>
      </w:r>
      <w:r w:rsidR="00E96122">
        <w:rPr>
          <w:rFonts w:ascii="Arial" w:hAnsi="Arial" w:cs="Arial"/>
          <w:b/>
          <w:lang w:val="sr-Cyrl-CS"/>
        </w:rPr>
        <w:t>8</w:t>
      </w:r>
      <w:r w:rsidR="001E4ED4">
        <w:rPr>
          <w:rFonts w:ascii="Arial" w:hAnsi="Arial" w:cs="Arial"/>
          <w:b/>
          <w:lang w:val="sr-Cyrl-CS"/>
        </w:rPr>
        <w:t>/18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Default="00477B37" w:rsidP="00134106">
      <w:pPr>
        <w:jc w:val="both"/>
        <w:rPr>
          <w:rFonts w:ascii="Arial" w:hAnsi="Arial" w:cs="Arial"/>
          <w:i/>
          <w:iCs/>
          <w:color w:val="FF0000"/>
          <w:lang w:val="ru-RU"/>
        </w:rPr>
      </w:pPr>
    </w:p>
    <w:p w:rsidR="00DB39E3" w:rsidRPr="008263C7" w:rsidRDefault="00DB39E3"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r>
        <w:rPr>
          <w:rFonts w:ascii="Arial" w:hAnsi="Arial" w:cs="Arial"/>
        </w:rPr>
        <w:t>Понуду може поднети група понуђача.</w:t>
      </w:r>
    </w:p>
    <w:p w:rsidR="00C71DC6" w:rsidRDefault="00C71DC6" w:rsidP="00C71DC6">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C71DC6" w:rsidRPr="00745686" w:rsidRDefault="00C71DC6" w:rsidP="008252A1">
      <w:pPr>
        <w:numPr>
          <w:ilvl w:val="0"/>
          <w:numId w:val="17"/>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8252A1">
      <w:pPr>
        <w:pStyle w:val="CommentText"/>
        <w:numPr>
          <w:ilvl w:val="0"/>
          <w:numId w:val="17"/>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747554"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747554" w:rsidRDefault="00747554" w:rsidP="00134106">
      <w:pPr>
        <w:jc w:val="both"/>
        <w:rPr>
          <w:rFonts w:ascii="Arial" w:hAnsi="Arial" w:cs="Arial"/>
          <w:color w:val="auto"/>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 xml:space="preserve">пријема </w:t>
      </w:r>
      <w:r w:rsidR="00114A33">
        <w:rPr>
          <w:rFonts w:ascii="Arial" w:hAnsi="Arial" w:cs="Arial"/>
          <w:iCs/>
          <w:lang w:val="sr-Cyrl-CS"/>
        </w:rPr>
        <w:t>регистровања</w:t>
      </w:r>
      <w:r w:rsidR="0018461C">
        <w:rPr>
          <w:rFonts w:ascii="Arial" w:hAnsi="Arial" w:cs="Arial"/>
          <w:iCs/>
          <w:lang w:val="ru-RU"/>
        </w:rPr>
        <w:t xml:space="preserve">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Default="0017240A" w:rsidP="00134106">
      <w:pPr>
        <w:jc w:val="both"/>
        <w:rPr>
          <w:rFonts w:ascii="Arial" w:hAnsi="Arial" w:cs="Arial"/>
          <w:iCs/>
          <w:lang w:val="sr-Cyrl-CS"/>
        </w:rPr>
      </w:pPr>
      <w:r w:rsidRPr="003A7CFB">
        <w:rPr>
          <w:rFonts w:ascii="Arial" w:hAnsi="Arial" w:cs="Arial"/>
          <w:iCs/>
          <w:lang w:val="ru-RU"/>
        </w:rPr>
        <w:t xml:space="preserve">Понуђачу </w:t>
      </w:r>
      <w:r>
        <w:rPr>
          <w:rFonts w:ascii="Arial" w:hAnsi="Arial" w:cs="Arial"/>
          <w:iCs/>
          <w:lang w:val="ru-RU"/>
        </w:rPr>
        <w:t>је</w:t>
      </w:r>
      <w:r w:rsidRPr="003A7CFB">
        <w:rPr>
          <w:rFonts w:ascii="Arial" w:hAnsi="Arial" w:cs="Arial"/>
          <w:iCs/>
          <w:lang w:val="ru-RU"/>
        </w:rPr>
        <w:t xml:space="preserve"> дозвољено да захтева аванс</w:t>
      </w:r>
      <w:r>
        <w:rPr>
          <w:rFonts w:ascii="Arial" w:hAnsi="Arial" w:cs="Arial"/>
          <w:iCs/>
          <w:lang w:val="sr-Cyrl-CS"/>
        </w:rPr>
        <w:t xml:space="preserve"> </w:t>
      </w:r>
      <w:r>
        <w:rPr>
          <w:rFonts w:ascii="Arial" w:hAnsi="Arial" w:cs="Arial"/>
          <w:iCs/>
          <w:lang w:val="ru-RU"/>
        </w:rPr>
        <w:t>(максимално 20%)</w:t>
      </w:r>
      <w:r w:rsidR="00134106">
        <w:rPr>
          <w:rFonts w:ascii="Arial" w:hAnsi="Arial" w:cs="Arial"/>
          <w:iCs/>
          <w:lang w:val="sr-Cyrl-CS"/>
        </w:rPr>
        <w:t>.</w:t>
      </w:r>
    </w:p>
    <w:p w:rsidR="0017240A" w:rsidRPr="00343FEA" w:rsidRDefault="0017240A" w:rsidP="00134106">
      <w:pPr>
        <w:jc w:val="both"/>
        <w:rPr>
          <w:rFonts w:ascii="Arial" w:hAnsi="Arial" w:cs="Arial"/>
          <w:b/>
          <w:bCs/>
          <w:i/>
          <w:iCs/>
          <w:lang w:val="ru-RU"/>
        </w:rPr>
      </w:pPr>
    </w:p>
    <w:p w:rsidR="00477B37" w:rsidRDefault="00477B37" w:rsidP="00477B37">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Услуга</w:t>
      </w:r>
    </w:p>
    <w:p w:rsidR="00134106" w:rsidRPr="00747554" w:rsidRDefault="00477B37" w:rsidP="00134106">
      <w:pPr>
        <w:jc w:val="both"/>
        <w:rPr>
          <w:rFonts w:ascii="Arial" w:hAnsi="Arial" w:cs="Arial"/>
          <w:iCs/>
          <w:lang w:val="sr-Cyrl-CS"/>
        </w:rPr>
      </w:pPr>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Pr>
          <w:rFonts w:ascii="Arial" w:hAnsi="Arial" w:cs="Arial"/>
          <w:iCs/>
        </w:rPr>
        <w:t>Услуга</w:t>
      </w:r>
      <w:r>
        <w:rPr>
          <w:rFonts w:ascii="Arial" w:hAnsi="Arial" w:cs="Arial"/>
          <w:i/>
          <w:iCs/>
        </w:rPr>
        <w:t xml:space="preserve"> </w:t>
      </w:r>
      <w:r>
        <w:rPr>
          <w:rFonts w:ascii="Arial" w:hAnsi="Arial" w:cs="Arial"/>
          <w:iCs/>
        </w:rPr>
        <w:t xml:space="preserve">не може бити дужи од </w:t>
      </w:r>
      <w:r w:rsidR="00C01206">
        <w:rPr>
          <w:rFonts w:ascii="Arial" w:hAnsi="Arial" w:cs="Arial"/>
          <w:iCs/>
          <w:lang w:val="sr-Cyrl-CS"/>
        </w:rPr>
        <w:t>6</w:t>
      </w:r>
      <w:r w:rsidR="00744819">
        <w:rPr>
          <w:rFonts w:ascii="Arial" w:hAnsi="Arial" w:cs="Arial"/>
          <w:iCs/>
          <w:lang w:val="sr-Cyrl-CS"/>
        </w:rPr>
        <w:t>0</w:t>
      </w:r>
      <w:r>
        <w:rPr>
          <w:rFonts w:ascii="Arial" w:hAnsi="Arial" w:cs="Arial"/>
          <w:iCs/>
          <w:lang w:val="sr-Cyrl-CS"/>
        </w:rPr>
        <w:t xml:space="preserve"> </w:t>
      </w:r>
      <w:r w:rsidR="005A7764">
        <w:rPr>
          <w:rFonts w:ascii="Arial" w:hAnsi="Arial" w:cs="Arial"/>
          <w:iCs/>
          <w:lang w:val="sr-Cyrl-CS"/>
        </w:rPr>
        <w:t xml:space="preserve">календарских </w:t>
      </w:r>
      <w:r>
        <w:rPr>
          <w:rFonts w:ascii="Arial" w:hAnsi="Arial" w:cs="Arial"/>
          <w:iCs/>
        </w:rPr>
        <w:t>дана од дана закључења уговора.</w:t>
      </w:r>
      <w:r w:rsidR="00114A33">
        <w:rPr>
          <w:rFonts w:ascii="Arial" w:hAnsi="Arial" w:cs="Arial"/>
          <w:iCs/>
          <w:lang w:val="sr-Cyrl-CS"/>
        </w:rPr>
        <w:t xml:space="preserve"> </w:t>
      </w:r>
    </w:p>
    <w:p w:rsidR="00C01206" w:rsidRPr="00383DFF" w:rsidRDefault="00C01206" w:rsidP="00C01206">
      <w:pPr>
        <w:pStyle w:val="NoSpacing"/>
        <w:suppressAutoHyphens w:val="0"/>
        <w:spacing w:line="240" w:lineRule="auto"/>
        <w:jc w:val="both"/>
        <w:rPr>
          <w:rFonts w:ascii="Arial" w:hAnsi="Arial" w:cs="Arial"/>
          <w:sz w:val="24"/>
          <w:szCs w:val="24"/>
          <w:lang w:val="sr-Cyrl-CS"/>
        </w:rPr>
      </w:pPr>
      <w:r w:rsidRPr="00383DFF">
        <w:rPr>
          <w:rFonts w:ascii="Arial" w:hAnsi="Arial" w:cs="Arial"/>
          <w:sz w:val="24"/>
          <w:szCs w:val="24"/>
          <w:lang w:val="sr-Cyrl-CS"/>
        </w:rPr>
        <w:t xml:space="preserve">Рок </w:t>
      </w:r>
      <w:r w:rsidRPr="00383DFF">
        <w:rPr>
          <w:rFonts w:ascii="Arial" w:hAnsi="Arial" w:cs="Arial"/>
          <w:sz w:val="24"/>
          <w:szCs w:val="24"/>
        </w:rPr>
        <w:t>за достављање геодетских подлога</w:t>
      </w:r>
      <w:r>
        <w:rPr>
          <w:rFonts w:ascii="Arial" w:hAnsi="Arial" w:cs="Arial"/>
          <w:sz w:val="24"/>
          <w:szCs w:val="24"/>
          <w:lang w:val="sr-Cyrl-CS"/>
        </w:rPr>
        <w:t xml:space="preserve"> </w:t>
      </w:r>
      <w:r w:rsidRPr="00383DFF">
        <w:rPr>
          <w:rFonts w:ascii="Arial" w:hAnsi="Arial" w:cs="Arial"/>
          <w:sz w:val="24"/>
          <w:szCs w:val="24"/>
          <w:lang w:val="sr-Cyrl-CS"/>
        </w:rPr>
        <w:t xml:space="preserve">и Елабората геодетских радова </w:t>
      </w:r>
      <w:r w:rsidRPr="00383DFF">
        <w:rPr>
          <w:rFonts w:ascii="Arial" w:hAnsi="Arial" w:cs="Arial"/>
          <w:sz w:val="24"/>
          <w:szCs w:val="24"/>
        </w:rPr>
        <w:t>максимално</w:t>
      </w:r>
      <w:r>
        <w:rPr>
          <w:rFonts w:ascii="Arial" w:hAnsi="Arial" w:cs="Arial"/>
          <w:sz w:val="24"/>
          <w:szCs w:val="24"/>
          <w:lang w:val="sr-Cyrl-CS"/>
        </w:rPr>
        <w:t xml:space="preserve"> </w:t>
      </w:r>
      <w:r>
        <w:rPr>
          <w:rFonts w:ascii="Arial" w:hAnsi="Arial" w:cs="Arial"/>
          <w:sz w:val="24"/>
          <w:szCs w:val="24"/>
        </w:rPr>
        <w:t>12</w:t>
      </w:r>
      <w:r w:rsidRPr="00383DFF">
        <w:rPr>
          <w:rFonts w:ascii="Arial" w:hAnsi="Arial" w:cs="Arial"/>
          <w:sz w:val="24"/>
          <w:szCs w:val="24"/>
          <w:lang w:val="sr-Cyrl-CS"/>
        </w:rPr>
        <w:t xml:space="preserve"> </w:t>
      </w:r>
      <w:r>
        <w:rPr>
          <w:rFonts w:ascii="Arial" w:hAnsi="Arial" w:cs="Arial"/>
          <w:sz w:val="24"/>
          <w:szCs w:val="24"/>
          <w:lang w:val="sr-Cyrl-CS"/>
        </w:rPr>
        <w:t>кален</w:t>
      </w:r>
      <w:r w:rsidR="005A7764">
        <w:rPr>
          <w:rFonts w:ascii="Arial" w:hAnsi="Arial" w:cs="Arial"/>
          <w:sz w:val="24"/>
          <w:szCs w:val="24"/>
          <w:lang w:val="sr-Cyrl-CS"/>
        </w:rPr>
        <w:t>д</w:t>
      </w:r>
      <w:r>
        <w:rPr>
          <w:rFonts w:ascii="Arial" w:hAnsi="Arial" w:cs="Arial"/>
          <w:sz w:val="24"/>
          <w:szCs w:val="24"/>
          <w:lang w:val="sr-Cyrl-CS"/>
        </w:rPr>
        <w:t>арских</w:t>
      </w:r>
      <w:r w:rsidRPr="00383DFF">
        <w:rPr>
          <w:rFonts w:ascii="Arial" w:hAnsi="Arial" w:cs="Arial"/>
          <w:sz w:val="24"/>
          <w:szCs w:val="24"/>
          <w:lang w:val="sr-Cyrl-CS"/>
        </w:rPr>
        <w:t xml:space="preserve"> </w:t>
      </w:r>
      <w:r w:rsidRPr="00383DFF">
        <w:rPr>
          <w:rFonts w:ascii="Arial" w:hAnsi="Arial" w:cs="Arial"/>
          <w:sz w:val="24"/>
          <w:szCs w:val="24"/>
          <w:lang w:val="en-GB"/>
        </w:rPr>
        <w:t>дана</w:t>
      </w:r>
      <w:r w:rsidRPr="00383DFF">
        <w:rPr>
          <w:rFonts w:ascii="Arial" w:hAnsi="Arial" w:cs="Arial"/>
          <w:sz w:val="24"/>
          <w:szCs w:val="24"/>
          <w:lang w:val="sr-Cyrl-CS"/>
        </w:rPr>
        <w:t xml:space="preserve"> од дана закључења уговора.</w:t>
      </w:r>
    </w:p>
    <w:p w:rsidR="00C01206" w:rsidRPr="00383DFF" w:rsidRDefault="00C01206" w:rsidP="00C01206">
      <w:pPr>
        <w:pStyle w:val="NoSpacing"/>
        <w:suppressAutoHyphens w:val="0"/>
        <w:spacing w:line="240" w:lineRule="auto"/>
        <w:jc w:val="both"/>
        <w:rPr>
          <w:rFonts w:ascii="Arial" w:hAnsi="Arial" w:cs="Arial"/>
          <w:sz w:val="24"/>
          <w:szCs w:val="24"/>
          <w:lang w:val="sr-Cyrl-CS"/>
        </w:rPr>
      </w:pPr>
      <w:r>
        <w:rPr>
          <w:rFonts w:ascii="Arial" w:hAnsi="Arial" w:cs="Arial"/>
          <w:sz w:val="24"/>
          <w:szCs w:val="24"/>
          <w:lang w:val="sr-Cyrl-CS"/>
        </w:rPr>
        <w:t>Рок за израду ПЗИ и</w:t>
      </w:r>
      <w:r w:rsidRPr="00383DFF">
        <w:rPr>
          <w:rFonts w:ascii="Arial" w:hAnsi="Arial" w:cs="Arial"/>
          <w:sz w:val="24"/>
          <w:szCs w:val="24"/>
          <w:lang w:val="sr-Cyrl-CS"/>
        </w:rPr>
        <w:t xml:space="preserve"> Главног пројекта заштите од пожара максимално </w:t>
      </w:r>
      <w:r>
        <w:rPr>
          <w:rFonts w:ascii="Arial" w:hAnsi="Arial" w:cs="Arial"/>
          <w:sz w:val="24"/>
          <w:szCs w:val="24"/>
        </w:rPr>
        <w:t>40</w:t>
      </w:r>
      <w:r>
        <w:rPr>
          <w:rFonts w:ascii="Arial" w:hAnsi="Arial" w:cs="Arial"/>
          <w:sz w:val="24"/>
          <w:szCs w:val="24"/>
          <w:lang w:val="sr-Cyrl-CS"/>
        </w:rPr>
        <w:t xml:space="preserve"> кален</w:t>
      </w:r>
      <w:r w:rsidR="005A7764">
        <w:rPr>
          <w:rFonts w:ascii="Arial" w:hAnsi="Arial" w:cs="Arial"/>
          <w:sz w:val="24"/>
          <w:szCs w:val="24"/>
          <w:lang w:val="sr-Cyrl-CS"/>
        </w:rPr>
        <w:t>да</w:t>
      </w:r>
      <w:r>
        <w:rPr>
          <w:rFonts w:ascii="Arial" w:hAnsi="Arial" w:cs="Arial"/>
          <w:sz w:val="24"/>
          <w:szCs w:val="24"/>
          <w:lang w:val="sr-Cyrl-CS"/>
        </w:rPr>
        <w:t>рских</w:t>
      </w:r>
      <w:r w:rsidRPr="00383DFF">
        <w:rPr>
          <w:rFonts w:ascii="Arial" w:hAnsi="Arial" w:cs="Arial"/>
          <w:sz w:val="24"/>
          <w:szCs w:val="24"/>
          <w:lang w:val="sr-Cyrl-CS"/>
        </w:rPr>
        <w:t xml:space="preserve"> дана од добијања Елабората геодетских радова и релевантне документације од стране Наручиоца.</w:t>
      </w:r>
    </w:p>
    <w:p w:rsidR="00C01206" w:rsidRDefault="00C01206" w:rsidP="00C01206">
      <w:pPr>
        <w:pStyle w:val="NoSpacing"/>
        <w:suppressAutoHyphens w:val="0"/>
        <w:spacing w:line="240" w:lineRule="auto"/>
        <w:jc w:val="both"/>
        <w:rPr>
          <w:rFonts w:ascii="Arial" w:hAnsi="Arial" w:cs="Arial"/>
          <w:sz w:val="24"/>
          <w:szCs w:val="24"/>
          <w:lang w:val="sr-Cyrl-CS"/>
        </w:rPr>
      </w:pPr>
      <w:r w:rsidRPr="00383DFF">
        <w:rPr>
          <w:rFonts w:ascii="Arial" w:hAnsi="Arial" w:cs="Arial"/>
          <w:sz w:val="24"/>
          <w:szCs w:val="24"/>
          <w:lang w:val="sr-Cyrl-CS"/>
        </w:rPr>
        <w:t>Рок за израд</w:t>
      </w:r>
      <w:r>
        <w:rPr>
          <w:rFonts w:ascii="Arial" w:hAnsi="Arial" w:cs="Arial"/>
          <w:sz w:val="24"/>
          <w:szCs w:val="24"/>
          <w:lang w:val="sr-Cyrl-CS"/>
        </w:rPr>
        <w:t>у Извештаја о затеченом стању</w:t>
      </w:r>
      <w:r w:rsidRPr="00383DFF">
        <w:rPr>
          <w:rFonts w:ascii="Arial" w:hAnsi="Arial" w:cs="Arial"/>
          <w:sz w:val="24"/>
          <w:szCs w:val="24"/>
          <w:lang w:val="sr-Cyrl-CS"/>
        </w:rPr>
        <w:t xml:space="preserve"> максимално</w:t>
      </w:r>
      <w:r>
        <w:rPr>
          <w:rFonts w:ascii="Arial" w:hAnsi="Arial" w:cs="Arial"/>
          <w:sz w:val="24"/>
          <w:szCs w:val="24"/>
        </w:rPr>
        <w:t xml:space="preserve"> 8</w:t>
      </w:r>
      <w:r w:rsidRPr="00383DFF">
        <w:rPr>
          <w:rFonts w:ascii="Arial" w:hAnsi="Arial" w:cs="Arial"/>
          <w:sz w:val="24"/>
          <w:szCs w:val="24"/>
          <w:lang w:val="sr-Cyrl-CS"/>
        </w:rPr>
        <w:t xml:space="preserve"> </w:t>
      </w:r>
      <w:r>
        <w:rPr>
          <w:rFonts w:ascii="Arial" w:hAnsi="Arial" w:cs="Arial"/>
          <w:sz w:val="24"/>
          <w:szCs w:val="24"/>
          <w:lang w:val="sr-Cyrl-CS"/>
        </w:rPr>
        <w:t>кален</w:t>
      </w:r>
      <w:r w:rsidR="005A7764">
        <w:rPr>
          <w:rFonts w:ascii="Arial" w:hAnsi="Arial" w:cs="Arial"/>
          <w:sz w:val="24"/>
          <w:szCs w:val="24"/>
          <w:lang w:val="sr-Cyrl-CS"/>
        </w:rPr>
        <w:t>д</w:t>
      </w:r>
      <w:r>
        <w:rPr>
          <w:rFonts w:ascii="Arial" w:hAnsi="Arial" w:cs="Arial"/>
          <w:sz w:val="24"/>
          <w:szCs w:val="24"/>
          <w:lang w:val="sr-Cyrl-CS"/>
        </w:rPr>
        <w:t>арских</w:t>
      </w:r>
      <w:r w:rsidRPr="00383DFF">
        <w:rPr>
          <w:rFonts w:ascii="Arial" w:hAnsi="Arial" w:cs="Arial"/>
          <w:sz w:val="24"/>
          <w:szCs w:val="24"/>
          <w:lang w:val="sr-Cyrl-CS"/>
        </w:rPr>
        <w:t xml:space="preserve"> дана од добијања Сагласности МУП РС Сектора за ванредне ситуације.</w:t>
      </w:r>
    </w:p>
    <w:p w:rsidR="00FD2939" w:rsidRDefault="00FD2939" w:rsidP="00134106">
      <w:pPr>
        <w:jc w:val="both"/>
        <w:rPr>
          <w:rFonts w:ascii="Arial" w:hAnsi="Arial" w:cs="Arial"/>
          <w:b/>
          <w:bCs/>
          <w:iCs/>
          <w:u w:val="single"/>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Default="00134106" w:rsidP="00134106">
      <w:pPr>
        <w:jc w:val="both"/>
        <w:rPr>
          <w:rFonts w:ascii="Arial" w:hAnsi="Arial" w:cs="Arial"/>
          <w:lang w:val="ru-RU"/>
        </w:rPr>
      </w:pPr>
    </w:p>
    <w:p w:rsidR="005A7764" w:rsidRDefault="005A7764" w:rsidP="00134106">
      <w:pPr>
        <w:jc w:val="both"/>
        <w:rPr>
          <w:rFonts w:ascii="Arial" w:hAnsi="Arial" w:cs="Arial"/>
          <w:lang w:val="ru-RU"/>
        </w:rPr>
      </w:pPr>
    </w:p>
    <w:p w:rsidR="005A7764" w:rsidRDefault="005A7764" w:rsidP="00134106">
      <w:pPr>
        <w:jc w:val="both"/>
        <w:rPr>
          <w:rFonts w:ascii="Arial" w:hAnsi="Arial" w:cs="Arial"/>
          <w:lang w:val="ru-RU"/>
        </w:rPr>
      </w:pPr>
    </w:p>
    <w:p w:rsidR="005A7764" w:rsidRDefault="005A7764" w:rsidP="00134106">
      <w:pPr>
        <w:jc w:val="both"/>
        <w:rPr>
          <w:rFonts w:ascii="Arial" w:hAnsi="Arial" w:cs="Arial"/>
          <w:lang w:val="ru-RU"/>
        </w:rPr>
      </w:pPr>
    </w:p>
    <w:p w:rsidR="005A7764" w:rsidRPr="008566BF" w:rsidRDefault="005A7764"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AA60EF" w:rsidRDefault="00134106" w:rsidP="00AA60EF">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8252A1">
      <w:pPr>
        <w:pStyle w:val="ListParagraph"/>
        <w:numPr>
          <w:ilvl w:val="0"/>
          <w:numId w:val="6"/>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8252A1">
      <w:pPr>
        <w:pStyle w:val="ListParagraph"/>
        <w:numPr>
          <w:ilvl w:val="0"/>
          <w:numId w:val="6"/>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8252A1">
      <w:pPr>
        <w:pStyle w:val="ListParagraph"/>
        <w:numPr>
          <w:ilvl w:val="0"/>
          <w:numId w:val="6"/>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AA60EF" w:rsidRDefault="00025CF4" w:rsidP="00134106">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Pr="003A7CFB" w:rsidRDefault="00025CF4" w:rsidP="008252A1">
      <w:pPr>
        <w:pStyle w:val="Default"/>
        <w:numPr>
          <w:ilvl w:val="0"/>
          <w:numId w:val="22"/>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Default="00025CF4" w:rsidP="0017240A">
      <w:pPr>
        <w:pStyle w:val="Default"/>
        <w:tabs>
          <w:tab w:val="left" w:pos="90"/>
        </w:tabs>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7240A" w:rsidRPr="001A6303" w:rsidRDefault="001A6303" w:rsidP="008252A1">
      <w:pPr>
        <w:pStyle w:val="Default"/>
        <w:numPr>
          <w:ilvl w:val="0"/>
          <w:numId w:val="22"/>
        </w:numPr>
        <w:ind w:hanging="720"/>
        <w:jc w:val="both"/>
        <w:rPr>
          <w:rFonts w:eastAsia="TimesNewRomanPSMT"/>
          <w:b/>
          <w:bCs/>
          <w:iCs/>
          <w:color w:val="auto"/>
          <w:lang w:val="sr-Cyrl-CS"/>
        </w:rPr>
      </w:pPr>
      <w:r w:rsidRPr="001A6303">
        <w:rPr>
          <w:rFonts w:eastAsia="TimesNewRomanPSMT"/>
          <w:b/>
          <w:bCs/>
          <w:iCs/>
          <w:color w:val="auto"/>
          <w:lang w:val="sr-Cyrl-CS"/>
        </w:rPr>
        <w:t>Меница са меничним овлашћењем за повраћај авансног плаћања</w:t>
      </w:r>
    </w:p>
    <w:p w:rsidR="001A6303" w:rsidRPr="00EB2DA3" w:rsidRDefault="001A6303" w:rsidP="001A6303">
      <w:pPr>
        <w:pStyle w:val="ListParagraph"/>
        <w:suppressAutoHyphens w:val="0"/>
        <w:autoSpaceDE w:val="0"/>
        <w:autoSpaceDN w:val="0"/>
        <w:adjustRightInd w:val="0"/>
        <w:spacing w:line="240" w:lineRule="auto"/>
        <w:ind w:left="0"/>
        <w:jc w:val="both"/>
        <w:rPr>
          <w:rFonts w:ascii="Arial" w:eastAsiaTheme="minorHAnsi" w:hAnsi="Arial" w:cs="Arial"/>
          <w:kern w:val="0"/>
          <w:lang w:eastAsia="en-US"/>
        </w:rPr>
      </w:pPr>
      <w:r>
        <w:rPr>
          <w:rFonts w:ascii="Arial" w:hAnsi="Arial" w:cs="Arial"/>
          <w:bCs/>
          <w:iCs/>
          <w:lang w:val="sr-Cyrl-CS"/>
        </w:rPr>
        <w:t>Изабрани п</w:t>
      </w:r>
      <w:r w:rsidRPr="001A6303">
        <w:rPr>
          <w:rFonts w:ascii="Arial" w:hAnsi="Arial" w:cs="Arial"/>
          <w:bCs/>
          <w:iCs/>
          <w:lang w:val="sr-Cyrl-CS"/>
        </w:rPr>
        <w:t>онуђач</w:t>
      </w:r>
      <w:r w:rsidRPr="001A6303">
        <w:rPr>
          <w:rFonts w:ascii="Arial" w:eastAsia="TimesNewRomanPSMT" w:hAnsi="Arial" w:cs="Arial"/>
          <w:bCs/>
          <w:iCs/>
          <w:color w:val="auto"/>
        </w:rPr>
        <w:t xml:space="preserve"> се обавезује да</w:t>
      </w:r>
      <w:r w:rsidRPr="001A6303">
        <w:rPr>
          <w:rFonts w:ascii="Arial" w:eastAsia="TimesNewRomanPSMT" w:hAnsi="Arial" w:cs="Arial"/>
          <w:bCs/>
          <w:iCs/>
          <w:color w:val="auto"/>
          <w:lang w:val="sr-Cyrl-CS"/>
        </w:rPr>
        <w:t>,</w:t>
      </w:r>
      <w:r w:rsidRPr="001A6303">
        <w:rPr>
          <w:rFonts w:ascii="Arial" w:eastAsia="TimesNewRomanPSMT" w:hAnsi="Arial" w:cs="Arial"/>
          <w:bCs/>
          <w:iCs/>
          <w:color w:val="auto"/>
        </w:rPr>
        <w:t xml:space="preserve"> </w:t>
      </w:r>
      <w:r w:rsidR="005A7764">
        <w:rPr>
          <w:rFonts w:ascii="Arial" w:eastAsia="TimesNewRomanPSMT" w:hAnsi="Arial" w:cs="Arial"/>
          <w:bCs/>
          <w:iCs/>
          <w:color w:val="auto"/>
          <w:lang w:val="sr-Cyrl-CS"/>
        </w:rPr>
        <w:t xml:space="preserve">приликом доставе авансног </w:t>
      </w:r>
      <w:r w:rsidRPr="001A6303">
        <w:rPr>
          <w:rFonts w:ascii="Arial" w:eastAsia="TimesNewRomanPSMT" w:hAnsi="Arial" w:cs="Arial"/>
          <w:bCs/>
          <w:iCs/>
          <w:color w:val="auto"/>
          <w:lang w:val="sr-Cyrl-CS"/>
        </w:rPr>
        <w:t>рачуна,</w:t>
      </w:r>
      <w:r w:rsidRPr="001A6303">
        <w:rPr>
          <w:rFonts w:ascii="Arial" w:eastAsia="TimesNewRomanPSMT" w:hAnsi="Arial" w:cs="Arial"/>
          <w:bCs/>
          <w:iCs/>
          <w:color w:val="auto"/>
        </w:rPr>
        <w:t xml:space="preserve"> </w:t>
      </w:r>
      <w:r w:rsidRPr="001A6303">
        <w:rPr>
          <w:rFonts w:ascii="Arial" w:eastAsia="TimesNewRomanPSMT" w:hAnsi="Arial" w:cs="Arial"/>
          <w:bCs/>
          <w:iCs/>
          <w:color w:val="auto"/>
          <w:lang w:val="sr-Cyrl-CS"/>
        </w:rPr>
        <w:t>Н</w:t>
      </w:r>
      <w:r w:rsidRPr="001A6303">
        <w:rPr>
          <w:rFonts w:ascii="Arial" w:eastAsia="TimesNewRomanPSMT" w:hAnsi="Arial" w:cs="Arial"/>
          <w:bCs/>
          <w:iCs/>
          <w:color w:val="auto"/>
        </w:rPr>
        <w:t xml:space="preserve">аручиоцу достави </w:t>
      </w:r>
      <w:r w:rsidRPr="001A6303">
        <w:rPr>
          <w:rFonts w:ascii="Arial" w:eastAsia="TimesNewRomanPSMT" w:hAnsi="Arial" w:cs="Arial"/>
          <w:bCs/>
          <w:iCs/>
          <w:color w:val="auto"/>
          <w:lang w:val="sr-Cyrl-CS"/>
        </w:rPr>
        <w:t>Меницу</w:t>
      </w:r>
      <w:r w:rsidRPr="001A6303">
        <w:rPr>
          <w:rFonts w:ascii="Arial" w:eastAsia="TimesNewRomanPSMT" w:hAnsi="Arial" w:cs="Arial"/>
          <w:bCs/>
          <w:iCs/>
          <w:color w:val="auto"/>
        </w:rPr>
        <w:t xml:space="preserve"> </w:t>
      </w:r>
      <w:r w:rsidRPr="001A6303">
        <w:rPr>
          <w:rFonts w:ascii="Arial" w:eastAsia="TimesNewRomanPSMT" w:hAnsi="Arial" w:cs="Arial"/>
          <w:bCs/>
          <w:iCs/>
          <w:color w:val="auto"/>
          <w:lang w:val="sr-Cyrl-CS"/>
        </w:rPr>
        <w:t xml:space="preserve">са меничним овлашћењем </w:t>
      </w:r>
      <w:r w:rsidRPr="001A6303">
        <w:rPr>
          <w:rFonts w:ascii="Arial" w:eastAsia="TimesNewRomanPSMT" w:hAnsi="Arial" w:cs="Arial"/>
          <w:bCs/>
          <w:iCs/>
          <w:color w:val="auto"/>
        </w:rPr>
        <w:t xml:space="preserve">за повраћај авансног плаћања, </w:t>
      </w:r>
      <w:r w:rsidRPr="001A6303">
        <w:rPr>
          <w:rFonts w:ascii="Arial" w:eastAsiaTheme="minorHAnsi" w:hAnsi="Arial" w:cs="Arial"/>
          <w:kern w:val="0"/>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1A6303">
        <w:rPr>
          <w:rFonts w:ascii="Arial" w:eastAsiaTheme="minorHAnsi" w:hAnsi="Arial" w:cs="Arial"/>
          <w:i/>
          <w:iCs/>
          <w:kern w:val="0"/>
          <w:lang w:eastAsia="en-US"/>
        </w:rPr>
        <w:t>.</w:t>
      </w:r>
      <w:r w:rsidRPr="001A6303">
        <w:rPr>
          <w:rFonts w:ascii="Arial" w:eastAsiaTheme="minorHAnsi" w:hAnsi="Arial" w:cs="Arial"/>
          <w:kern w:val="0"/>
          <w:lang w:eastAsia="en-US"/>
        </w:rPr>
        <w:t xml:space="preserve">Меница мора бити са клаузулама </w:t>
      </w:r>
      <w:r w:rsidRPr="001A6303">
        <w:rPr>
          <w:rFonts w:ascii="Arial" w:eastAsiaTheme="minorHAnsi" w:hAnsi="Arial" w:cs="Arial"/>
          <w:b/>
          <w:bCs/>
          <w:i/>
          <w:iCs/>
          <w:kern w:val="0"/>
          <w:lang w:eastAsia="en-US"/>
        </w:rPr>
        <w:t xml:space="preserve">– </w:t>
      </w:r>
      <w:r w:rsidRPr="001A630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w:t>
      </w:r>
      <w:r w:rsidR="00EB2DA3">
        <w:rPr>
          <w:rFonts w:ascii="Arial" w:eastAsiaTheme="minorHAnsi" w:hAnsi="Arial" w:cs="Arial"/>
          <w:kern w:val="0"/>
          <w:lang w:eastAsia="en-US"/>
        </w:rPr>
        <w:t>у вредности</w:t>
      </w:r>
      <w:r w:rsidR="00EB2DA3" w:rsidRPr="003A7CFB">
        <w:rPr>
          <w:rFonts w:ascii="Arial" w:eastAsiaTheme="minorHAnsi" w:hAnsi="Arial" w:cs="Arial"/>
          <w:kern w:val="0"/>
          <w:lang w:eastAsia="en-US"/>
        </w:rPr>
        <w:t xml:space="preserve"> </w:t>
      </w:r>
      <w:r w:rsidR="00EB2DA3">
        <w:rPr>
          <w:rFonts w:ascii="Arial" w:eastAsiaTheme="minorHAnsi" w:hAnsi="Arial" w:cs="Arial"/>
          <w:kern w:val="0"/>
          <w:lang w:eastAsia="en-US"/>
        </w:rPr>
        <w:t>захтеваног аванса</w:t>
      </w:r>
      <w:r w:rsidR="00EB2DA3" w:rsidRPr="003A7CFB">
        <w:rPr>
          <w:rFonts w:ascii="Arial" w:eastAsiaTheme="minorHAnsi" w:hAnsi="Arial" w:cs="Arial"/>
          <w:kern w:val="0"/>
          <w:lang w:eastAsia="en-US"/>
        </w:rPr>
        <w:t xml:space="preserve">, са </w:t>
      </w:r>
      <w:r w:rsidR="00EB2DA3" w:rsidRPr="00941C44">
        <w:rPr>
          <w:rFonts w:ascii="Arial" w:eastAsiaTheme="minorHAnsi" w:hAnsi="Arial" w:cs="Arial"/>
          <w:kern w:val="0"/>
          <w:lang w:eastAsia="en-US"/>
        </w:rPr>
        <w:t xml:space="preserve">роком важења </w:t>
      </w:r>
      <w:r w:rsidR="00EB2DA3" w:rsidRPr="00941C44">
        <w:rPr>
          <w:rFonts w:ascii="Arial" w:eastAsiaTheme="minorHAnsi" w:hAnsi="Arial" w:cs="Arial"/>
          <w:kern w:val="0"/>
          <w:lang w:val="sr-Cyrl-CS" w:eastAsia="en-US"/>
        </w:rPr>
        <w:t>најкраће до правдања аванса</w:t>
      </w:r>
      <w:r w:rsidR="00EB2DA3">
        <w:rPr>
          <w:rFonts w:ascii="Arial" w:eastAsiaTheme="minorHAnsi" w:hAnsi="Arial" w:cs="Arial"/>
          <w:kern w:val="0"/>
          <w:lang w:eastAsia="en-US"/>
        </w:rPr>
        <w:t>.</w:t>
      </w: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Pr="004304CA" w:rsidRDefault="00477B37"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DB39E3">
        <w:rPr>
          <w:rFonts w:ascii="Arial" w:hAnsi="Arial" w:cs="Arial"/>
          <w:i/>
          <w:color w:val="auto"/>
          <w:lang w:val="sr-Cyrl-CS"/>
        </w:rPr>
        <w:t>О</w:t>
      </w:r>
      <w:r>
        <w:rPr>
          <w:rFonts w:ascii="Arial" w:hAnsi="Arial" w:cs="Arial"/>
          <w:i/>
          <w:color w:val="auto"/>
          <w:lang w:val="sr-Cyrl-CS"/>
        </w:rPr>
        <w:t>пштин</w:t>
      </w:r>
      <w:r w:rsidR="00DB39E3">
        <w:rPr>
          <w:rFonts w:ascii="Arial" w:hAnsi="Arial" w:cs="Arial"/>
          <w:i/>
          <w:color w:val="auto"/>
          <w:lang w:val="sr-Cyrl-CS"/>
        </w:rPr>
        <w:t>а</w:t>
      </w:r>
      <w:r>
        <w:rPr>
          <w:rFonts w:ascii="Arial" w:hAnsi="Arial" w:cs="Arial"/>
          <w:i/>
          <w:color w:val="auto"/>
          <w:lang w:val="sr-Cyrl-CS"/>
        </w:rPr>
        <w:t xml:space="preserve"> Баточина,</w:t>
      </w:r>
      <w:r w:rsidR="00DB39E3" w:rsidRPr="00DB39E3">
        <w:rPr>
          <w:rFonts w:ascii="Arial" w:hAnsi="Arial" w:cs="Arial"/>
          <w:i/>
          <w:color w:val="auto"/>
          <w:lang w:val="sr-Cyrl-CS"/>
        </w:rPr>
        <w:t xml:space="preserve"> </w:t>
      </w:r>
      <w:r w:rsidR="00DB39E3">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Pr>
          <w:rFonts w:ascii="Arial" w:hAnsi="Arial" w:cs="Arial"/>
          <w:i/>
          <w:color w:val="auto"/>
          <w:lang w:val="sr-Cyrl-CS"/>
        </w:rPr>
        <w:t xml:space="preserve"> бр.3</w:t>
      </w:r>
      <w:r w:rsidR="00AA60EF">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FD2939">
        <w:rPr>
          <w:rFonts w:ascii="Arial" w:eastAsia="TimesNewRomanPS-BoldMT" w:hAnsi="Arial" w:cs="Arial"/>
          <w:b/>
          <w:bCs/>
          <w:lang w:val="ru-RU"/>
        </w:rPr>
        <w:t>М</w:t>
      </w:r>
      <w:r w:rsidR="00822A10">
        <w:rPr>
          <w:rFonts w:ascii="Arial" w:eastAsia="TimesNewRomanPS-BoldMT" w:hAnsi="Arial" w:cs="Arial"/>
          <w:b/>
          <w:bCs/>
          <w:lang w:val="ru-RU"/>
        </w:rPr>
        <w:t>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FD2939">
        <w:rPr>
          <w:rFonts w:ascii="Arial" w:eastAsia="TimesNewRomanPS-BoldMT" w:hAnsi="Arial" w:cs="Arial"/>
          <w:b/>
          <w:bCs/>
          <w:lang w:val="sr-Cyrl-CS"/>
        </w:rPr>
        <w:t>1</w:t>
      </w:r>
      <w:r w:rsidR="00E96122">
        <w:rPr>
          <w:rFonts w:ascii="Arial" w:eastAsia="TimesNewRomanPS-BoldMT" w:hAnsi="Arial" w:cs="Arial"/>
          <w:b/>
          <w:bCs/>
          <w:lang w:val="sr-Cyrl-CS"/>
        </w:rPr>
        <w:t>8</w:t>
      </w:r>
      <w:r w:rsidR="001E4ED4">
        <w:rPr>
          <w:rFonts w:ascii="Arial" w:eastAsia="TimesNewRomanPS-BoldMT" w:hAnsi="Arial" w:cs="Arial"/>
          <w:b/>
          <w:bCs/>
          <w:lang w:val="sr-Cyrl-CS"/>
        </w:rPr>
        <w:t>/18</w:t>
      </w:r>
      <w:r w:rsidR="00830463">
        <w:rPr>
          <w:rFonts w:ascii="Arial" w:eastAsia="TimesNewRomanPS-BoldMT" w:hAnsi="Arial" w:cs="Arial"/>
          <w:b/>
          <w:bCs/>
          <w:lang w:val="sr-Cyrl-CS"/>
        </w:rPr>
        <w:t xml:space="preserve"> -</w:t>
      </w:r>
      <w:r w:rsidR="005F7703" w:rsidRPr="005F7703">
        <w:rPr>
          <w:rFonts w:ascii="Arial" w:hAnsi="Arial" w:cs="Arial"/>
          <w:b/>
          <w:lang w:val="ru-RU"/>
        </w:rPr>
        <w:t xml:space="preserve"> </w:t>
      </w:r>
      <w:r w:rsidR="005F7703" w:rsidRPr="00695CC5">
        <w:rPr>
          <w:rFonts w:ascii="Arial" w:hAnsi="Arial" w:cs="Arial"/>
          <w:b/>
          <w:lang w:val="ru-RU"/>
        </w:rPr>
        <w:t>Услуга израде извештаја о затеченом стању објекта у поступку озакоњења вртића у Баточини са пројектом заштите од пожара</w:t>
      </w:r>
      <w:r w:rsidR="00830463">
        <w:rPr>
          <w:rFonts w:ascii="Arial" w:eastAsia="TimesNewRomanPS-BoldMT" w:hAnsi="Arial" w:cs="Arial"/>
          <w:b/>
          <w:bCs/>
          <w:lang w:val="sr-Cyrl-CS"/>
        </w:rPr>
        <w:t xml:space="preserve"> </w:t>
      </w:r>
      <w:r w:rsidRPr="008566BF">
        <w:rPr>
          <w:lang w:val="ru-RU"/>
        </w:rPr>
        <w:t xml:space="preserve"> </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AA60EF" w:rsidRPr="002C3F3D" w:rsidRDefault="00AA60EF"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F3045F" w:rsidRDefault="00F3045F" w:rsidP="00F3045F">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sidR="004756CD">
        <w:rPr>
          <w:rFonts w:ascii="Arial" w:hAnsi="Arial" w:cs="Arial"/>
          <w:lang w:val="sr-Cyrl-CS"/>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F3045F" w:rsidRDefault="00F3045F" w:rsidP="00F3045F">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F3045F" w:rsidRDefault="00F3045F" w:rsidP="00F3045F">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sidR="004756CD">
        <w:rPr>
          <w:rFonts w:ascii="Arial" w:hAnsi="Arial" w:cs="Arial"/>
          <w:lang w:val="sr-Cyrl-CS"/>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F3045F" w:rsidRDefault="00F3045F" w:rsidP="00F3045F">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F3045F" w:rsidRDefault="00F3045F" w:rsidP="00F3045F">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1) назив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назив и адресу наручиоца; </w:t>
      </w:r>
    </w:p>
    <w:p w:rsidR="00F3045F" w:rsidRDefault="00F3045F" w:rsidP="00F3045F">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4) повреде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чињенице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потпис подносиоца. </w:t>
      </w:r>
    </w:p>
    <w:p w:rsidR="00F3045F" w:rsidRDefault="00F3045F" w:rsidP="00F3045F">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F3045F" w:rsidRDefault="00F3045F" w:rsidP="00F3045F">
      <w:pPr>
        <w:ind w:firstLine="708"/>
        <w:jc w:val="both"/>
        <w:rPr>
          <w:rFonts w:ascii="Arial" w:hAnsi="Arial" w:cs="Arial"/>
        </w:rPr>
      </w:pPr>
      <w:r w:rsidRPr="00315408">
        <w:rPr>
          <w:rFonts w:ascii="Arial" w:hAnsi="Arial" w:cs="Arial"/>
        </w:rPr>
        <w:t xml:space="preserve">(3) износ таксе из члана 156. ЗЈН чија се уплата врши - </w:t>
      </w:r>
      <w:r w:rsidR="004756CD">
        <w:rPr>
          <w:rFonts w:ascii="Arial" w:hAnsi="Arial" w:cs="Arial"/>
          <w:lang w:val="sr-Cyrl-CS"/>
        </w:rPr>
        <w:t>60</w:t>
      </w:r>
      <w:r w:rsidRPr="00315408">
        <w:rPr>
          <w:rFonts w:ascii="Arial" w:hAnsi="Arial" w:cs="Arial"/>
        </w:rPr>
        <w:t xml:space="preserve">.000 динара; </w:t>
      </w:r>
    </w:p>
    <w:p w:rsidR="00F3045F" w:rsidRDefault="00F3045F" w:rsidP="00F3045F">
      <w:pPr>
        <w:ind w:firstLine="708"/>
        <w:jc w:val="both"/>
        <w:rPr>
          <w:rFonts w:ascii="Arial" w:hAnsi="Arial" w:cs="Arial"/>
        </w:rPr>
      </w:pPr>
      <w:r w:rsidRPr="00315408">
        <w:rPr>
          <w:rFonts w:ascii="Arial" w:hAnsi="Arial" w:cs="Arial"/>
        </w:rPr>
        <w:t>(4) број рачуна: 840-30678845-06;</w:t>
      </w:r>
    </w:p>
    <w:p w:rsidR="00F3045F" w:rsidRDefault="00F3045F" w:rsidP="00F3045F">
      <w:pPr>
        <w:ind w:firstLine="708"/>
        <w:jc w:val="both"/>
        <w:rPr>
          <w:rFonts w:ascii="Arial" w:hAnsi="Arial" w:cs="Arial"/>
        </w:rPr>
      </w:pPr>
      <w:r w:rsidRPr="00315408">
        <w:rPr>
          <w:rFonts w:ascii="Arial" w:hAnsi="Arial" w:cs="Arial"/>
        </w:rPr>
        <w:t xml:space="preserve">(5) шифру плаћања: 153 или 253; </w:t>
      </w:r>
    </w:p>
    <w:p w:rsidR="00F3045F" w:rsidRDefault="00F3045F" w:rsidP="00F3045F">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F3045F" w:rsidRPr="00EB2DA3" w:rsidRDefault="00F3045F" w:rsidP="00EB2DA3">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F3045F" w:rsidRPr="00EB2DA3" w:rsidRDefault="00F3045F" w:rsidP="00EB2DA3">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EB2DA3" w:rsidRDefault="00F3045F" w:rsidP="00EB2DA3">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EB2DA3">
      <w:pPr>
        <w:ind w:firstLine="708"/>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134106" w:rsidRDefault="00134106" w:rsidP="00134106">
      <w:pPr>
        <w:jc w:val="both"/>
        <w:rPr>
          <w:rFonts w:ascii="Arial" w:hAnsi="Arial" w:cs="Arial"/>
          <w:lang w:val="ru-RU"/>
        </w:rPr>
      </w:pPr>
    </w:p>
    <w:p w:rsidR="00C01206" w:rsidRPr="008566BF" w:rsidRDefault="00C01206"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EB2DA3" w:rsidP="00134106">
      <w:pPr>
        <w:jc w:val="both"/>
        <w:rPr>
          <w:rFonts w:ascii="Arial" w:hAnsi="Arial" w:cs="Arial"/>
          <w:lang w:val="sr-Cyrl-CS"/>
        </w:rPr>
      </w:pPr>
      <w:r>
        <w:rPr>
          <w:rFonts w:ascii="Arial" w:hAnsi="Arial" w:cs="Arial"/>
          <w:lang w:val="sr-Cyrl-CS"/>
        </w:rPr>
        <w:t>Одлука о до</w:t>
      </w:r>
      <w:r w:rsidR="00134106" w:rsidRPr="00C35D0E">
        <w:rPr>
          <w:rFonts w:ascii="Arial" w:hAnsi="Arial" w:cs="Arial"/>
          <w:lang w:val="sr-Cyrl-CS"/>
        </w:rPr>
        <w:t>дели уговора биће донета у року од</w:t>
      </w:r>
      <w:r w:rsidR="004756CD">
        <w:rPr>
          <w:rFonts w:ascii="Arial" w:hAnsi="Arial" w:cs="Arial"/>
          <w:lang w:val="sr-Cyrl-CS"/>
        </w:rPr>
        <w:t xml:space="preserve"> 10</w:t>
      </w:r>
      <w:r w:rsidR="00134106"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F3045F" w:rsidRPr="005F7703" w:rsidRDefault="00F3045F" w:rsidP="00A67C57">
      <w:pPr>
        <w:jc w:val="both"/>
        <w:rPr>
          <w:rFonts w:ascii="Arial" w:hAnsi="Arial" w:cs="Arial"/>
          <w:noProof/>
          <w:lang w:val="sr-Cyrl-CS"/>
        </w:rPr>
      </w:pPr>
    </w:p>
    <w:p w:rsidR="00134106" w:rsidRPr="005F7703" w:rsidRDefault="005F7703" w:rsidP="005F7703">
      <w:pPr>
        <w:pStyle w:val="Default"/>
        <w:jc w:val="both"/>
        <w:rPr>
          <w:color w:val="auto"/>
          <w:lang w:val="sr-Cyrl-CS"/>
        </w:rPr>
      </w:pPr>
      <w:r>
        <w:rPr>
          <w:color w:val="auto"/>
          <w:lang w:val="sr-Cyrl-CS"/>
        </w:rPr>
        <w:t xml:space="preserve"> </w:t>
      </w:r>
    </w:p>
    <w:sectPr w:rsidR="00134106" w:rsidRPr="005F7703" w:rsidSect="00134106">
      <w:headerReference w:type="even" r:id="rId24"/>
      <w:footerReference w:type="default" r:id="rId2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7D4" w:rsidRDefault="007177D4" w:rsidP="00134106">
      <w:pPr>
        <w:spacing w:line="240" w:lineRule="auto"/>
      </w:pPr>
      <w:r>
        <w:separator/>
      </w:r>
    </w:p>
  </w:endnote>
  <w:endnote w:type="continuationSeparator" w:id="1">
    <w:p w:rsidR="007177D4" w:rsidRDefault="007177D4"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Times New Roman"/>
    <w:charset w:val="EE"/>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Univers, Arial">
    <w:altName w:val="Arial"/>
    <w:charset w:val="00"/>
    <w:family w:val="swiss"/>
    <w:pitch w:val="variable"/>
    <w:sig w:usb0="00000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E3E0E" w:rsidRPr="00DE0254">
      <w:tc>
        <w:tcPr>
          <w:tcW w:w="8208" w:type="dxa"/>
          <w:tcBorders>
            <w:top w:val="single" w:sz="8" w:space="0" w:color="808080"/>
          </w:tcBorders>
          <w:shd w:val="clear" w:color="auto" w:fill="auto"/>
        </w:tcPr>
        <w:p w:rsidR="003E3E0E" w:rsidRPr="00DE0254" w:rsidRDefault="003E3E0E" w:rsidP="00E96122">
          <w:pPr>
            <w:pStyle w:val="Footer"/>
            <w:rPr>
              <w:rFonts w:ascii="Arial" w:hAnsi="Arial" w:cs="Arial"/>
              <w:i/>
              <w:lang w:val="ru-RU"/>
            </w:rPr>
          </w:pPr>
          <w:r w:rsidRPr="00DE0254">
            <w:rPr>
              <w:rFonts w:ascii="Arial" w:hAnsi="Arial" w:cs="Arial"/>
              <w:b/>
              <w:bCs/>
              <w:i/>
              <w:color w:val="1F497D"/>
              <w:sz w:val="22"/>
              <w:szCs w:val="22"/>
              <w:lang w:val="ru-RU"/>
            </w:rPr>
            <w:t>Конкурсна документација у поступку ЈН</w:t>
          </w:r>
          <w:r>
            <w:rPr>
              <w:rFonts w:ascii="Arial" w:hAnsi="Arial" w:cs="Arial"/>
              <w:b/>
              <w:bCs/>
              <w:i/>
              <w:color w:val="1F497D"/>
              <w:sz w:val="22"/>
              <w:szCs w:val="22"/>
              <w:lang w:val="ru-RU"/>
            </w:rPr>
            <w:t>М</w:t>
          </w:r>
          <w:r w:rsidRPr="00DE0254">
            <w:rPr>
              <w:rFonts w:ascii="Arial" w:hAnsi="Arial" w:cs="Arial"/>
              <w:b/>
              <w:bCs/>
              <w:i/>
              <w:color w:val="1F497D"/>
              <w:sz w:val="22"/>
              <w:szCs w:val="22"/>
              <w:lang w:val="ru-RU"/>
            </w:rPr>
            <w:t xml:space="preserve">В бр. </w:t>
          </w:r>
          <w:r>
            <w:rPr>
              <w:rFonts w:ascii="Arial" w:hAnsi="Arial" w:cs="Arial"/>
              <w:b/>
              <w:bCs/>
              <w:i/>
              <w:color w:val="1F497D"/>
              <w:sz w:val="22"/>
              <w:szCs w:val="22"/>
              <w:lang w:val="ru-RU"/>
            </w:rPr>
            <w:t>18/18</w:t>
          </w:r>
        </w:p>
      </w:tc>
      <w:tc>
        <w:tcPr>
          <w:tcW w:w="1034" w:type="dxa"/>
          <w:tcBorders>
            <w:top w:val="single" w:sz="8" w:space="0" w:color="808080"/>
            <w:left w:val="single" w:sz="8" w:space="0" w:color="808080"/>
          </w:tcBorders>
          <w:shd w:val="clear" w:color="auto" w:fill="auto"/>
        </w:tcPr>
        <w:p w:rsidR="003E3E0E" w:rsidRPr="00DE0254" w:rsidRDefault="00494C03">
          <w:pPr>
            <w:pStyle w:val="Footer"/>
            <w:rPr>
              <w:rFonts w:ascii="Arial" w:hAnsi="Arial" w:cs="Arial"/>
            </w:rPr>
          </w:pPr>
          <w:r w:rsidRPr="00DE0254">
            <w:rPr>
              <w:rFonts w:ascii="Arial" w:hAnsi="Arial" w:cs="Arial"/>
              <w:b/>
              <w:bCs/>
              <w:color w:val="1F497D"/>
              <w:sz w:val="22"/>
              <w:szCs w:val="22"/>
            </w:rPr>
            <w:fldChar w:fldCharType="begin"/>
          </w:r>
          <w:r w:rsidR="003E3E0E"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E738C8">
            <w:rPr>
              <w:rFonts w:ascii="Arial" w:hAnsi="Arial" w:cs="Arial"/>
              <w:b/>
              <w:bCs/>
              <w:noProof/>
              <w:color w:val="1F497D"/>
              <w:sz w:val="22"/>
              <w:szCs w:val="22"/>
            </w:rPr>
            <w:t>1</w:t>
          </w:r>
          <w:r w:rsidRPr="00DE0254">
            <w:rPr>
              <w:rFonts w:ascii="Arial" w:hAnsi="Arial" w:cs="Arial"/>
              <w:b/>
              <w:bCs/>
              <w:color w:val="1F497D"/>
              <w:sz w:val="22"/>
              <w:szCs w:val="22"/>
            </w:rPr>
            <w:fldChar w:fldCharType="end"/>
          </w:r>
          <w:r w:rsidR="003E3E0E" w:rsidRPr="00DE0254">
            <w:rPr>
              <w:rFonts w:ascii="Arial" w:hAnsi="Arial" w:cs="Arial"/>
              <w:color w:val="1F497D"/>
              <w:sz w:val="22"/>
              <w:szCs w:val="22"/>
            </w:rPr>
            <w:t>/</w:t>
          </w:r>
          <w:r w:rsidRPr="00DE0254">
            <w:rPr>
              <w:rFonts w:ascii="Arial" w:hAnsi="Arial" w:cs="Arial"/>
              <w:b/>
              <w:bCs/>
              <w:color w:val="1F497D"/>
              <w:sz w:val="22"/>
              <w:szCs w:val="22"/>
            </w:rPr>
            <w:fldChar w:fldCharType="begin"/>
          </w:r>
          <w:r w:rsidR="003E3E0E"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E738C8">
            <w:rPr>
              <w:rFonts w:ascii="Arial" w:hAnsi="Arial" w:cs="Arial"/>
              <w:b/>
              <w:bCs/>
              <w:noProof/>
              <w:color w:val="1F497D"/>
              <w:sz w:val="22"/>
              <w:szCs w:val="22"/>
            </w:rPr>
            <w:t>3</w:t>
          </w:r>
          <w:r w:rsidRPr="00DE0254">
            <w:rPr>
              <w:rFonts w:ascii="Arial" w:hAnsi="Arial" w:cs="Arial"/>
              <w:b/>
              <w:bCs/>
              <w:color w:val="1F497D"/>
              <w:sz w:val="22"/>
              <w:szCs w:val="22"/>
            </w:rPr>
            <w:fldChar w:fldCharType="end"/>
          </w:r>
        </w:p>
      </w:tc>
    </w:tr>
  </w:tbl>
  <w:p w:rsidR="003E3E0E" w:rsidRDefault="003E3E0E">
    <w:pPr>
      <w:pStyle w:val="Footer"/>
      <w:jc w:val="right"/>
    </w:pPr>
    <w:r>
      <w:t xml:space="preserve"> </w:t>
    </w:r>
  </w:p>
  <w:p w:rsidR="003E3E0E" w:rsidRDefault="003E3E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7D4" w:rsidRDefault="007177D4" w:rsidP="00134106">
      <w:pPr>
        <w:spacing w:line="240" w:lineRule="auto"/>
      </w:pPr>
      <w:r>
        <w:separator/>
      </w:r>
    </w:p>
  </w:footnote>
  <w:footnote w:type="continuationSeparator" w:id="1">
    <w:p w:rsidR="007177D4" w:rsidRDefault="007177D4"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E0E" w:rsidRDefault="003E3E0E">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0CA722D3"/>
    <w:multiLevelType w:val="hybridMultilevel"/>
    <w:tmpl w:val="74240F08"/>
    <w:lvl w:ilvl="0" w:tplc="B1BE6F6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1C30205B"/>
    <w:multiLevelType w:val="hybridMultilevel"/>
    <w:tmpl w:val="1BBEAFB4"/>
    <w:lvl w:ilvl="0" w:tplc="B61A7D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D341D4C"/>
    <w:multiLevelType w:val="hybridMultilevel"/>
    <w:tmpl w:val="94EE1422"/>
    <w:lvl w:ilvl="0" w:tplc="98CE88D6">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3">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6">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7C066F"/>
    <w:multiLevelType w:val="hybridMultilevel"/>
    <w:tmpl w:val="DEDC41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nsid w:val="56C91E15"/>
    <w:multiLevelType w:val="hybridMultilevel"/>
    <w:tmpl w:val="168C7A9E"/>
    <w:lvl w:ilvl="0" w:tplc="7A408AF2">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1">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FD41DF"/>
    <w:multiLevelType w:val="hybridMultilevel"/>
    <w:tmpl w:val="6E703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057D39"/>
    <w:multiLevelType w:val="hybridMultilevel"/>
    <w:tmpl w:val="D2E8BDC0"/>
    <w:lvl w:ilvl="0" w:tplc="744864BA">
      <w:numFmt w:val="bullet"/>
      <w:lvlText w:val="-"/>
      <w:lvlJc w:val="left"/>
      <w:pPr>
        <w:ind w:left="720" w:hanging="360"/>
      </w:pPr>
      <w:rPr>
        <w:rFonts w:ascii="Calibri" w:eastAsiaTheme="minorHAnsi" w:hAnsi="Calibri" w:cstheme="minorBidi"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nsid w:val="75F33FFC"/>
    <w:multiLevelType w:val="hybridMultilevel"/>
    <w:tmpl w:val="C73E2C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6E91D48"/>
    <w:multiLevelType w:val="hybridMultilevel"/>
    <w:tmpl w:val="FA2AD56E"/>
    <w:lvl w:ilvl="0" w:tplc="C29A399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2"/>
  </w:num>
  <w:num w:numId="4">
    <w:abstractNumId w:val="24"/>
  </w:num>
  <w:num w:numId="5">
    <w:abstractNumId w:val="20"/>
  </w:num>
  <w:num w:numId="6">
    <w:abstractNumId w:val="39"/>
  </w:num>
  <w:num w:numId="7">
    <w:abstractNumId w:val="12"/>
  </w:num>
  <w:num w:numId="8">
    <w:abstractNumId w:val="31"/>
  </w:num>
  <w:num w:numId="9">
    <w:abstractNumId w:val="21"/>
  </w:num>
  <w:num w:numId="10">
    <w:abstractNumId w:val="16"/>
  </w:num>
  <w:num w:numId="11">
    <w:abstractNumId w:val="25"/>
  </w:num>
  <w:num w:numId="12">
    <w:abstractNumId w:val="23"/>
  </w:num>
  <w:num w:numId="13">
    <w:abstractNumId w:val="35"/>
  </w:num>
  <w:num w:numId="14">
    <w:abstractNumId w:val="28"/>
  </w:num>
  <w:num w:numId="15">
    <w:abstractNumId w:val="13"/>
  </w:num>
  <w:num w:numId="16">
    <w:abstractNumId w:val="19"/>
  </w:num>
  <w:num w:numId="17">
    <w:abstractNumId w:val="4"/>
  </w:num>
  <w:num w:numId="18">
    <w:abstractNumId w:val="26"/>
  </w:num>
  <w:num w:numId="19">
    <w:abstractNumId w:val="38"/>
  </w:num>
  <w:num w:numId="20">
    <w:abstractNumId w:val="32"/>
  </w:num>
  <w:num w:numId="21">
    <w:abstractNumId w:val="30"/>
  </w:num>
  <w:num w:numId="22">
    <w:abstractNumId w:val="15"/>
  </w:num>
  <w:num w:numId="23">
    <w:abstractNumId w:val="29"/>
  </w:num>
  <w:num w:numId="24">
    <w:abstractNumId w:val="17"/>
  </w:num>
  <w:num w:numId="25">
    <w:abstractNumId w:val="34"/>
  </w:num>
  <w:num w:numId="26">
    <w:abstractNumId w:val="37"/>
  </w:num>
  <w:num w:numId="27">
    <w:abstractNumId w:val="27"/>
  </w:num>
  <w:num w:numId="28">
    <w:abstractNumId w:val="14"/>
  </w:num>
  <w:num w:numId="29">
    <w:abstractNumId w:val="33"/>
  </w:num>
  <w:num w:numId="30">
    <w:abstractNumId w:val="3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10"/>
  <w:displayHorizontalDrawingGridEvery w:val="2"/>
  <w:displayVerticalDrawingGridEvery w:val="2"/>
  <w:characterSpacingControl w:val="doNotCompress"/>
  <w:hdrShapeDefaults>
    <o:shapedefaults v:ext="edit" spidmax="114690"/>
  </w:hdrShapeDefaults>
  <w:footnotePr>
    <w:footnote w:id="0"/>
    <w:footnote w:id="1"/>
  </w:footnotePr>
  <w:endnotePr>
    <w:endnote w:id="0"/>
    <w:endnote w:id="1"/>
  </w:endnotePr>
  <w:compat/>
  <w:rsids>
    <w:rsidRoot w:val="00134106"/>
    <w:rsid w:val="0000003A"/>
    <w:rsid w:val="0000417D"/>
    <w:rsid w:val="0001436C"/>
    <w:rsid w:val="00015937"/>
    <w:rsid w:val="00020A26"/>
    <w:rsid w:val="000252C1"/>
    <w:rsid w:val="00025CF4"/>
    <w:rsid w:val="0002693F"/>
    <w:rsid w:val="000309E4"/>
    <w:rsid w:val="00036EAF"/>
    <w:rsid w:val="00045156"/>
    <w:rsid w:val="00054405"/>
    <w:rsid w:val="000562AE"/>
    <w:rsid w:val="0006582C"/>
    <w:rsid w:val="00070894"/>
    <w:rsid w:val="000726F5"/>
    <w:rsid w:val="00081296"/>
    <w:rsid w:val="000952D2"/>
    <w:rsid w:val="000B638D"/>
    <w:rsid w:val="000B6CA8"/>
    <w:rsid w:val="000C3767"/>
    <w:rsid w:val="000C53E8"/>
    <w:rsid w:val="000C59DE"/>
    <w:rsid w:val="000D52D9"/>
    <w:rsid w:val="000E4DCA"/>
    <w:rsid w:val="000E570A"/>
    <w:rsid w:val="001051BE"/>
    <w:rsid w:val="00111966"/>
    <w:rsid w:val="00114A33"/>
    <w:rsid w:val="00116EDE"/>
    <w:rsid w:val="00121E1A"/>
    <w:rsid w:val="00124A24"/>
    <w:rsid w:val="00132E6F"/>
    <w:rsid w:val="00134106"/>
    <w:rsid w:val="0013461C"/>
    <w:rsid w:val="001502C9"/>
    <w:rsid w:val="0017240A"/>
    <w:rsid w:val="001756E7"/>
    <w:rsid w:val="0018461C"/>
    <w:rsid w:val="001913F0"/>
    <w:rsid w:val="001A6303"/>
    <w:rsid w:val="001B7C33"/>
    <w:rsid w:val="001C17F3"/>
    <w:rsid w:val="001D7973"/>
    <w:rsid w:val="001E36F8"/>
    <w:rsid w:val="001E4ED4"/>
    <w:rsid w:val="0020540F"/>
    <w:rsid w:val="002060AF"/>
    <w:rsid w:val="00210696"/>
    <w:rsid w:val="00213909"/>
    <w:rsid w:val="00221535"/>
    <w:rsid w:val="00225DAD"/>
    <w:rsid w:val="002361D4"/>
    <w:rsid w:val="00240CB4"/>
    <w:rsid w:val="00244B89"/>
    <w:rsid w:val="00251513"/>
    <w:rsid w:val="00251D87"/>
    <w:rsid w:val="00254BAD"/>
    <w:rsid w:val="00262526"/>
    <w:rsid w:val="00275EE6"/>
    <w:rsid w:val="0027761D"/>
    <w:rsid w:val="0029067C"/>
    <w:rsid w:val="00291E1D"/>
    <w:rsid w:val="002A1C35"/>
    <w:rsid w:val="002A7F6A"/>
    <w:rsid w:val="002C6CD6"/>
    <w:rsid w:val="002D7939"/>
    <w:rsid w:val="0030363D"/>
    <w:rsid w:val="003300DF"/>
    <w:rsid w:val="003439A9"/>
    <w:rsid w:val="00343FEA"/>
    <w:rsid w:val="003456E0"/>
    <w:rsid w:val="0035295B"/>
    <w:rsid w:val="003538FD"/>
    <w:rsid w:val="003562B2"/>
    <w:rsid w:val="00364335"/>
    <w:rsid w:val="00365F09"/>
    <w:rsid w:val="00370072"/>
    <w:rsid w:val="00371ED5"/>
    <w:rsid w:val="00372E5F"/>
    <w:rsid w:val="003821AB"/>
    <w:rsid w:val="00383DFF"/>
    <w:rsid w:val="00384EAE"/>
    <w:rsid w:val="0039286D"/>
    <w:rsid w:val="003B17E6"/>
    <w:rsid w:val="003B5E61"/>
    <w:rsid w:val="003D0D7E"/>
    <w:rsid w:val="003E3E0E"/>
    <w:rsid w:val="003F0F32"/>
    <w:rsid w:val="003F4950"/>
    <w:rsid w:val="003F677B"/>
    <w:rsid w:val="003F6D9D"/>
    <w:rsid w:val="0040781F"/>
    <w:rsid w:val="00415EC6"/>
    <w:rsid w:val="00423010"/>
    <w:rsid w:val="00430581"/>
    <w:rsid w:val="00436703"/>
    <w:rsid w:val="00443BFA"/>
    <w:rsid w:val="00445503"/>
    <w:rsid w:val="00447DCF"/>
    <w:rsid w:val="004552C8"/>
    <w:rsid w:val="00464C9C"/>
    <w:rsid w:val="00466957"/>
    <w:rsid w:val="004756CD"/>
    <w:rsid w:val="00476116"/>
    <w:rsid w:val="00477B37"/>
    <w:rsid w:val="00484FCC"/>
    <w:rsid w:val="00486EF9"/>
    <w:rsid w:val="00487A45"/>
    <w:rsid w:val="00493935"/>
    <w:rsid w:val="004943EA"/>
    <w:rsid w:val="00494739"/>
    <w:rsid w:val="00494C03"/>
    <w:rsid w:val="004953C2"/>
    <w:rsid w:val="004A1387"/>
    <w:rsid w:val="004A1D82"/>
    <w:rsid w:val="004C0286"/>
    <w:rsid w:val="004D6C07"/>
    <w:rsid w:val="004E6C89"/>
    <w:rsid w:val="004F2919"/>
    <w:rsid w:val="00504B4B"/>
    <w:rsid w:val="0050742D"/>
    <w:rsid w:val="0050750A"/>
    <w:rsid w:val="00511ADD"/>
    <w:rsid w:val="00515F96"/>
    <w:rsid w:val="005271D2"/>
    <w:rsid w:val="00535D6C"/>
    <w:rsid w:val="0054062F"/>
    <w:rsid w:val="00553FA0"/>
    <w:rsid w:val="00554642"/>
    <w:rsid w:val="005807A4"/>
    <w:rsid w:val="00597C9E"/>
    <w:rsid w:val="005A7764"/>
    <w:rsid w:val="005C1345"/>
    <w:rsid w:val="005C5CB4"/>
    <w:rsid w:val="005C619B"/>
    <w:rsid w:val="005E1A44"/>
    <w:rsid w:val="005E2A8C"/>
    <w:rsid w:val="005F273C"/>
    <w:rsid w:val="005F2A1C"/>
    <w:rsid w:val="005F7703"/>
    <w:rsid w:val="006049EF"/>
    <w:rsid w:val="00611A44"/>
    <w:rsid w:val="006134F9"/>
    <w:rsid w:val="00615D33"/>
    <w:rsid w:val="00620016"/>
    <w:rsid w:val="00622076"/>
    <w:rsid w:val="00624031"/>
    <w:rsid w:val="00631502"/>
    <w:rsid w:val="0064028D"/>
    <w:rsid w:val="00646C36"/>
    <w:rsid w:val="00652C46"/>
    <w:rsid w:val="00664FFA"/>
    <w:rsid w:val="00670B4A"/>
    <w:rsid w:val="006710BD"/>
    <w:rsid w:val="00675CA1"/>
    <w:rsid w:val="006822AE"/>
    <w:rsid w:val="00695CC5"/>
    <w:rsid w:val="006A0F67"/>
    <w:rsid w:val="006A4B7E"/>
    <w:rsid w:val="006B32A4"/>
    <w:rsid w:val="006B54F5"/>
    <w:rsid w:val="006D6948"/>
    <w:rsid w:val="006E40FF"/>
    <w:rsid w:val="006E6199"/>
    <w:rsid w:val="006F19E2"/>
    <w:rsid w:val="00700061"/>
    <w:rsid w:val="007001FB"/>
    <w:rsid w:val="007113A3"/>
    <w:rsid w:val="007154F6"/>
    <w:rsid w:val="007177D4"/>
    <w:rsid w:val="00725240"/>
    <w:rsid w:val="007259D9"/>
    <w:rsid w:val="00731A2F"/>
    <w:rsid w:val="00737F5D"/>
    <w:rsid w:val="00741164"/>
    <w:rsid w:val="00744819"/>
    <w:rsid w:val="00744CF8"/>
    <w:rsid w:val="00747554"/>
    <w:rsid w:val="007657ED"/>
    <w:rsid w:val="0077231E"/>
    <w:rsid w:val="00787271"/>
    <w:rsid w:val="007D0EFD"/>
    <w:rsid w:val="007D3149"/>
    <w:rsid w:val="007D5586"/>
    <w:rsid w:val="007F12A7"/>
    <w:rsid w:val="007F55AD"/>
    <w:rsid w:val="00804D86"/>
    <w:rsid w:val="00813730"/>
    <w:rsid w:val="008147BB"/>
    <w:rsid w:val="00817464"/>
    <w:rsid w:val="00822A10"/>
    <w:rsid w:val="008252A1"/>
    <w:rsid w:val="008263C7"/>
    <w:rsid w:val="00830463"/>
    <w:rsid w:val="00830E80"/>
    <w:rsid w:val="00832627"/>
    <w:rsid w:val="0083421D"/>
    <w:rsid w:val="008361C5"/>
    <w:rsid w:val="00854560"/>
    <w:rsid w:val="008640B4"/>
    <w:rsid w:val="00864109"/>
    <w:rsid w:val="0087288D"/>
    <w:rsid w:val="00891842"/>
    <w:rsid w:val="008A2F62"/>
    <w:rsid w:val="008A424F"/>
    <w:rsid w:val="008B0418"/>
    <w:rsid w:val="008B0AD1"/>
    <w:rsid w:val="008B35EF"/>
    <w:rsid w:val="008B459D"/>
    <w:rsid w:val="008B712E"/>
    <w:rsid w:val="008C03DA"/>
    <w:rsid w:val="008C6BA8"/>
    <w:rsid w:val="008E7875"/>
    <w:rsid w:val="008E7DE2"/>
    <w:rsid w:val="008F3C9E"/>
    <w:rsid w:val="009015D4"/>
    <w:rsid w:val="009219E2"/>
    <w:rsid w:val="009254EE"/>
    <w:rsid w:val="00930671"/>
    <w:rsid w:val="00941C44"/>
    <w:rsid w:val="00947536"/>
    <w:rsid w:val="009513F4"/>
    <w:rsid w:val="00967C68"/>
    <w:rsid w:val="009723C6"/>
    <w:rsid w:val="009825C7"/>
    <w:rsid w:val="00986EF9"/>
    <w:rsid w:val="00990C37"/>
    <w:rsid w:val="0099230C"/>
    <w:rsid w:val="00992ACA"/>
    <w:rsid w:val="00994E65"/>
    <w:rsid w:val="009A109B"/>
    <w:rsid w:val="009A3DB7"/>
    <w:rsid w:val="009D6323"/>
    <w:rsid w:val="009E4A3D"/>
    <w:rsid w:val="009E7DB7"/>
    <w:rsid w:val="009F0429"/>
    <w:rsid w:val="00A14697"/>
    <w:rsid w:val="00A147BD"/>
    <w:rsid w:val="00A21BB2"/>
    <w:rsid w:val="00A2257F"/>
    <w:rsid w:val="00A24781"/>
    <w:rsid w:val="00A33E8C"/>
    <w:rsid w:val="00A60FED"/>
    <w:rsid w:val="00A6694D"/>
    <w:rsid w:val="00A67C57"/>
    <w:rsid w:val="00A713AE"/>
    <w:rsid w:val="00A7526A"/>
    <w:rsid w:val="00A84DED"/>
    <w:rsid w:val="00AA0033"/>
    <w:rsid w:val="00AA04E7"/>
    <w:rsid w:val="00AA4545"/>
    <w:rsid w:val="00AA60EF"/>
    <w:rsid w:val="00AB4D9F"/>
    <w:rsid w:val="00AB5DD7"/>
    <w:rsid w:val="00AC35BD"/>
    <w:rsid w:val="00AD0936"/>
    <w:rsid w:val="00AD66CD"/>
    <w:rsid w:val="00AE277F"/>
    <w:rsid w:val="00AF056D"/>
    <w:rsid w:val="00AF6907"/>
    <w:rsid w:val="00B058A0"/>
    <w:rsid w:val="00B05AF9"/>
    <w:rsid w:val="00B16ACE"/>
    <w:rsid w:val="00B16C41"/>
    <w:rsid w:val="00B200B1"/>
    <w:rsid w:val="00B26BA8"/>
    <w:rsid w:val="00B32844"/>
    <w:rsid w:val="00B4482F"/>
    <w:rsid w:val="00B52DE4"/>
    <w:rsid w:val="00B70701"/>
    <w:rsid w:val="00B8174C"/>
    <w:rsid w:val="00B92709"/>
    <w:rsid w:val="00B93883"/>
    <w:rsid w:val="00BA74E3"/>
    <w:rsid w:val="00BB0EF5"/>
    <w:rsid w:val="00BC1360"/>
    <w:rsid w:val="00BC3E4C"/>
    <w:rsid w:val="00BC5E41"/>
    <w:rsid w:val="00BD0869"/>
    <w:rsid w:val="00BE1870"/>
    <w:rsid w:val="00BE4934"/>
    <w:rsid w:val="00BF2872"/>
    <w:rsid w:val="00BF33F3"/>
    <w:rsid w:val="00BF5FBE"/>
    <w:rsid w:val="00C01206"/>
    <w:rsid w:val="00C05017"/>
    <w:rsid w:val="00C12A65"/>
    <w:rsid w:val="00C20265"/>
    <w:rsid w:val="00C22068"/>
    <w:rsid w:val="00C26C91"/>
    <w:rsid w:val="00C40E19"/>
    <w:rsid w:val="00C4340A"/>
    <w:rsid w:val="00C5042E"/>
    <w:rsid w:val="00C71DC6"/>
    <w:rsid w:val="00C81080"/>
    <w:rsid w:val="00C82170"/>
    <w:rsid w:val="00CB4680"/>
    <w:rsid w:val="00CC0790"/>
    <w:rsid w:val="00CC6F3F"/>
    <w:rsid w:val="00CD3511"/>
    <w:rsid w:val="00CD73B9"/>
    <w:rsid w:val="00CE1B52"/>
    <w:rsid w:val="00CF0B41"/>
    <w:rsid w:val="00CF75AB"/>
    <w:rsid w:val="00CF7FA1"/>
    <w:rsid w:val="00D3031B"/>
    <w:rsid w:val="00D4140D"/>
    <w:rsid w:val="00D50FA3"/>
    <w:rsid w:val="00D52D43"/>
    <w:rsid w:val="00D619E0"/>
    <w:rsid w:val="00D86814"/>
    <w:rsid w:val="00D87C25"/>
    <w:rsid w:val="00D93576"/>
    <w:rsid w:val="00D94C9B"/>
    <w:rsid w:val="00D95B37"/>
    <w:rsid w:val="00DA4612"/>
    <w:rsid w:val="00DA6DF0"/>
    <w:rsid w:val="00DB1221"/>
    <w:rsid w:val="00DB161B"/>
    <w:rsid w:val="00DB190B"/>
    <w:rsid w:val="00DB39E3"/>
    <w:rsid w:val="00DD2B29"/>
    <w:rsid w:val="00DD6074"/>
    <w:rsid w:val="00DE0254"/>
    <w:rsid w:val="00DE3E71"/>
    <w:rsid w:val="00DF4350"/>
    <w:rsid w:val="00DF57B4"/>
    <w:rsid w:val="00E02B3B"/>
    <w:rsid w:val="00E16430"/>
    <w:rsid w:val="00E17AC8"/>
    <w:rsid w:val="00E347F0"/>
    <w:rsid w:val="00E34B87"/>
    <w:rsid w:val="00E368F4"/>
    <w:rsid w:val="00E40698"/>
    <w:rsid w:val="00E52EDB"/>
    <w:rsid w:val="00E662F8"/>
    <w:rsid w:val="00E738C8"/>
    <w:rsid w:val="00E75E7B"/>
    <w:rsid w:val="00E80107"/>
    <w:rsid w:val="00E87243"/>
    <w:rsid w:val="00E96122"/>
    <w:rsid w:val="00E971FF"/>
    <w:rsid w:val="00EA2BB8"/>
    <w:rsid w:val="00EA6FD4"/>
    <w:rsid w:val="00EB2DA3"/>
    <w:rsid w:val="00EB5F43"/>
    <w:rsid w:val="00EC5455"/>
    <w:rsid w:val="00ED6AF3"/>
    <w:rsid w:val="00EE0FA4"/>
    <w:rsid w:val="00EE11E7"/>
    <w:rsid w:val="00EE46F8"/>
    <w:rsid w:val="00EE72A9"/>
    <w:rsid w:val="00EF1175"/>
    <w:rsid w:val="00F3045F"/>
    <w:rsid w:val="00F4122B"/>
    <w:rsid w:val="00F44981"/>
    <w:rsid w:val="00F45C43"/>
    <w:rsid w:val="00F47164"/>
    <w:rsid w:val="00F532F0"/>
    <w:rsid w:val="00F537D4"/>
    <w:rsid w:val="00F71D82"/>
    <w:rsid w:val="00F73914"/>
    <w:rsid w:val="00F937DB"/>
    <w:rsid w:val="00FA0971"/>
    <w:rsid w:val="00FA4213"/>
    <w:rsid w:val="00FB2023"/>
    <w:rsid w:val="00FB5CD4"/>
    <w:rsid w:val="00FC08EB"/>
    <w:rsid w:val="00FC417C"/>
    <w:rsid w:val="00FD2939"/>
    <w:rsid w:val="00FF16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5"/>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Textbodyuser">
    <w:name w:val="Text body (user)"/>
    <w:basedOn w:val="Normal"/>
    <w:rsid w:val="003439A9"/>
    <w:pPr>
      <w:widowControl w:val="0"/>
      <w:autoSpaceDN w:val="0"/>
      <w:spacing w:after="120" w:line="240" w:lineRule="auto"/>
      <w:textAlignment w:val="baseline"/>
    </w:pPr>
    <w:rPr>
      <w:rFonts w:ascii="Univers, Arial" w:hAnsi="Univers, Arial" w:cs="Univers, Arial"/>
      <w:color w:val="auto"/>
      <w:kern w:val="3"/>
      <w:lang w:val="it-IT" w:eastAsia="zh-CN"/>
    </w:rPr>
  </w:style>
  <w:style w:type="character" w:customStyle="1" w:styleId="apple-converted-space">
    <w:name w:val="apple-converted-space"/>
    <w:rsid w:val="005C1345"/>
  </w:style>
</w:styles>
</file>

<file path=word/webSettings.xml><?xml version="1.0" encoding="utf-8"?>
<w:webSettings xmlns:r="http://schemas.openxmlformats.org/officeDocument/2006/relationships" xmlns:w="http://schemas.openxmlformats.org/wordprocessingml/2006/main">
  <w:divs>
    <w:div w:id="111680841">
      <w:bodyDiv w:val="1"/>
      <w:marLeft w:val="0"/>
      <w:marRight w:val="0"/>
      <w:marTop w:val="0"/>
      <w:marBottom w:val="0"/>
      <w:divBdr>
        <w:top w:val="none" w:sz="0" w:space="0" w:color="auto"/>
        <w:left w:val="none" w:sz="0" w:space="0" w:color="auto"/>
        <w:bottom w:val="none" w:sz="0" w:space="0" w:color="auto"/>
        <w:right w:val="none" w:sz="0" w:space="0" w:color="auto"/>
      </w:divBdr>
      <w:divsChild>
        <w:div w:id="2109888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7" Type="http://schemas.openxmlformats.org/officeDocument/2006/relationships/endnotes" Target="endnotes.xml"/><Relationship Id="rId12"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17"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mailto:olja.jasovic@sobatocina.org.r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95000-09FC-45C8-B465-71669044C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12294</Words>
  <Characters>70077</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2</cp:revision>
  <cp:lastPrinted>2018-12-12T13:31:00Z</cp:lastPrinted>
  <dcterms:created xsi:type="dcterms:W3CDTF">2018-12-12T14:25:00Z</dcterms:created>
  <dcterms:modified xsi:type="dcterms:W3CDTF">2018-12-12T14:25:00Z</dcterms:modified>
</cp:coreProperties>
</file>